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C7117" w14:textId="5D6B1830" w:rsidR="00351319" w:rsidRDefault="00351319" w:rsidP="00351319">
      <w:pPr>
        <w:jc w:val="center"/>
        <w:rPr>
          <w:rFonts w:ascii="Century Gothic" w:hAnsi="Century Gothic" w:cstheme="minorHAnsi"/>
          <w:bCs/>
          <w:sz w:val="20"/>
        </w:rPr>
      </w:pPr>
    </w:p>
    <w:p w14:paraId="0327C3E1" w14:textId="3079E6FF" w:rsidR="00351319" w:rsidRDefault="006C60A0" w:rsidP="000D73F7">
      <w:pPr>
        <w:jc w:val="right"/>
        <w:rPr>
          <w:rFonts w:ascii="Century Gothic" w:hAnsi="Century Gothic" w:cstheme="minorHAnsi"/>
          <w:bCs/>
          <w:sz w:val="20"/>
        </w:rPr>
      </w:pPr>
      <w:r>
        <w:rPr>
          <w:noProof/>
        </w:rPr>
        <w:drawing>
          <wp:inline distT="0" distB="0" distL="0" distR="0" wp14:anchorId="4F9F7F3B" wp14:editId="34E0D5EC">
            <wp:extent cx="1449633" cy="607161"/>
            <wp:effectExtent l="0" t="0" r="0" b="2540"/>
            <wp:docPr id="4107" name="Image 4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7" name="7A0C25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1347" cy="624632"/>
                    </a:xfrm>
                    <a:prstGeom prst="rect">
                      <a:avLst/>
                    </a:prstGeom>
                  </pic:spPr>
                </pic:pic>
              </a:graphicData>
            </a:graphic>
          </wp:inline>
        </w:drawing>
      </w:r>
    </w:p>
    <w:p w14:paraId="500D3EA0" w14:textId="119496BB" w:rsidR="008757AF" w:rsidRDefault="008757AF" w:rsidP="00351319">
      <w:pPr>
        <w:jc w:val="center"/>
        <w:rPr>
          <w:rFonts w:ascii="Century Gothic" w:hAnsi="Century Gothic" w:cstheme="minorHAnsi"/>
          <w:bCs/>
          <w:sz w:val="20"/>
        </w:rPr>
      </w:pPr>
    </w:p>
    <w:p w14:paraId="5A7C640A" w14:textId="77777777" w:rsidR="0091232E" w:rsidRDefault="0091232E" w:rsidP="00351319">
      <w:pPr>
        <w:jc w:val="center"/>
        <w:rPr>
          <w:rFonts w:ascii="Century Gothic" w:hAnsi="Century Gothic" w:cstheme="minorHAnsi"/>
          <w:bCs/>
          <w:sz w:val="20"/>
        </w:rPr>
      </w:pPr>
    </w:p>
    <w:p w14:paraId="0FD84559" w14:textId="772012F0" w:rsidR="00351319" w:rsidRPr="00334311" w:rsidRDefault="00351319" w:rsidP="00351319">
      <w:pPr>
        <w:jc w:val="center"/>
        <w:rPr>
          <w:rFonts w:ascii="Century Gothic" w:hAnsi="Century Gothic" w:cstheme="minorHAnsi"/>
          <w:bCs/>
          <w:sz w:val="20"/>
        </w:rPr>
      </w:pPr>
      <w:r w:rsidRPr="00334311">
        <w:rPr>
          <w:rFonts w:ascii="Century Gothic" w:hAnsi="Century Gothic" w:cstheme="minorHAnsi"/>
          <w:bCs/>
          <w:sz w:val="20"/>
        </w:rPr>
        <w:t>MARCHE PUBLIC DE SERVICES</w:t>
      </w:r>
    </w:p>
    <w:p w14:paraId="68E41B4A" w14:textId="18DDC057" w:rsidR="00351319" w:rsidRDefault="00351319" w:rsidP="00351319">
      <w:pPr>
        <w:jc w:val="center"/>
        <w:rPr>
          <w:rFonts w:ascii="Century Gothic" w:hAnsi="Century Gothic" w:cstheme="minorHAnsi"/>
          <w:b/>
          <w:sz w:val="18"/>
          <w:szCs w:val="18"/>
        </w:rPr>
      </w:pPr>
    </w:p>
    <w:p w14:paraId="11BB8215" w14:textId="77777777" w:rsidR="0091232E" w:rsidRDefault="0091232E" w:rsidP="00351319">
      <w:pPr>
        <w:jc w:val="center"/>
        <w:rPr>
          <w:rFonts w:ascii="Century Gothic" w:hAnsi="Century Gothic" w:cstheme="minorHAnsi"/>
          <w:b/>
          <w:sz w:val="18"/>
          <w:szCs w:val="18"/>
        </w:rPr>
      </w:pPr>
      <w:bookmarkStart w:id="0" w:name="_GoBack"/>
      <w:bookmarkEnd w:id="0"/>
    </w:p>
    <w:p w14:paraId="6C993ECD"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4E0B3A54"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32"/>
        </w:rPr>
      </w:pPr>
      <w:r w:rsidRPr="00A93B4A">
        <w:rPr>
          <w:rFonts w:ascii="Century Gothic" w:hAnsi="Century Gothic" w:cstheme="minorHAnsi"/>
          <w:color w:val="FFFFFF"/>
          <w:sz w:val="32"/>
        </w:rPr>
        <w:t>REGLEMENT DE CONSULTATION</w:t>
      </w:r>
    </w:p>
    <w:p w14:paraId="1FC98C19"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26F6198C" w14:textId="77777777" w:rsidR="0091232E" w:rsidRPr="0091232E" w:rsidRDefault="0091232E" w:rsidP="00811AE7">
      <w:pPr>
        <w:spacing w:after="60" w:line="288" w:lineRule="auto"/>
        <w:jc w:val="both"/>
        <w:rPr>
          <w:rFonts w:ascii="Century Gothic" w:hAnsi="Century Gothic"/>
          <w:sz w:val="14"/>
          <w:szCs w:val="14"/>
        </w:rPr>
      </w:pPr>
    </w:p>
    <w:p w14:paraId="66B5B672" w14:textId="77777777" w:rsidR="0091232E" w:rsidRDefault="0091232E" w:rsidP="00811AE7">
      <w:pPr>
        <w:spacing w:after="60" w:line="288" w:lineRule="auto"/>
        <w:jc w:val="both"/>
        <w:rPr>
          <w:rFonts w:ascii="Century Gothic" w:hAnsi="Century Gothic"/>
          <w:sz w:val="2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4"/>
        <w:gridCol w:w="8389"/>
      </w:tblGrid>
      <w:tr w:rsidR="006B4896" w:rsidRPr="00FB4683" w14:paraId="679CA445" w14:textId="77777777" w:rsidTr="006B4896">
        <w:trPr>
          <w:trHeight w:val="943"/>
          <w:jc w:val="center"/>
        </w:trPr>
        <w:tc>
          <w:tcPr>
            <w:tcW w:w="1208" w:type="pct"/>
            <w:shd w:val="clear" w:color="auto" w:fill="F2F2F2" w:themeFill="background1" w:themeFillShade="F2"/>
            <w:vAlign w:val="center"/>
          </w:tcPr>
          <w:p w14:paraId="7C4D0A40" w14:textId="77777777" w:rsidR="006B4896" w:rsidRPr="00947B9C" w:rsidRDefault="006B4896" w:rsidP="006B4896">
            <w:pPr>
              <w:spacing w:line="288" w:lineRule="auto"/>
              <w:jc w:val="right"/>
              <w:rPr>
                <w:rFonts w:ascii="Century Gothic" w:hAnsi="Century Gothic" w:cs="Arial"/>
                <w:sz w:val="18"/>
                <w:szCs w:val="18"/>
              </w:rPr>
            </w:pPr>
            <w:bookmarkStart w:id="1" w:name="_Hlk6320840"/>
            <w:bookmarkStart w:id="2" w:name="_Hlk6320716"/>
            <w:r w:rsidRPr="00947B9C">
              <w:rPr>
                <w:rFonts w:ascii="Century Gothic" w:hAnsi="Century Gothic" w:cs="Arial"/>
                <w:sz w:val="18"/>
                <w:szCs w:val="18"/>
              </w:rPr>
              <w:t>Pouvoir adjudicateur (acheteur) :</w:t>
            </w:r>
          </w:p>
        </w:tc>
        <w:tc>
          <w:tcPr>
            <w:tcW w:w="3792" w:type="pct"/>
            <w:shd w:val="clear" w:color="auto" w:fill="auto"/>
            <w:vAlign w:val="center"/>
          </w:tcPr>
          <w:p w14:paraId="396B6208" w14:textId="1F890A47" w:rsidR="006B4896" w:rsidRPr="006A14AA" w:rsidRDefault="006B4896" w:rsidP="006B4896">
            <w:pPr>
              <w:spacing w:line="288" w:lineRule="auto"/>
              <w:jc w:val="both"/>
              <w:rPr>
                <w:rFonts w:ascii="Century Gothic" w:hAnsi="Century Gothic" w:cs="Arial"/>
                <w:bCs/>
                <w:sz w:val="18"/>
                <w:szCs w:val="18"/>
              </w:rPr>
            </w:pPr>
            <w:bookmarkStart w:id="3" w:name="_Hlk135989786"/>
            <w:r w:rsidRPr="00321CC0">
              <w:rPr>
                <w:rFonts w:ascii="Century Gothic" w:hAnsi="Century Gothic" w:cs="Arial"/>
                <w:b/>
              </w:rPr>
              <w:t xml:space="preserve">CENTRE HOSPITALIER </w:t>
            </w:r>
            <w:r>
              <w:rPr>
                <w:rFonts w:ascii="Century Gothic" w:hAnsi="Century Gothic" w:cs="Arial"/>
                <w:b/>
              </w:rPr>
              <w:t>DU MANS</w:t>
            </w:r>
            <w:r w:rsidRPr="00321CC0">
              <w:rPr>
                <w:rFonts w:ascii="Century Gothic" w:hAnsi="Century Gothic" w:cs="Arial"/>
                <w:b/>
              </w:rPr>
              <w:t>,</w:t>
            </w:r>
            <w:r w:rsidRPr="00411195">
              <w:rPr>
                <w:rFonts w:ascii="Century Gothic" w:hAnsi="Century Gothic" w:cs="Arial"/>
                <w:bCs/>
              </w:rPr>
              <w:t xml:space="preserve"> établissement support du </w:t>
            </w:r>
            <w:r w:rsidRPr="00411195">
              <w:rPr>
                <w:rFonts w:ascii="Century Gothic" w:hAnsi="Century Gothic" w:cs="Arial"/>
                <w:b/>
              </w:rPr>
              <w:t xml:space="preserve">G.H.T. </w:t>
            </w:r>
            <w:r>
              <w:rPr>
                <w:rFonts w:ascii="Century Gothic" w:hAnsi="Century Gothic" w:cs="Arial"/>
                <w:b/>
              </w:rPr>
              <w:t>DE LA SARTHE</w:t>
            </w:r>
            <w:r w:rsidR="006C60A0">
              <w:rPr>
                <w:rFonts w:ascii="Century Gothic" w:hAnsi="Century Gothic" w:cs="Arial"/>
                <w:b/>
              </w:rPr>
              <w:br/>
            </w:r>
            <w:r w:rsidRPr="00411195">
              <w:rPr>
                <w:rFonts w:ascii="Century Gothic" w:hAnsi="Century Gothic" w:cs="Arial"/>
                <w:bCs/>
              </w:rPr>
              <w:t xml:space="preserve"> </w:t>
            </w:r>
            <w:r w:rsidRPr="00411195">
              <w:rPr>
                <w:rFonts w:ascii="Century Gothic" w:hAnsi="Century Gothic" w:cs="Arial"/>
                <w:bCs/>
                <w:iCs/>
                <w:sz w:val="18"/>
                <w:szCs w:val="18"/>
              </w:rPr>
              <w:t>agissant pour le compte des établissements parties cités ci-dessous</w:t>
            </w:r>
            <w:bookmarkEnd w:id="3"/>
            <w:r w:rsidRPr="00411195">
              <w:rPr>
                <w:rFonts w:ascii="Century Gothic" w:hAnsi="Century Gothic" w:cs="Arial"/>
                <w:bCs/>
                <w:iCs/>
                <w:sz w:val="18"/>
                <w:szCs w:val="18"/>
              </w:rPr>
              <w:t xml:space="preserve"> (souscripteurs)</w:t>
            </w:r>
          </w:p>
        </w:tc>
      </w:tr>
      <w:tr w:rsidR="006B4896" w:rsidRPr="00C13A44" w14:paraId="35185EA4" w14:textId="77777777" w:rsidTr="006B4896">
        <w:trPr>
          <w:trHeight w:val="481"/>
          <w:jc w:val="center"/>
        </w:trPr>
        <w:tc>
          <w:tcPr>
            <w:tcW w:w="1208" w:type="pct"/>
            <w:shd w:val="clear" w:color="auto" w:fill="F2F2F2" w:themeFill="background1" w:themeFillShade="F2"/>
            <w:vAlign w:val="center"/>
          </w:tcPr>
          <w:p w14:paraId="7F56E353" w14:textId="77777777" w:rsidR="006B4896" w:rsidRPr="00947B9C" w:rsidRDefault="006B4896" w:rsidP="006B4896">
            <w:pPr>
              <w:spacing w:line="288" w:lineRule="auto"/>
              <w:jc w:val="right"/>
              <w:rPr>
                <w:rFonts w:ascii="Century Gothic" w:hAnsi="Century Gothic" w:cs="Arial"/>
                <w:sz w:val="18"/>
                <w:szCs w:val="18"/>
              </w:rPr>
            </w:pPr>
            <w:r w:rsidRPr="00947B9C">
              <w:rPr>
                <w:rFonts w:ascii="Century Gothic" w:hAnsi="Century Gothic" w:cs="Arial"/>
                <w:sz w:val="18"/>
                <w:szCs w:val="18"/>
              </w:rPr>
              <w:t xml:space="preserve">Adresse : </w:t>
            </w:r>
          </w:p>
        </w:tc>
        <w:tc>
          <w:tcPr>
            <w:tcW w:w="3792" w:type="pct"/>
            <w:shd w:val="clear" w:color="auto" w:fill="auto"/>
            <w:vAlign w:val="center"/>
          </w:tcPr>
          <w:p w14:paraId="435BD572" w14:textId="12CC8BC3" w:rsidR="006B4896" w:rsidRPr="00FA12B0" w:rsidRDefault="006B4896" w:rsidP="006C60A0">
            <w:pPr>
              <w:spacing w:line="288" w:lineRule="auto"/>
              <w:rPr>
                <w:rFonts w:ascii="Century Gothic" w:hAnsi="Century Gothic" w:cs="Arial"/>
                <w:bCs/>
                <w:sz w:val="18"/>
                <w:szCs w:val="18"/>
                <w:lang w:val="en-ZA"/>
              </w:rPr>
            </w:pPr>
            <w:r w:rsidRPr="005F6424">
              <w:rPr>
                <w:rFonts w:ascii="Century Gothic" w:hAnsi="Century Gothic" w:cs="Arial"/>
                <w:bCs/>
                <w:sz w:val="18"/>
                <w:szCs w:val="18"/>
              </w:rPr>
              <w:t xml:space="preserve">194 Avenue </w:t>
            </w:r>
            <w:proofErr w:type="spellStart"/>
            <w:r w:rsidRPr="005F6424">
              <w:rPr>
                <w:rFonts w:ascii="Century Gothic" w:hAnsi="Century Gothic" w:cs="Arial"/>
                <w:bCs/>
                <w:sz w:val="18"/>
                <w:szCs w:val="18"/>
              </w:rPr>
              <w:t>Rubillard</w:t>
            </w:r>
            <w:proofErr w:type="spellEnd"/>
            <w:r w:rsidR="006C60A0">
              <w:rPr>
                <w:rFonts w:ascii="Century Gothic" w:hAnsi="Century Gothic" w:cs="Arial"/>
                <w:bCs/>
                <w:sz w:val="18"/>
                <w:szCs w:val="18"/>
              </w:rPr>
              <w:t xml:space="preserve"> - </w:t>
            </w:r>
            <w:r w:rsidRPr="005F6424">
              <w:rPr>
                <w:rFonts w:ascii="Century Gothic" w:hAnsi="Century Gothic" w:cs="Arial"/>
                <w:bCs/>
                <w:sz w:val="18"/>
                <w:szCs w:val="18"/>
              </w:rPr>
              <w:t xml:space="preserve"> 72 037  LE MANS</w:t>
            </w:r>
          </w:p>
        </w:tc>
      </w:tr>
      <w:tr w:rsidR="00CD1045" w:rsidRPr="00FB4683" w14:paraId="0928BBCF" w14:textId="77777777" w:rsidTr="006B4896">
        <w:trPr>
          <w:trHeight w:val="706"/>
          <w:jc w:val="center"/>
        </w:trPr>
        <w:tc>
          <w:tcPr>
            <w:tcW w:w="1208" w:type="pct"/>
            <w:shd w:val="clear" w:color="auto" w:fill="F2F2F2" w:themeFill="background1" w:themeFillShade="F2"/>
            <w:vAlign w:val="center"/>
          </w:tcPr>
          <w:p w14:paraId="02F38675" w14:textId="1825BD6D" w:rsidR="00CD1045" w:rsidRPr="00947B9C" w:rsidRDefault="00CD1045" w:rsidP="00CD1045">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379F7EA" w14:textId="01CE3F2B" w:rsidR="00CD1045" w:rsidRPr="006A14AA" w:rsidRDefault="0091232E" w:rsidP="006C60A0">
            <w:pPr>
              <w:spacing w:line="288" w:lineRule="auto"/>
              <w:rPr>
                <w:rFonts w:ascii="Century Gothic" w:hAnsi="Century Gothic" w:cs="Arial"/>
                <w:bCs/>
                <w:sz w:val="18"/>
                <w:szCs w:val="18"/>
              </w:rPr>
            </w:pPr>
            <w:r w:rsidRPr="0091232E">
              <w:rPr>
                <w:rFonts w:ascii="Century Gothic" w:hAnsi="Century Gothic" w:cs="Arial"/>
                <w:bCs/>
                <w:sz w:val="18"/>
                <w:szCs w:val="18"/>
              </w:rPr>
              <w:t xml:space="preserve">Passation de </w:t>
            </w:r>
            <w:r w:rsidRPr="0091232E">
              <w:rPr>
                <w:rFonts w:ascii="Century Gothic" w:hAnsi="Century Gothic" w:cs="Arial"/>
                <w:b/>
                <w:bCs/>
                <w:sz w:val="18"/>
                <w:szCs w:val="18"/>
              </w:rPr>
              <w:t>marchés d’assurances</w:t>
            </w:r>
            <w:r w:rsidRPr="0091232E">
              <w:rPr>
                <w:rFonts w:ascii="Century Gothic" w:hAnsi="Century Gothic" w:cs="Arial"/>
                <w:bCs/>
                <w:sz w:val="18"/>
                <w:szCs w:val="18"/>
              </w:rPr>
              <w:t xml:space="preserve"> pour les besoins des membres </w:t>
            </w:r>
            <w:r w:rsidR="006C60A0">
              <w:rPr>
                <w:rFonts w:ascii="Century Gothic" w:hAnsi="Century Gothic" w:cs="Arial"/>
                <w:bCs/>
                <w:sz w:val="18"/>
                <w:szCs w:val="18"/>
              </w:rPr>
              <w:br/>
            </w:r>
            <w:r w:rsidRPr="0091232E">
              <w:rPr>
                <w:rFonts w:ascii="Century Gothic" w:hAnsi="Century Gothic" w:cs="Arial"/>
                <w:bCs/>
                <w:sz w:val="18"/>
                <w:szCs w:val="18"/>
              </w:rPr>
              <w:t xml:space="preserve">du Groupement Hospitalier de Territoire (G.H.T) </w:t>
            </w:r>
            <w:r w:rsidR="006B4896" w:rsidRPr="006B4896">
              <w:rPr>
                <w:rFonts w:ascii="Century Gothic" w:hAnsi="Century Gothic" w:cs="Arial"/>
                <w:b/>
                <w:sz w:val="18"/>
                <w:szCs w:val="18"/>
              </w:rPr>
              <w:t>de la Sarthe.</w:t>
            </w:r>
          </w:p>
        </w:tc>
      </w:tr>
      <w:tr w:rsidR="0091138A" w:rsidRPr="00FB4683" w14:paraId="228A8A5E" w14:textId="77777777" w:rsidTr="006B4896">
        <w:trPr>
          <w:trHeight w:val="833"/>
          <w:jc w:val="center"/>
        </w:trPr>
        <w:tc>
          <w:tcPr>
            <w:tcW w:w="1208" w:type="pct"/>
            <w:shd w:val="clear" w:color="auto" w:fill="F2F2F2" w:themeFill="background1" w:themeFillShade="F2"/>
            <w:vAlign w:val="center"/>
          </w:tcPr>
          <w:p w14:paraId="7B9FE4E1" w14:textId="56136141" w:rsidR="0091138A" w:rsidRPr="00947B9C" w:rsidRDefault="0091138A" w:rsidP="0091138A">
            <w:pPr>
              <w:spacing w:line="288" w:lineRule="auto"/>
              <w:jc w:val="right"/>
              <w:rPr>
                <w:rFonts w:ascii="Century Gothic" w:hAnsi="Century Gothic" w:cs="Arial"/>
                <w:sz w:val="18"/>
                <w:szCs w:val="18"/>
              </w:rPr>
            </w:pPr>
            <w:r w:rsidRPr="00947B9C">
              <w:rPr>
                <w:rFonts w:ascii="Century Gothic" w:hAnsi="Century Gothic" w:cs="Calibri"/>
                <w:sz w:val="18"/>
                <w:szCs w:val="18"/>
              </w:rPr>
              <w:t>Procédure :</w:t>
            </w:r>
          </w:p>
        </w:tc>
        <w:tc>
          <w:tcPr>
            <w:tcW w:w="37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1C8E44" w14:textId="2097C4BF" w:rsidR="0091138A" w:rsidRPr="00F62C06" w:rsidRDefault="0091138A" w:rsidP="0091138A">
            <w:pPr>
              <w:spacing w:line="288" w:lineRule="auto"/>
              <w:jc w:val="both"/>
              <w:rPr>
                <w:rFonts w:ascii="Century Gothic" w:hAnsi="Century Gothic" w:cs="Arial"/>
                <w:sz w:val="20"/>
                <w:szCs w:val="18"/>
              </w:rPr>
            </w:pPr>
            <w:r w:rsidRPr="0091138A">
              <w:rPr>
                <w:rFonts w:ascii="Century Gothic" w:hAnsi="Century Gothic" w:cs="Calibri"/>
                <w:sz w:val="20"/>
                <w:szCs w:val="18"/>
              </w:rPr>
              <w:t xml:space="preserve">MARCHE PUBLIC sur </w:t>
            </w:r>
            <w:r w:rsidRPr="0091138A">
              <w:rPr>
                <w:rFonts w:ascii="Century Gothic" w:hAnsi="Century Gothic" w:cs="Calibri"/>
                <w:b/>
                <w:sz w:val="20"/>
                <w:szCs w:val="18"/>
                <w:u w:val="single"/>
              </w:rPr>
              <w:t>APPEL D’OFFRES OUVERT</w:t>
            </w:r>
            <w:r w:rsidRPr="0091138A">
              <w:rPr>
                <w:rFonts w:ascii="Century Gothic" w:hAnsi="Century Gothic" w:cs="Calibri"/>
                <w:sz w:val="20"/>
                <w:szCs w:val="18"/>
              </w:rPr>
              <w:t xml:space="preserve"> passé en application des articles L 2124-2 et R 2124-2 du Code de la Commande Publique</w:t>
            </w:r>
            <w:r w:rsidRPr="0091138A">
              <w:rPr>
                <w:rFonts w:ascii="Century Gothic" w:hAnsi="Century Gothic" w:cs="Calibri"/>
                <w:bCs/>
                <w:sz w:val="20"/>
                <w:szCs w:val="18"/>
              </w:rPr>
              <w:t>.</w:t>
            </w:r>
          </w:p>
        </w:tc>
      </w:tr>
      <w:tr w:rsidR="00FA12B0" w:rsidRPr="00FB4683" w14:paraId="5AD9684C" w14:textId="77777777" w:rsidTr="006B4896">
        <w:trPr>
          <w:trHeight w:val="3196"/>
          <w:jc w:val="center"/>
        </w:trPr>
        <w:tc>
          <w:tcPr>
            <w:tcW w:w="1208" w:type="pct"/>
            <w:shd w:val="clear" w:color="auto" w:fill="F2F2F2" w:themeFill="background1" w:themeFillShade="F2"/>
            <w:vAlign w:val="center"/>
          </w:tcPr>
          <w:p w14:paraId="66C3CB51" w14:textId="5FA484D0" w:rsidR="00FA12B0" w:rsidRPr="00947B9C" w:rsidRDefault="00FA12B0" w:rsidP="0050106A">
            <w:pPr>
              <w:spacing w:line="288" w:lineRule="auto"/>
              <w:jc w:val="right"/>
              <w:rPr>
                <w:rFonts w:ascii="Century Gothic" w:hAnsi="Century Gothic" w:cs="Calibri"/>
                <w:sz w:val="18"/>
                <w:szCs w:val="18"/>
              </w:rPr>
            </w:pPr>
            <w:bookmarkStart w:id="4" w:name="_Hlk29885221"/>
            <w:r>
              <w:rPr>
                <w:rFonts w:ascii="Century Gothic" w:hAnsi="Century Gothic" w:cs="Calibri"/>
                <w:sz w:val="18"/>
                <w:szCs w:val="18"/>
              </w:rPr>
              <w:t>Etablissements du Groupement :</w:t>
            </w:r>
          </w:p>
        </w:tc>
        <w:tc>
          <w:tcPr>
            <w:tcW w:w="37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tbl>
            <w:tblPr>
              <w:tblStyle w:val="Grilledutableau"/>
              <w:tblW w:w="816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163"/>
            </w:tblGrid>
            <w:tr w:rsidR="006B4896" w:rsidRPr="00411195" w14:paraId="62DD9814" w14:textId="77777777" w:rsidTr="00380D9F">
              <w:trPr>
                <w:trHeight w:val="312"/>
              </w:trPr>
              <w:tc>
                <w:tcPr>
                  <w:tcW w:w="5000" w:type="pct"/>
                  <w:vAlign w:val="center"/>
                </w:tcPr>
                <w:p w14:paraId="1C0E1237" w14:textId="77777777" w:rsidR="006B4896" w:rsidRPr="0013067F" w:rsidRDefault="006B4896" w:rsidP="006B4896">
                  <w:pPr>
                    <w:spacing w:after="60" w:line="288" w:lineRule="auto"/>
                    <w:jc w:val="both"/>
                    <w:rPr>
                      <w:rFonts w:ascii="Century Gothic" w:hAnsi="Century Gothic" w:cs="Arial"/>
                      <w:sz w:val="18"/>
                      <w:szCs w:val="18"/>
                    </w:rPr>
                  </w:pPr>
                  <w:bookmarkStart w:id="5" w:name="_Hlk48647010"/>
                  <w:r w:rsidRPr="00115166">
                    <w:rPr>
                      <w:rFonts w:ascii="Century Gothic" w:hAnsi="Century Gothic" w:cs="Arial"/>
                      <w:sz w:val="18"/>
                      <w:szCs w:val="18"/>
                    </w:rPr>
                    <w:t>Centre Hospitalier du Mans</w:t>
                  </w:r>
                  <w:r>
                    <w:rPr>
                      <w:rFonts w:ascii="Century Gothic" w:hAnsi="Century Gothic" w:cs="Arial"/>
                      <w:sz w:val="18"/>
                      <w:szCs w:val="18"/>
                    </w:rPr>
                    <w:t xml:space="preserve"> « CH LE MANS » - </w:t>
                  </w:r>
                </w:p>
              </w:tc>
            </w:tr>
            <w:tr w:rsidR="006B4896" w:rsidRPr="00411195" w14:paraId="6C3CDEF8" w14:textId="77777777" w:rsidTr="00380D9F">
              <w:trPr>
                <w:trHeight w:val="312"/>
              </w:trPr>
              <w:tc>
                <w:tcPr>
                  <w:tcW w:w="5000" w:type="pct"/>
                  <w:vAlign w:val="center"/>
                </w:tcPr>
                <w:p w14:paraId="6A2017C5" w14:textId="798C069A" w:rsidR="006B4896" w:rsidRPr="00531136" w:rsidRDefault="00722FBA"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 xml:space="preserve">Centre hospitalier de </w:t>
                  </w:r>
                  <w:proofErr w:type="spellStart"/>
                  <w:r>
                    <w:rPr>
                      <w:rFonts w:ascii="Century Gothic" w:hAnsi="Century Gothic" w:cs="Arial"/>
                      <w:sz w:val="18"/>
                      <w:szCs w:val="18"/>
                    </w:rPr>
                    <w:t>Montval</w:t>
                  </w:r>
                  <w:proofErr w:type="spellEnd"/>
                  <w:r>
                    <w:rPr>
                      <w:rFonts w:ascii="Century Gothic" w:hAnsi="Century Gothic" w:cs="Arial"/>
                      <w:sz w:val="18"/>
                      <w:szCs w:val="18"/>
                    </w:rPr>
                    <w:t xml:space="preserve"> sur loir « CH MSL »</w:t>
                  </w:r>
                </w:p>
              </w:tc>
            </w:tr>
            <w:tr w:rsidR="006B4896" w:rsidRPr="00411195" w14:paraId="78F38B52" w14:textId="77777777" w:rsidTr="00380D9F">
              <w:trPr>
                <w:trHeight w:val="312"/>
              </w:trPr>
              <w:tc>
                <w:tcPr>
                  <w:tcW w:w="5000" w:type="pct"/>
                  <w:vAlign w:val="center"/>
                </w:tcPr>
                <w:p w14:paraId="7642BA57" w14:textId="77777777" w:rsidR="006B4896" w:rsidRPr="00531136" w:rsidRDefault="006B4896"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Centre hospitalier de La Ferté Bernard</w:t>
                  </w:r>
                  <w:r>
                    <w:rPr>
                      <w:rFonts w:ascii="Century Gothic" w:hAnsi="Century Gothic" w:cs="Arial"/>
                      <w:sz w:val="18"/>
                      <w:szCs w:val="18"/>
                    </w:rPr>
                    <w:t xml:space="preserve"> « CH LFB » - </w:t>
                  </w:r>
                </w:p>
              </w:tc>
            </w:tr>
            <w:tr w:rsidR="006B4896" w:rsidRPr="00411195" w14:paraId="2D129567" w14:textId="77777777" w:rsidTr="00380D9F">
              <w:trPr>
                <w:trHeight w:val="312"/>
              </w:trPr>
              <w:tc>
                <w:tcPr>
                  <w:tcW w:w="5000" w:type="pct"/>
                  <w:vAlign w:val="center"/>
                </w:tcPr>
                <w:p w14:paraId="3234C266" w14:textId="77777777" w:rsidR="006B4896" w:rsidRPr="00051A77" w:rsidRDefault="006B4896"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Centr</w:t>
                  </w:r>
                  <w:r>
                    <w:rPr>
                      <w:rFonts w:ascii="Century Gothic" w:hAnsi="Century Gothic" w:cs="Arial"/>
                      <w:sz w:val="18"/>
                      <w:szCs w:val="18"/>
                    </w:rPr>
                    <w:t>e</w:t>
                  </w:r>
                  <w:r w:rsidRPr="00115166">
                    <w:rPr>
                      <w:rFonts w:ascii="Century Gothic" w:hAnsi="Century Gothic" w:cs="Arial"/>
                      <w:sz w:val="18"/>
                      <w:szCs w:val="18"/>
                    </w:rPr>
                    <w:t xml:space="preserve"> hospitalier du Lude</w:t>
                  </w:r>
                  <w:r>
                    <w:rPr>
                      <w:rFonts w:ascii="Century Gothic" w:hAnsi="Century Gothic" w:cs="Arial"/>
                      <w:sz w:val="18"/>
                      <w:szCs w:val="18"/>
                    </w:rPr>
                    <w:t xml:space="preserve"> « CH LUDE » - </w:t>
                  </w:r>
                </w:p>
              </w:tc>
            </w:tr>
            <w:tr w:rsidR="006B4896" w:rsidRPr="00411195" w14:paraId="6BA0709B" w14:textId="77777777" w:rsidTr="00380D9F">
              <w:trPr>
                <w:trHeight w:val="312"/>
              </w:trPr>
              <w:tc>
                <w:tcPr>
                  <w:tcW w:w="5000" w:type="pct"/>
                  <w:vAlign w:val="center"/>
                </w:tcPr>
                <w:p w14:paraId="3CFA5BCC" w14:textId="77777777" w:rsidR="006B4896" w:rsidRPr="00051A77" w:rsidRDefault="006B4896"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Pôle Hospitalier et Gérontologique Nord Sarthe </w:t>
                  </w:r>
                  <w:r>
                    <w:rPr>
                      <w:rFonts w:ascii="Century Gothic" w:hAnsi="Century Gothic" w:cs="Arial"/>
                      <w:sz w:val="18"/>
                      <w:szCs w:val="18"/>
                    </w:rPr>
                    <w:t xml:space="preserve">« PHGNS »  - </w:t>
                  </w:r>
                </w:p>
              </w:tc>
            </w:tr>
            <w:tr w:rsidR="006B4896" w:rsidRPr="00411195" w14:paraId="59F267C1" w14:textId="77777777" w:rsidTr="00380D9F">
              <w:trPr>
                <w:trHeight w:val="312"/>
              </w:trPr>
              <w:tc>
                <w:tcPr>
                  <w:tcW w:w="5000" w:type="pct"/>
                  <w:vAlign w:val="center"/>
                </w:tcPr>
                <w:p w14:paraId="050CDFCD" w14:textId="77777777" w:rsidR="006B4896" w:rsidRPr="00411195" w:rsidRDefault="006B4896" w:rsidP="006B4896">
                  <w:pPr>
                    <w:spacing w:after="60" w:line="288" w:lineRule="auto"/>
                    <w:jc w:val="both"/>
                    <w:rPr>
                      <w:rFonts w:ascii="Century Gothic" w:hAnsi="Century Gothic" w:cs="Arial"/>
                      <w:b/>
                      <w:sz w:val="16"/>
                      <w:szCs w:val="16"/>
                    </w:rPr>
                  </w:pPr>
                  <w:r w:rsidRPr="00115166">
                    <w:rPr>
                      <w:rFonts w:ascii="Century Gothic" w:hAnsi="Century Gothic" w:cs="Arial"/>
                      <w:sz w:val="18"/>
                      <w:szCs w:val="18"/>
                    </w:rPr>
                    <w:t>Centre hospitalier de Saint Calais</w:t>
                  </w:r>
                  <w:r>
                    <w:rPr>
                      <w:rFonts w:ascii="Century Gothic" w:hAnsi="Century Gothic" w:cs="Arial"/>
                      <w:sz w:val="18"/>
                      <w:szCs w:val="18"/>
                    </w:rPr>
                    <w:t xml:space="preserve"> « CH ST CALAIS » - </w:t>
                  </w:r>
                </w:p>
              </w:tc>
            </w:tr>
            <w:tr w:rsidR="006B4896" w:rsidRPr="00411195" w14:paraId="1CFC5B2A" w14:textId="77777777" w:rsidTr="00380D9F">
              <w:trPr>
                <w:trHeight w:val="312"/>
              </w:trPr>
              <w:tc>
                <w:tcPr>
                  <w:tcW w:w="5000" w:type="pct"/>
                  <w:vAlign w:val="center"/>
                </w:tcPr>
                <w:p w14:paraId="43833E5D" w14:textId="77777777" w:rsidR="006B4896" w:rsidRPr="00411195" w:rsidRDefault="006B4896" w:rsidP="006B4896">
                  <w:pPr>
                    <w:spacing w:after="60" w:line="288" w:lineRule="auto"/>
                    <w:jc w:val="both"/>
                    <w:rPr>
                      <w:rFonts w:ascii="Century Gothic" w:hAnsi="Century Gothic" w:cs="Arial"/>
                      <w:b/>
                      <w:sz w:val="16"/>
                      <w:szCs w:val="16"/>
                    </w:rPr>
                  </w:pPr>
                  <w:r w:rsidRPr="00115166">
                    <w:rPr>
                      <w:rFonts w:ascii="Century Gothic" w:hAnsi="Century Gothic" w:cs="Arial"/>
                      <w:sz w:val="18"/>
                      <w:szCs w:val="18"/>
                    </w:rPr>
                    <w:t>Etablissement Public de Santé Mentale de la Sarthe</w:t>
                  </w:r>
                  <w:r>
                    <w:rPr>
                      <w:rFonts w:ascii="Century Gothic" w:hAnsi="Century Gothic" w:cs="Arial"/>
                      <w:sz w:val="18"/>
                      <w:szCs w:val="18"/>
                    </w:rPr>
                    <w:t xml:space="preserve"> « EPSMS » - </w:t>
                  </w:r>
                </w:p>
              </w:tc>
            </w:tr>
            <w:tr w:rsidR="006B4896" w:rsidRPr="00411195" w14:paraId="3D73E4A9" w14:textId="77777777" w:rsidTr="00380D9F">
              <w:trPr>
                <w:trHeight w:val="312"/>
              </w:trPr>
              <w:tc>
                <w:tcPr>
                  <w:tcW w:w="5000" w:type="pct"/>
                  <w:vAlign w:val="center"/>
                </w:tcPr>
                <w:p w14:paraId="18422AE2" w14:textId="77777777" w:rsidR="006B4896" w:rsidRPr="00531136" w:rsidRDefault="006B4896"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Pôle Santé Sarthe et Loir</w:t>
                  </w:r>
                  <w:r>
                    <w:rPr>
                      <w:rFonts w:ascii="Century Gothic" w:hAnsi="Century Gothic" w:cs="Arial"/>
                      <w:sz w:val="18"/>
                      <w:szCs w:val="18"/>
                    </w:rPr>
                    <w:t xml:space="preserve"> « PSSL » - </w:t>
                  </w:r>
                </w:p>
              </w:tc>
            </w:tr>
            <w:tr w:rsidR="006B4896" w:rsidRPr="00411195" w14:paraId="0F1C3F27" w14:textId="77777777" w:rsidTr="00380D9F">
              <w:trPr>
                <w:trHeight w:val="312"/>
              </w:trPr>
              <w:tc>
                <w:tcPr>
                  <w:tcW w:w="5000" w:type="pct"/>
                  <w:vAlign w:val="center"/>
                </w:tcPr>
                <w:p w14:paraId="221808F4" w14:textId="77777777" w:rsidR="006B4896" w:rsidRPr="00531136" w:rsidRDefault="006B4896" w:rsidP="006B4896">
                  <w:pPr>
                    <w:spacing w:after="60" w:line="288" w:lineRule="auto"/>
                    <w:jc w:val="both"/>
                    <w:rPr>
                      <w:rFonts w:ascii="Century Gothic" w:hAnsi="Century Gothic" w:cs="Arial"/>
                      <w:sz w:val="18"/>
                      <w:szCs w:val="18"/>
                    </w:rPr>
                  </w:pPr>
                  <w:r w:rsidRPr="00115166">
                    <w:rPr>
                      <w:rFonts w:ascii="Century Gothic" w:hAnsi="Century Gothic" w:cs="Arial"/>
                      <w:sz w:val="18"/>
                      <w:szCs w:val="18"/>
                    </w:rPr>
                    <w:t xml:space="preserve">EHPAD de </w:t>
                  </w:r>
                  <w:proofErr w:type="spellStart"/>
                  <w:r w:rsidRPr="00115166">
                    <w:rPr>
                      <w:rFonts w:ascii="Century Gothic" w:hAnsi="Century Gothic" w:cs="Arial"/>
                      <w:sz w:val="18"/>
                      <w:szCs w:val="18"/>
                    </w:rPr>
                    <w:t>Bessé</w:t>
                  </w:r>
                  <w:proofErr w:type="spellEnd"/>
                  <w:r w:rsidRPr="00115166">
                    <w:rPr>
                      <w:rFonts w:ascii="Century Gothic" w:hAnsi="Century Gothic" w:cs="Arial"/>
                      <w:sz w:val="18"/>
                      <w:szCs w:val="18"/>
                    </w:rPr>
                    <w:t xml:space="preserve"> sur Braye</w:t>
                  </w:r>
                  <w:r>
                    <w:rPr>
                      <w:rFonts w:ascii="Century Gothic" w:hAnsi="Century Gothic" w:cs="Arial"/>
                      <w:sz w:val="18"/>
                      <w:szCs w:val="18"/>
                    </w:rPr>
                    <w:t xml:space="preserve"> « EHPAD BSB » - </w:t>
                  </w:r>
                </w:p>
              </w:tc>
            </w:tr>
            <w:bookmarkEnd w:id="5"/>
          </w:tbl>
          <w:p w14:paraId="005BBFCA" w14:textId="77777777" w:rsidR="00FA12B0" w:rsidRPr="00F62C06" w:rsidRDefault="00FA12B0" w:rsidP="0050106A">
            <w:pPr>
              <w:spacing w:line="288" w:lineRule="auto"/>
              <w:jc w:val="both"/>
              <w:rPr>
                <w:rFonts w:ascii="Century Gothic" w:hAnsi="Century Gothic" w:cs="Calibri"/>
                <w:sz w:val="20"/>
                <w:szCs w:val="18"/>
              </w:rPr>
            </w:pPr>
          </w:p>
        </w:tc>
      </w:tr>
      <w:bookmarkEnd w:id="4"/>
      <w:tr w:rsidR="0050106A" w:rsidRPr="00FB4683" w14:paraId="56A33A4C" w14:textId="77777777" w:rsidTr="006B4896">
        <w:trPr>
          <w:trHeight w:val="439"/>
          <w:jc w:val="center"/>
        </w:trPr>
        <w:tc>
          <w:tcPr>
            <w:tcW w:w="1208" w:type="pct"/>
            <w:shd w:val="clear" w:color="auto" w:fill="F2F2F2" w:themeFill="background1" w:themeFillShade="F2"/>
            <w:vAlign w:val="center"/>
          </w:tcPr>
          <w:p w14:paraId="37EAEC73" w14:textId="77777777" w:rsidR="0050106A" w:rsidRPr="00947B9C" w:rsidRDefault="0050106A" w:rsidP="0050106A">
            <w:pPr>
              <w:spacing w:line="288" w:lineRule="auto"/>
              <w:jc w:val="right"/>
              <w:rPr>
                <w:rFonts w:ascii="Century Gothic" w:hAnsi="Century Gothic" w:cs="Calibri"/>
                <w:sz w:val="18"/>
                <w:szCs w:val="18"/>
              </w:rPr>
            </w:pPr>
            <w:r w:rsidRPr="00947B9C">
              <w:rPr>
                <w:rFonts w:ascii="Century Gothic" w:hAnsi="Century Gothic"/>
                <w:sz w:val="18"/>
                <w:szCs w:val="18"/>
              </w:rPr>
              <w:t>Allotissement :</w:t>
            </w:r>
          </w:p>
        </w:tc>
        <w:tc>
          <w:tcPr>
            <w:tcW w:w="3792" w:type="pct"/>
            <w:shd w:val="clear" w:color="auto" w:fill="auto"/>
            <w:vAlign w:val="center"/>
          </w:tcPr>
          <w:p w14:paraId="4A7DC960" w14:textId="77777777" w:rsidR="0050106A" w:rsidRPr="00947B9C" w:rsidRDefault="0050106A" w:rsidP="0050106A">
            <w:pPr>
              <w:spacing w:line="288" w:lineRule="auto"/>
              <w:jc w:val="both"/>
              <w:rPr>
                <w:rFonts w:ascii="Century Gothic" w:hAnsi="Century Gothic" w:cstheme="minorHAnsi"/>
                <w:sz w:val="20"/>
              </w:rPr>
            </w:pPr>
            <w:r w:rsidRPr="00FA12B0">
              <w:rPr>
                <w:rFonts w:ascii="Century Gothic" w:hAnsi="Century Gothic"/>
                <w:sz w:val="20"/>
              </w:rPr>
              <w:t>OUI – voir article 1.4 ci-après.</w:t>
            </w:r>
          </w:p>
        </w:tc>
      </w:tr>
      <w:bookmarkEnd w:id="1"/>
    </w:tbl>
    <w:p w14:paraId="353A4C92" w14:textId="77777777" w:rsidR="00351319" w:rsidRPr="00351319" w:rsidRDefault="00351319" w:rsidP="008108FD">
      <w:pPr>
        <w:spacing w:after="60" w:line="288" w:lineRule="auto"/>
        <w:jc w:val="both"/>
        <w:rPr>
          <w:rFonts w:ascii="Century Gothic" w:hAnsi="Century Gothic"/>
          <w:sz w:val="18"/>
          <w:szCs w:val="22"/>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7"/>
        <w:gridCol w:w="6516"/>
      </w:tblGrid>
      <w:tr w:rsidR="008108FD" w:rsidRPr="00811AE7" w14:paraId="506EFEE5" w14:textId="77777777" w:rsidTr="0057186C">
        <w:trPr>
          <w:trHeight w:val="577"/>
          <w:jc w:val="center"/>
        </w:trPr>
        <w:tc>
          <w:tcPr>
            <w:tcW w:w="1973" w:type="pct"/>
            <w:shd w:val="clear" w:color="auto" w:fill="215867"/>
            <w:vAlign w:val="center"/>
          </w:tcPr>
          <w:p w14:paraId="48E459A7" w14:textId="77777777" w:rsidR="008108FD" w:rsidRPr="007E7898" w:rsidRDefault="008108FD" w:rsidP="00204B69">
            <w:pPr>
              <w:spacing w:line="288" w:lineRule="auto"/>
              <w:jc w:val="right"/>
              <w:rPr>
                <w:rFonts w:ascii="Century Gothic" w:hAnsi="Century Gothic"/>
                <w:color w:val="FFFFFF" w:themeColor="background1"/>
                <w:szCs w:val="16"/>
              </w:rPr>
            </w:pPr>
            <w:bookmarkStart w:id="6" w:name="_Hlk8462234"/>
            <w:r w:rsidRPr="001C08B0">
              <w:rPr>
                <w:rFonts w:ascii="Century Gothic" w:hAnsi="Century Gothic"/>
                <w:color w:val="FFFFFF" w:themeColor="background1"/>
                <w:szCs w:val="16"/>
              </w:rPr>
              <w:t>Date limite de réception des offres :</w:t>
            </w:r>
          </w:p>
        </w:tc>
        <w:tc>
          <w:tcPr>
            <w:tcW w:w="3027" w:type="pct"/>
            <w:shd w:val="clear" w:color="auto" w:fill="215867"/>
            <w:vAlign w:val="center"/>
          </w:tcPr>
          <w:p w14:paraId="7B503E32" w14:textId="23667333" w:rsidR="008108FD" w:rsidRPr="007E7898" w:rsidRDefault="000A480C" w:rsidP="000A480C">
            <w:pPr>
              <w:jc w:val="center"/>
              <w:rPr>
                <w:rFonts w:ascii="Century Gothic" w:hAnsi="Century Gothic"/>
                <w:b/>
                <w:color w:val="00B0F0"/>
                <w:sz w:val="28"/>
                <w:szCs w:val="16"/>
              </w:rPr>
            </w:pPr>
            <w:r>
              <w:rPr>
                <w:rFonts w:ascii="Century Gothic" w:hAnsi="Century Gothic"/>
                <w:b/>
                <w:color w:val="FFFFFF" w:themeColor="background1"/>
                <w:sz w:val="28"/>
                <w:szCs w:val="16"/>
              </w:rPr>
              <w:t>04/08/2025</w:t>
            </w:r>
            <w:r w:rsidR="00DC4CA4" w:rsidRPr="00DC4CA4">
              <w:rPr>
                <w:rFonts w:ascii="Century Gothic" w:hAnsi="Century Gothic"/>
                <w:b/>
                <w:color w:val="FFFFFF" w:themeColor="background1"/>
                <w:sz w:val="28"/>
                <w:szCs w:val="16"/>
              </w:rPr>
              <w:t xml:space="preserve"> </w:t>
            </w:r>
            <w:r w:rsidR="008108FD" w:rsidRPr="00DC4CA4">
              <w:rPr>
                <w:rFonts w:ascii="Century Gothic" w:hAnsi="Century Gothic"/>
                <w:b/>
                <w:color w:val="FFFFFF" w:themeColor="background1"/>
                <w:sz w:val="28"/>
                <w:szCs w:val="16"/>
              </w:rPr>
              <w:t xml:space="preserve"> à </w:t>
            </w:r>
            <w:r w:rsidR="00DC4CA4" w:rsidRPr="00DC4CA4">
              <w:rPr>
                <w:rFonts w:ascii="Century Gothic" w:hAnsi="Century Gothic"/>
                <w:b/>
                <w:color w:val="FFFFFF" w:themeColor="background1"/>
                <w:sz w:val="28"/>
                <w:szCs w:val="16"/>
              </w:rPr>
              <w:t>12</w:t>
            </w:r>
            <w:r w:rsidR="008108FD" w:rsidRPr="00DC4CA4">
              <w:rPr>
                <w:rFonts w:ascii="Century Gothic" w:hAnsi="Century Gothic"/>
                <w:b/>
                <w:color w:val="FFFFFF" w:themeColor="background1"/>
                <w:sz w:val="28"/>
                <w:szCs w:val="16"/>
              </w:rPr>
              <w:t xml:space="preserve"> H 00</w:t>
            </w:r>
          </w:p>
        </w:tc>
      </w:tr>
      <w:tr w:rsidR="008108FD" w:rsidRPr="00811AE7" w14:paraId="1954A299" w14:textId="77777777" w:rsidTr="0091232E">
        <w:trPr>
          <w:trHeight w:val="1034"/>
          <w:jc w:val="center"/>
        </w:trPr>
        <w:tc>
          <w:tcPr>
            <w:tcW w:w="5000" w:type="pct"/>
            <w:gridSpan w:val="2"/>
            <w:shd w:val="clear" w:color="auto" w:fill="FFFFFF" w:themeFill="background1"/>
            <w:vAlign w:val="center"/>
          </w:tcPr>
          <w:p w14:paraId="333B76CA" w14:textId="3BB09A2E" w:rsidR="008A3C8E" w:rsidRDefault="008A3C8E" w:rsidP="008A3C8E">
            <w:pPr>
              <w:jc w:val="center"/>
              <w:rPr>
                <w:rStyle w:val="Lienhypertexte"/>
                <w:rFonts w:ascii="Century Gothic" w:hAnsi="Century Gothic" w:cs="Arial"/>
                <w:szCs w:val="22"/>
              </w:rPr>
            </w:pPr>
            <w:bookmarkStart w:id="7" w:name="_Hlk44637495"/>
            <w:bookmarkEnd w:id="6"/>
            <w:r w:rsidRPr="00814AFC">
              <w:rPr>
                <w:rFonts w:ascii="Century Gothic" w:hAnsi="Century Gothic"/>
                <w:szCs w:val="22"/>
              </w:rPr>
              <w:t xml:space="preserve">Adresse du profil acheteur : </w:t>
            </w:r>
            <w:hyperlink r:id="rId9" w:history="1">
              <w:r w:rsidR="00E26CBE" w:rsidRPr="00A87F54">
                <w:rPr>
                  <w:rStyle w:val="Lienhypertexte"/>
                  <w:rFonts w:ascii="Century Gothic" w:hAnsi="Century Gothic"/>
                  <w:sz w:val="20"/>
                </w:rPr>
                <w:t>https://www.marches-publics.info/</w:t>
              </w:r>
            </w:hyperlink>
          </w:p>
          <w:p w14:paraId="0B490505" w14:textId="77777777" w:rsidR="008A3C8E" w:rsidRPr="0091232E" w:rsidRDefault="008A3C8E" w:rsidP="008A3C8E">
            <w:pPr>
              <w:jc w:val="center"/>
              <w:rPr>
                <w:rStyle w:val="Lienhypertexte"/>
                <w:sz w:val="18"/>
                <w:szCs w:val="18"/>
              </w:rPr>
            </w:pPr>
          </w:p>
          <w:p w14:paraId="2333E7E9" w14:textId="494933EA" w:rsidR="008A3C8E" w:rsidRPr="007E7898" w:rsidRDefault="008A3C8E" w:rsidP="008A3C8E">
            <w:pPr>
              <w:spacing w:line="288" w:lineRule="auto"/>
              <w:jc w:val="both"/>
              <w:rPr>
                <w:rFonts w:ascii="Century Gothic" w:hAnsi="Century Gothic"/>
                <w:sz w:val="16"/>
                <w:szCs w:val="16"/>
              </w:rPr>
            </w:pPr>
            <w:r w:rsidRPr="007E7898">
              <w:rPr>
                <w:rFonts w:ascii="Century Gothic" w:hAnsi="Century Gothic"/>
                <w:sz w:val="16"/>
                <w:szCs w:val="16"/>
              </w:rPr>
              <w:t>Rappel : la procédure est dématérialisée. Seules les candidatures et les offres adressées par voie dématérialisée seront acceptées</w:t>
            </w:r>
          </w:p>
        </w:tc>
      </w:tr>
      <w:bookmarkEnd w:id="7"/>
    </w:tbl>
    <w:p w14:paraId="70AB4B34" w14:textId="4F562B62" w:rsidR="008108FD" w:rsidRPr="000D73F7" w:rsidRDefault="008108FD">
      <w:pPr>
        <w:rPr>
          <w:rFonts w:ascii="Century Gothic" w:hAnsi="Century Gothic"/>
          <w:sz w:val="16"/>
          <w:szCs w:val="16"/>
        </w:rPr>
      </w:pPr>
    </w:p>
    <w:p w14:paraId="37CB34CE" w14:textId="702CF93B" w:rsidR="001C6CDD" w:rsidRPr="000D73F7" w:rsidRDefault="001C6CDD">
      <w:pPr>
        <w:rPr>
          <w:rFonts w:ascii="Century Gothic" w:hAnsi="Century Gothic"/>
          <w:sz w:val="16"/>
          <w:szCs w:val="16"/>
        </w:rPr>
      </w:pPr>
      <w:r w:rsidRPr="000D73F7">
        <w:rPr>
          <w:rFonts w:ascii="Century Gothic" w:hAnsi="Century Gothic"/>
          <w:sz w:val="16"/>
          <w:szCs w:val="16"/>
        </w:rPr>
        <w:br w:type="page"/>
      </w:r>
    </w:p>
    <w:p w14:paraId="248A8233" w14:textId="51DF7DA2" w:rsidR="001C6CDD" w:rsidRDefault="001C6CDD">
      <w:pPr>
        <w:rPr>
          <w:rFonts w:ascii="Century Gothic" w:hAnsi="Century Gothic"/>
          <w:sz w:val="20"/>
        </w:rPr>
      </w:pPr>
    </w:p>
    <w:p w14:paraId="05E3983B" w14:textId="7F86FD39" w:rsidR="006C60A0" w:rsidRDefault="006C60A0">
      <w:pPr>
        <w:rPr>
          <w:rFonts w:ascii="Century Gothic" w:hAnsi="Century Gothic"/>
          <w:sz w:val="20"/>
        </w:rPr>
      </w:pPr>
    </w:p>
    <w:p w14:paraId="78AD5DF4" w14:textId="77777777" w:rsidR="006C60A0" w:rsidRDefault="006C60A0">
      <w:pPr>
        <w:rPr>
          <w:rFonts w:ascii="Century Gothic" w:hAnsi="Century Gothic"/>
          <w:sz w:val="20"/>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B52A67C"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D35E0DD" w14:textId="77777777" w:rsidR="00351319" w:rsidRPr="00D735C4" w:rsidRDefault="00351319" w:rsidP="00351319">
            <w:pPr>
              <w:spacing w:line="264" w:lineRule="auto"/>
              <w:jc w:val="both"/>
              <w:rPr>
                <w:rFonts w:ascii="Century Gothic" w:hAnsi="Century Gothic"/>
                <w:color w:val="FFFFFF" w:themeColor="background1"/>
                <w:sz w:val="16"/>
                <w:szCs w:val="16"/>
              </w:rPr>
            </w:pPr>
            <w:bookmarkStart w:id="8" w:name="_Hlk30596648"/>
            <w:bookmarkEnd w:id="2"/>
          </w:p>
          <w:p w14:paraId="47007B57" w14:textId="0907FA5E"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1 : OBJET ET ETENDUE DE LA CONSULTATION</w:t>
            </w:r>
          </w:p>
          <w:p w14:paraId="78889896" w14:textId="77777777" w:rsidR="00351319" w:rsidRPr="00D735C4" w:rsidRDefault="00351319" w:rsidP="00351319">
            <w:pPr>
              <w:spacing w:line="264" w:lineRule="auto"/>
              <w:jc w:val="both"/>
              <w:rPr>
                <w:rFonts w:ascii="Century Gothic" w:hAnsi="Century Gothic"/>
                <w:color w:val="FFFFFF" w:themeColor="background1"/>
                <w:sz w:val="16"/>
                <w:szCs w:val="16"/>
              </w:rPr>
            </w:pPr>
          </w:p>
        </w:tc>
      </w:tr>
      <w:bookmarkEnd w:id="8"/>
    </w:tbl>
    <w:p w14:paraId="24EE55B2" w14:textId="77777777" w:rsidR="0035371F" w:rsidRPr="008757AF" w:rsidRDefault="0035371F" w:rsidP="00811AE7">
      <w:pPr>
        <w:spacing w:after="60" w:line="288" w:lineRule="auto"/>
        <w:jc w:val="both"/>
        <w:rPr>
          <w:rFonts w:ascii="Century Gothic" w:hAnsi="Century Gothic" w:cs="Arial"/>
          <w:sz w:val="18"/>
          <w:szCs w:val="14"/>
        </w:rPr>
      </w:pPr>
    </w:p>
    <w:p w14:paraId="323F3432"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1.1 - Objet de la consultation</w:t>
      </w:r>
    </w:p>
    <w:p w14:paraId="119301F2" w14:textId="77777777" w:rsidR="00382E9E" w:rsidRPr="00382E9E" w:rsidRDefault="00382E9E" w:rsidP="00382E9E">
      <w:pPr>
        <w:spacing w:after="60" w:line="288" w:lineRule="auto"/>
        <w:jc w:val="both"/>
        <w:rPr>
          <w:rFonts w:ascii="Century Gothic" w:hAnsi="Century Gothic" w:cs="Arial"/>
          <w:sz w:val="16"/>
          <w:szCs w:val="16"/>
        </w:rPr>
      </w:pPr>
    </w:p>
    <w:p w14:paraId="72300A64" w14:textId="77777777" w:rsidR="00E26CBE" w:rsidRPr="00271A88" w:rsidRDefault="00E26CBE" w:rsidP="00E26CBE">
      <w:pPr>
        <w:spacing w:after="60" w:line="288" w:lineRule="auto"/>
        <w:jc w:val="both"/>
        <w:rPr>
          <w:rFonts w:ascii="Century Gothic" w:hAnsi="Century Gothic" w:cs="Arial"/>
          <w:iCs/>
          <w:sz w:val="18"/>
          <w:szCs w:val="18"/>
        </w:rPr>
      </w:pPr>
      <w:r w:rsidRPr="00271A88">
        <w:rPr>
          <w:rFonts w:ascii="Century Gothic" w:hAnsi="Century Gothic" w:cs="Arial"/>
          <w:iCs/>
          <w:sz w:val="18"/>
          <w:szCs w:val="18"/>
        </w:rPr>
        <w:t xml:space="preserve">L’article L.6132-3 3° du code de la santé publique dispose que l’Etablissement support du Groupement Hospitalier de Territoire assure la fonction achats pour le compte des Etablissements parties. L’article R.6132-16 du Code de la Santé Publique prévoit que l’établissement support est chargé de : </w:t>
      </w:r>
    </w:p>
    <w:p w14:paraId="380B8A3A" w14:textId="77777777" w:rsidR="00E26CBE" w:rsidRPr="00271A88" w:rsidRDefault="00E26CBE" w:rsidP="00E26CBE">
      <w:pPr>
        <w:spacing w:after="60" w:line="288" w:lineRule="auto"/>
        <w:jc w:val="both"/>
        <w:rPr>
          <w:rFonts w:ascii="Century Gothic" w:hAnsi="Century Gothic" w:cs="Arial"/>
          <w:iCs/>
          <w:sz w:val="18"/>
          <w:szCs w:val="18"/>
        </w:rPr>
      </w:pPr>
      <w:r w:rsidRPr="00271A88">
        <w:rPr>
          <w:rFonts w:ascii="Century Gothic" w:hAnsi="Century Gothic" w:cs="Arial"/>
          <w:iCs/>
          <w:sz w:val="18"/>
          <w:szCs w:val="18"/>
        </w:rPr>
        <w:t xml:space="preserve">• L’élaboration de la politique et des stratégies d’achat </w:t>
      </w:r>
    </w:p>
    <w:p w14:paraId="2DC29C20" w14:textId="77777777" w:rsidR="00E26CBE" w:rsidRPr="00271A88" w:rsidRDefault="00E26CBE" w:rsidP="00E26CBE">
      <w:pPr>
        <w:spacing w:after="60" w:line="288" w:lineRule="auto"/>
        <w:jc w:val="both"/>
        <w:rPr>
          <w:rFonts w:ascii="Century Gothic" w:hAnsi="Century Gothic" w:cs="Arial"/>
          <w:iCs/>
          <w:sz w:val="18"/>
          <w:szCs w:val="18"/>
        </w:rPr>
      </w:pPr>
      <w:r w:rsidRPr="00271A88">
        <w:rPr>
          <w:rFonts w:ascii="Century Gothic" w:hAnsi="Century Gothic" w:cs="Arial"/>
          <w:iCs/>
          <w:sz w:val="18"/>
          <w:szCs w:val="18"/>
        </w:rPr>
        <w:t xml:space="preserve">• La planification des marchés </w:t>
      </w:r>
    </w:p>
    <w:p w14:paraId="1DEC554A" w14:textId="77777777" w:rsidR="00E26CBE" w:rsidRDefault="00E26CBE" w:rsidP="00E26CBE">
      <w:pPr>
        <w:spacing w:after="60" w:line="288" w:lineRule="auto"/>
        <w:jc w:val="both"/>
        <w:rPr>
          <w:rFonts w:ascii="Century Gothic" w:hAnsi="Century Gothic" w:cs="Arial"/>
          <w:iCs/>
          <w:sz w:val="18"/>
          <w:szCs w:val="18"/>
        </w:rPr>
      </w:pPr>
      <w:r w:rsidRPr="00271A88">
        <w:rPr>
          <w:rFonts w:ascii="Century Gothic" w:hAnsi="Century Gothic" w:cs="Arial"/>
          <w:iCs/>
          <w:sz w:val="18"/>
          <w:szCs w:val="18"/>
        </w:rPr>
        <w:t xml:space="preserve">• La passation des marchés et des avenants. </w:t>
      </w:r>
    </w:p>
    <w:p w14:paraId="0E90AD4F" w14:textId="77777777" w:rsidR="00E26CBE" w:rsidRDefault="00E26CBE" w:rsidP="00E26CBE">
      <w:pPr>
        <w:spacing w:after="60" w:line="288" w:lineRule="auto"/>
        <w:jc w:val="both"/>
        <w:rPr>
          <w:rFonts w:ascii="Century Gothic" w:hAnsi="Century Gothic" w:cs="Arial"/>
          <w:iCs/>
          <w:sz w:val="18"/>
          <w:szCs w:val="18"/>
        </w:rPr>
      </w:pPr>
      <w:r w:rsidRPr="00807D30">
        <w:rPr>
          <w:rFonts w:ascii="Century Gothic" w:hAnsi="Century Gothic" w:cs="Arial"/>
          <w:iCs/>
          <w:sz w:val="18"/>
          <w:szCs w:val="18"/>
        </w:rPr>
        <w:t xml:space="preserve">A ce titre, l’établissement support </w:t>
      </w:r>
      <w:r>
        <w:rPr>
          <w:rFonts w:ascii="Century Gothic" w:hAnsi="Century Gothic" w:cs="Arial"/>
          <w:iCs/>
          <w:sz w:val="18"/>
          <w:szCs w:val="18"/>
        </w:rPr>
        <w:t>établit</w:t>
      </w:r>
      <w:r w:rsidRPr="00807D30">
        <w:rPr>
          <w:rFonts w:ascii="Century Gothic" w:hAnsi="Century Gothic" w:cs="Arial"/>
          <w:iCs/>
          <w:sz w:val="18"/>
          <w:szCs w:val="18"/>
        </w:rPr>
        <w:t xml:space="preserve"> les décisions de résiliation, pénalités, non-reconduction</w:t>
      </w:r>
      <w:r>
        <w:rPr>
          <w:rFonts w:ascii="Century Gothic" w:hAnsi="Century Gothic" w:cs="Arial"/>
          <w:iCs/>
          <w:sz w:val="18"/>
          <w:szCs w:val="18"/>
        </w:rPr>
        <w:t xml:space="preserve">. </w:t>
      </w:r>
    </w:p>
    <w:p w14:paraId="5F5576BB" w14:textId="1277CD03" w:rsidR="00E26CBE" w:rsidRDefault="00E26CBE" w:rsidP="00E26CBE">
      <w:pPr>
        <w:spacing w:after="60" w:line="288" w:lineRule="auto"/>
        <w:jc w:val="both"/>
        <w:rPr>
          <w:rFonts w:ascii="Century Gothic" w:hAnsi="Century Gothic" w:cs="Arial"/>
          <w:iCs/>
          <w:sz w:val="18"/>
          <w:szCs w:val="18"/>
        </w:rPr>
      </w:pPr>
      <w:r w:rsidRPr="00BE5A06">
        <w:rPr>
          <w:rFonts w:ascii="Century Gothic" w:hAnsi="Century Gothic" w:cs="Arial"/>
          <w:b/>
          <w:bCs/>
          <w:iCs/>
          <w:sz w:val="18"/>
          <w:szCs w:val="18"/>
        </w:rPr>
        <w:t xml:space="preserve">Le Centre Hospitalier </w:t>
      </w:r>
      <w:r>
        <w:rPr>
          <w:rFonts w:ascii="Century Gothic" w:hAnsi="Century Gothic" w:cs="Arial"/>
          <w:b/>
          <w:bCs/>
          <w:iCs/>
          <w:sz w:val="18"/>
          <w:szCs w:val="18"/>
        </w:rPr>
        <w:t>du Man</w:t>
      </w:r>
      <w:r w:rsidRPr="00BE5A06">
        <w:rPr>
          <w:rFonts w:ascii="Century Gothic" w:hAnsi="Century Gothic" w:cs="Arial"/>
          <w:b/>
          <w:bCs/>
          <w:iCs/>
          <w:sz w:val="18"/>
          <w:szCs w:val="18"/>
        </w:rPr>
        <w:t>s</w:t>
      </w:r>
      <w:r w:rsidRPr="00271A88">
        <w:rPr>
          <w:rFonts w:ascii="Century Gothic" w:hAnsi="Century Gothic" w:cs="Arial"/>
          <w:iCs/>
          <w:sz w:val="18"/>
          <w:szCs w:val="18"/>
        </w:rPr>
        <w:t xml:space="preserve"> est le pouvoir adjudicateur agissant pour le compte des établissements parties cités ci-dess</w:t>
      </w:r>
      <w:r>
        <w:rPr>
          <w:rFonts w:ascii="Century Gothic" w:hAnsi="Century Gothic" w:cs="Arial"/>
          <w:iCs/>
          <w:sz w:val="18"/>
          <w:szCs w:val="18"/>
        </w:rPr>
        <w:t>o</w:t>
      </w:r>
      <w:r w:rsidRPr="00271A88">
        <w:rPr>
          <w:rFonts w:ascii="Century Gothic" w:hAnsi="Century Gothic" w:cs="Arial"/>
          <w:iCs/>
          <w:sz w:val="18"/>
          <w:szCs w:val="18"/>
        </w:rPr>
        <w:t xml:space="preserve">us dans le cadre </w:t>
      </w:r>
      <w:r>
        <w:rPr>
          <w:rFonts w:ascii="Century Gothic" w:hAnsi="Century Gothic" w:cs="Arial"/>
          <w:iCs/>
          <w:sz w:val="18"/>
          <w:szCs w:val="18"/>
        </w:rPr>
        <w:t xml:space="preserve">de la présente consultation relative à la </w:t>
      </w:r>
      <w:r w:rsidRPr="00271A88">
        <w:rPr>
          <w:rFonts w:ascii="Century Gothic" w:hAnsi="Century Gothic" w:cs="Arial"/>
          <w:b/>
          <w:bCs/>
          <w:iCs/>
          <w:sz w:val="18"/>
          <w:szCs w:val="18"/>
        </w:rPr>
        <w:t xml:space="preserve">passation </w:t>
      </w:r>
      <w:r>
        <w:rPr>
          <w:rFonts w:ascii="Century Gothic" w:hAnsi="Century Gothic" w:cs="Arial"/>
          <w:b/>
          <w:bCs/>
          <w:iCs/>
          <w:sz w:val="18"/>
          <w:szCs w:val="18"/>
        </w:rPr>
        <w:t>de</w:t>
      </w:r>
      <w:r w:rsidRPr="00271A88">
        <w:rPr>
          <w:rFonts w:ascii="Century Gothic" w:hAnsi="Century Gothic" w:cs="Arial"/>
          <w:b/>
          <w:bCs/>
          <w:iCs/>
          <w:sz w:val="18"/>
          <w:szCs w:val="18"/>
        </w:rPr>
        <w:t xml:space="preserve"> marchés publics</w:t>
      </w:r>
      <w:r>
        <w:rPr>
          <w:rFonts w:ascii="Century Gothic" w:hAnsi="Century Gothic" w:cs="Arial"/>
          <w:b/>
          <w:bCs/>
          <w:iCs/>
          <w:sz w:val="18"/>
          <w:szCs w:val="18"/>
        </w:rPr>
        <w:t xml:space="preserve"> d’assurances</w:t>
      </w:r>
      <w:r w:rsidRPr="00271A88">
        <w:rPr>
          <w:rFonts w:ascii="Century Gothic" w:hAnsi="Century Gothic" w:cs="Arial"/>
          <w:iCs/>
          <w:sz w:val="18"/>
          <w:szCs w:val="18"/>
        </w:rPr>
        <w:t>.</w:t>
      </w:r>
    </w:p>
    <w:p w14:paraId="19009694" w14:textId="2E200804" w:rsidR="006C60A0" w:rsidRDefault="006C60A0" w:rsidP="00E26CBE">
      <w:pPr>
        <w:spacing w:after="60" w:line="288" w:lineRule="auto"/>
        <w:jc w:val="both"/>
        <w:rPr>
          <w:rFonts w:ascii="Century Gothic" w:hAnsi="Century Gothic" w:cs="Arial"/>
          <w:iCs/>
          <w:sz w:val="18"/>
          <w:szCs w:val="18"/>
        </w:rPr>
      </w:pPr>
    </w:p>
    <w:p w14:paraId="1DE048CA" w14:textId="77777777" w:rsidR="006C60A0" w:rsidRDefault="006C60A0" w:rsidP="00E26CBE">
      <w:pPr>
        <w:spacing w:after="60" w:line="288" w:lineRule="auto"/>
        <w:jc w:val="both"/>
        <w:rPr>
          <w:rFonts w:ascii="Century Gothic" w:hAnsi="Century Gothic" w:cs="Arial"/>
          <w:iCs/>
          <w:sz w:val="18"/>
          <w:szCs w:val="18"/>
        </w:rPr>
      </w:pPr>
    </w:p>
    <w:p w14:paraId="6CB8C543" w14:textId="77777777" w:rsidR="00E26CBE" w:rsidRDefault="00E26CBE" w:rsidP="00E26CBE">
      <w:pPr>
        <w:spacing w:after="60" w:line="288" w:lineRule="auto"/>
        <w:jc w:val="both"/>
        <w:rPr>
          <w:rFonts w:ascii="Century Gothic" w:hAnsi="Century Gothic" w:cs="Arial"/>
          <w:iCs/>
          <w:sz w:val="8"/>
          <w:szCs w:val="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63"/>
      </w:tblGrid>
      <w:tr w:rsidR="00E26CBE" w:rsidRPr="00411195" w14:paraId="1F38188E" w14:textId="77777777" w:rsidTr="00380D9F">
        <w:trPr>
          <w:trHeight w:val="312"/>
        </w:trPr>
        <w:tc>
          <w:tcPr>
            <w:tcW w:w="5000" w:type="pct"/>
            <w:shd w:val="clear" w:color="auto" w:fill="215868"/>
            <w:vAlign w:val="center"/>
          </w:tcPr>
          <w:p w14:paraId="077499AC" w14:textId="77777777" w:rsidR="00E26CBE" w:rsidRPr="00115166" w:rsidRDefault="00E26CBE" w:rsidP="00380D9F">
            <w:pPr>
              <w:spacing w:after="60" w:line="288" w:lineRule="auto"/>
              <w:jc w:val="both"/>
              <w:rPr>
                <w:rFonts w:ascii="Century Gothic" w:hAnsi="Century Gothic" w:cs="Arial"/>
                <w:sz w:val="18"/>
                <w:szCs w:val="18"/>
              </w:rPr>
            </w:pPr>
            <w:r w:rsidRPr="008B0DC8">
              <w:rPr>
                <w:rFonts w:ascii="Century Gothic" w:hAnsi="Century Gothic" w:cs="Arial"/>
                <w:color w:val="FFFFFF" w:themeColor="background1"/>
                <w:sz w:val="16"/>
                <w:szCs w:val="16"/>
              </w:rPr>
              <w:t>Etablissements</w:t>
            </w:r>
          </w:p>
        </w:tc>
      </w:tr>
      <w:tr w:rsidR="00E26CBE" w:rsidRPr="00411195" w14:paraId="56A2DC07" w14:textId="77777777" w:rsidTr="00380D9F">
        <w:trPr>
          <w:trHeight w:val="312"/>
        </w:trPr>
        <w:tc>
          <w:tcPr>
            <w:tcW w:w="5000" w:type="pct"/>
            <w:vAlign w:val="center"/>
          </w:tcPr>
          <w:p w14:paraId="4612B47C" w14:textId="77777777" w:rsidR="00E26CBE" w:rsidRPr="0013067F"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Centre Hospitalier du Mans</w:t>
            </w:r>
            <w:r>
              <w:rPr>
                <w:rFonts w:ascii="Century Gothic" w:hAnsi="Century Gothic" w:cs="Arial"/>
                <w:sz w:val="18"/>
                <w:szCs w:val="18"/>
              </w:rPr>
              <w:t xml:space="preserve"> « CH LE MANS » - </w:t>
            </w:r>
          </w:p>
        </w:tc>
      </w:tr>
      <w:tr w:rsidR="00E26CBE" w:rsidRPr="00411195" w14:paraId="65492EC3" w14:textId="77777777" w:rsidTr="00380D9F">
        <w:trPr>
          <w:trHeight w:val="312"/>
        </w:trPr>
        <w:tc>
          <w:tcPr>
            <w:tcW w:w="5000" w:type="pct"/>
            <w:vAlign w:val="center"/>
          </w:tcPr>
          <w:p w14:paraId="40DFD05C" w14:textId="4BA3DC59" w:rsidR="00E26CBE" w:rsidRPr="00531136" w:rsidRDefault="00722FBA"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 xml:space="preserve">Centre hospitalier de </w:t>
            </w:r>
            <w:proofErr w:type="spellStart"/>
            <w:r>
              <w:rPr>
                <w:rFonts w:ascii="Century Gothic" w:hAnsi="Century Gothic" w:cs="Arial"/>
                <w:sz w:val="18"/>
                <w:szCs w:val="18"/>
              </w:rPr>
              <w:t>Montval</w:t>
            </w:r>
            <w:proofErr w:type="spellEnd"/>
            <w:r>
              <w:rPr>
                <w:rFonts w:ascii="Century Gothic" w:hAnsi="Century Gothic" w:cs="Arial"/>
                <w:sz w:val="18"/>
                <w:szCs w:val="18"/>
              </w:rPr>
              <w:t xml:space="preserve"> sur loir « CH MSL »</w:t>
            </w:r>
          </w:p>
        </w:tc>
      </w:tr>
      <w:tr w:rsidR="00E26CBE" w:rsidRPr="00411195" w14:paraId="1CA2720B" w14:textId="77777777" w:rsidTr="00380D9F">
        <w:trPr>
          <w:trHeight w:val="312"/>
        </w:trPr>
        <w:tc>
          <w:tcPr>
            <w:tcW w:w="5000" w:type="pct"/>
            <w:vAlign w:val="center"/>
          </w:tcPr>
          <w:p w14:paraId="4393EAC5" w14:textId="77777777" w:rsidR="00E26CBE" w:rsidRPr="00531136"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Centre hospitalier de La Ferté Bernard</w:t>
            </w:r>
            <w:r>
              <w:rPr>
                <w:rFonts w:ascii="Century Gothic" w:hAnsi="Century Gothic" w:cs="Arial"/>
                <w:sz w:val="18"/>
                <w:szCs w:val="18"/>
              </w:rPr>
              <w:t xml:space="preserve"> « CH LFB » - </w:t>
            </w:r>
          </w:p>
        </w:tc>
      </w:tr>
      <w:tr w:rsidR="00E26CBE" w:rsidRPr="00411195" w14:paraId="08E4A343" w14:textId="77777777" w:rsidTr="00380D9F">
        <w:trPr>
          <w:trHeight w:val="312"/>
        </w:trPr>
        <w:tc>
          <w:tcPr>
            <w:tcW w:w="5000" w:type="pct"/>
            <w:vAlign w:val="center"/>
          </w:tcPr>
          <w:p w14:paraId="1EFDC7BF" w14:textId="77777777" w:rsidR="00E26CBE" w:rsidRPr="00051A77"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Centr</w:t>
            </w:r>
            <w:r>
              <w:rPr>
                <w:rFonts w:ascii="Century Gothic" w:hAnsi="Century Gothic" w:cs="Arial"/>
                <w:sz w:val="18"/>
                <w:szCs w:val="18"/>
              </w:rPr>
              <w:t>e</w:t>
            </w:r>
            <w:r w:rsidRPr="00115166">
              <w:rPr>
                <w:rFonts w:ascii="Century Gothic" w:hAnsi="Century Gothic" w:cs="Arial"/>
                <w:sz w:val="18"/>
                <w:szCs w:val="18"/>
              </w:rPr>
              <w:t xml:space="preserve"> hospitalier du Lude</w:t>
            </w:r>
            <w:r>
              <w:rPr>
                <w:rFonts w:ascii="Century Gothic" w:hAnsi="Century Gothic" w:cs="Arial"/>
                <w:sz w:val="18"/>
                <w:szCs w:val="18"/>
              </w:rPr>
              <w:t xml:space="preserve"> « CH LUDE » - </w:t>
            </w:r>
          </w:p>
        </w:tc>
      </w:tr>
      <w:tr w:rsidR="00E26CBE" w:rsidRPr="00411195" w14:paraId="36917086" w14:textId="77777777" w:rsidTr="00380D9F">
        <w:trPr>
          <w:trHeight w:val="312"/>
        </w:trPr>
        <w:tc>
          <w:tcPr>
            <w:tcW w:w="5000" w:type="pct"/>
            <w:vAlign w:val="center"/>
          </w:tcPr>
          <w:p w14:paraId="4657EFA5" w14:textId="77777777" w:rsidR="00E26CBE" w:rsidRPr="00051A77"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Pôle Hospitalier et Gérontologique Nord Sarthe </w:t>
            </w:r>
            <w:r>
              <w:rPr>
                <w:rFonts w:ascii="Century Gothic" w:hAnsi="Century Gothic" w:cs="Arial"/>
                <w:sz w:val="18"/>
                <w:szCs w:val="18"/>
              </w:rPr>
              <w:t xml:space="preserve">« PHGNS »  -  </w:t>
            </w:r>
            <w:r w:rsidRPr="00115166">
              <w:rPr>
                <w:rFonts w:ascii="Century Gothic" w:hAnsi="Century Gothic" w:cs="Arial"/>
                <w:sz w:val="18"/>
                <w:szCs w:val="18"/>
              </w:rPr>
              <w:t>: site de Bonnétable, Site de Beaumont-sur Sarthe et site de Sillé-le Guillaume</w:t>
            </w:r>
            <w:r>
              <w:rPr>
                <w:rFonts w:ascii="Century Gothic" w:hAnsi="Century Gothic" w:cs="Arial"/>
                <w:sz w:val="18"/>
                <w:szCs w:val="18"/>
              </w:rPr>
              <w:t> </w:t>
            </w:r>
          </w:p>
        </w:tc>
      </w:tr>
      <w:tr w:rsidR="00E26CBE" w:rsidRPr="00411195" w14:paraId="1DD9ADB2" w14:textId="77777777" w:rsidTr="00380D9F">
        <w:trPr>
          <w:trHeight w:val="312"/>
        </w:trPr>
        <w:tc>
          <w:tcPr>
            <w:tcW w:w="5000" w:type="pct"/>
            <w:vAlign w:val="center"/>
          </w:tcPr>
          <w:p w14:paraId="04968785" w14:textId="77777777" w:rsidR="00E26CBE" w:rsidRPr="00411195" w:rsidRDefault="00E26CBE" w:rsidP="00380D9F">
            <w:pPr>
              <w:spacing w:after="60" w:line="288" w:lineRule="auto"/>
              <w:jc w:val="both"/>
              <w:rPr>
                <w:rFonts w:ascii="Century Gothic" w:hAnsi="Century Gothic" w:cs="Arial"/>
                <w:b/>
                <w:sz w:val="16"/>
                <w:szCs w:val="16"/>
              </w:rPr>
            </w:pPr>
            <w:r w:rsidRPr="00115166">
              <w:rPr>
                <w:rFonts w:ascii="Century Gothic" w:hAnsi="Century Gothic" w:cs="Arial"/>
                <w:sz w:val="18"/>
                <w:szCs w:val="18"/>
              </w:rPr>
              <w:t>Centre hospitalier de Saint Calais</w:t>
            </w:r>
            <w:r>
              <w:rPr>
                <w:rFonts w:ascii="Century Gothic" w:hAnsi="Century Gothic" w:cs="Arial"/>
                <w:sz w:val="18"/>
                <w:szCs w:val="18"/>
              </w:rPr>
              <w:t xml:space="preserve"> « CH ST CALAIS » - </w:t>
            </w:r>
          </w:p>
        </w:tc>
      </w:tr>
      <w:tr w:rsidR="00E26CBE" w:rsidRPr="00411195" w14:paraId="08110DF4" w14:textId="77777777" w:rsidTr="00380D9F">
        <w:trPr>
          <w:trHeight w:val="312"/>
        </w:trPr>
        <w:tc>
          <w:tcPr>
            <w:tcW w:w="5000" w:type="pct"/>
            <w:vAlign w:val="center"/>
          </w:tcPr>
          <w:p w14:paraId="42E937DE" w14:textId="77777777" w:rsidR="00E26CBE" w:rsidRPr="00411195" w:rsidRDefault="00E26CBE" w:rsidP="00380D9F">
            <w:pPr>
              <w:spacing w:after="60" w:line="288" w:lineRule="auto"/>
              <w:jc w:val="both"/>
              <w:rPr>
                <w:rFonts w:ascii="Century Gothic" w:hAnsi="Century Gothic" w:cs="Arial"/>
                <w:b/>
                <w:sz w:val="16"/>
                <w:szCs w:val="16"/>
              </w:rPr>
            </w:pPr>
            <w:r w:rsidRPr="00115166">
              <w:rPr>
                <w:rFonts w:ascii="Century Gothic" w:hAnsi="Century Gothic" w:cs="Arial"/>
                <w:sz w:val="18"/>
                <w:szCs w:val="18"/>
              </w:rPr>
              <w:t>Etablissement Public de Santé Mentale de la Sarthe</w:t>
            </w:r>
            <w:r>
              <w:rPr>
                <w:rFonts w:ascii="Century Gothic" w:hAnsi="Century Gothic" w:cs="Arial"/>
                <w:sz w:val="18"/>
                <w:szCs w:val="18"/>
              </w:rPr>
              <w:t xml:space="preserve"> « EPSMS » - </w:t>
            </w:r>
          </w:p>
        </w:tc>
      </w:tr>
      <w:tr w:rsidR="00E26CBE" w:rsidRPr="00411195" w14:paraId="69FA25DB" w14:textId="77777777" w:rsidTr="00380D9F">
        <w:trPr>
          <w:trHeight w:val="312"/>
        </w:trPr>
        <w:tc>
          <w:tcPr>
            <w:tcW w:w="5000" w:type="pct"/>
            <w:vAlign w:val="center"/>
          </w:tcPr>
          <w:p w14:paraId="1150F600" w14:textId="77777777" w:rsidR="00E26CBE" w:rsidRPr="00531136"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Pôle Santé Sarthe et Loir</w:t>
            </w:r>
            <w:r>
              <w:rPr>
                <w:rFonts w:ascii="Century Gothic" w:hAnsi="Century Gothic" w:cs="Arial"/>
                <w:sz w:val="18"/>
                <w:szCs w:val="18"/>
              </w:rPr>
              <w:t xml:space="preserve"> « PSSL » - </w:t>
            </w:r>
          </w:p>
        </w:tc>
      </w:tr>
      <w:tr w:rsidR="00E26CBE" w:rsidRPr="00411195" w14:paraId="40E9D9EC" w14:textId="77777777" w:rsidTr="00380D9F">
        <w:trPr>
          <w:trHeight w:val="312"/>
        </w:trPr>
        <w:tc>
          <w:tcPr>
            <w:tcW w:w="5000" w:type="pct"/>
            <w:vAlign w:val="center"/>
          </w:tcPr>
          <w:p w14:paraId="3C8B23D1" w14:textId="77777777" w:rsidR="00E26CBE" w:rsidRPr="00531136" w:rsidRDefault="00E26CBE" w:rsidP="00380D9F">
            <w:pPr>
              <w:spacing w:after="60" w:line="288" w:lineRule="auto"/>
              <w:jc w:val="both"/>
              <w:rPr>
                <w:rFonts w:ascii="Century Gothic" w:hAnsi="Century Gothic" w:cs="Arial"/>
                <w:sz w:val="18"/>
                <w:szCs w:val="18"/>
              </w:rPr>
            </w:pPr>
            <w:r w:rsidRPr="00115166">
              <w:rPr>
                <w:rFonts w:ascii="Century Gothic" w:hAnsi="Century Gothic" w:cs="Arial"/>
                <w:sz w:val="18"/>
                <w:szCs w:val="18"/>
              </w:rPr>
              <w:t xml:space="preserve">EHPAD de </w:t>
            </w:r>
            <w:proofErr w:type="spellStart"/>
            <w:r w:rsidRPr="00115166">
              <w:rPr>
                <w:rFonts w:ascii="Century Gothic" w:hAnsi="Century Gothic" w:cs="Arial"/>
                <w:sz w:val="18"/>
                <w:szCs w:val="18"/>
              </w:rPr>
              <w:t>Bessé</w:t>
            </w:r>
            <w:proofErr w:type="spellEnd"/>
            <w:r w:rsidRPr="00115166">
              <w:rPr>
                <w:rFonts w:ascii="Century Gothic" w:hAnsi="Century Gothic" w:cs="Arial"/>
                <w:sz w:val="18"/>
                <w:szCs w:val="18"/>
              </w:rPr>
              <w:t xml:space="preserve"> sur Braye</w:t>
            </w:r>
            <w:r>
              <w:rPr>
                <w:rFonts w:ascii="Century Gothic" w:hAnsi="Century Gothic" w:cs="Arial"/>
                <w:sz w:val="18"/>
                <w:szCs w:val="18"/>
              </w:rPr>
              <w:t xml:space="preserve"> « EHPAD BSB » - </w:t>
            </w:r>
          </w:p>
        </w:tc>
      </w:tr>
    </w:tbl>
    <w:p w14:paraId="67313776" w14:textId="77777777" w:rsidR="00E26CBE" w:rsidRDefault="00E26CBE" w:rsidP="00811AE7">
      <w:pPr>
        <w:spacing w:after="60" w:line="288" w:lineRule="auto"/>
        <w:jc w:val="both"/>
        <w:rPr>
          <w:rFonts w:ascii="Century Gothic" w:hAnsi="Century Gothic" w:cs="Arial"/>
          <w:i/>
          <w:sz w:val="20"/>
          <w:szCs w:val="18"/>
          <w:u w:val="single"/>
        </w:rPr>
      </w:pPr>
    </w:p>
    <w:p w14:paraId="643B0B11" w14:textId="77777777" w:rsidR="00E26CBE" w:rsidRDefault="00E26CBE" w:rsidP="00811AE7">
      <w:pPr>
        <w:spacing w:after="60" w:line="288" w:lineRule="auto"/>
        <w:jc w:val="both"/>
        <w:rPr>
          <w:rFonts w:ascii="Century Gothic" w:hAnsi="Century Gothic" w:cs="Arial"/>
          <w:i/>
          <w:sz w:val="20"/>
          <w:szCs w:val="18"/>
          <w:u w:val="single"/>
        </w:rPr>
      </w:pPr>
    </w:p>
    <w:p w14:paraId="570BCA73" w14:textId="662994B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1.2 - Etendue de la consultation</w:t>
      </w:r>
    </w:p>
    <w:p w14:paraId="7A627298" w14:textId="77777777" w:rsidR="0035371F" w:rsidRPr="00C94E6B" w:rsidRDefault="0035371F" w:rsidP="00811AE7">
      <w:pPr>
        <w:spacing w:after="60" w:line="288" w:lineRule="auto"/>
        <w:jc w:val="both"/>
        <w:rPr>
          <w:rFonts w:ascii="Century Gothic" w:hAnsi="Century Gothic" w:cs="Arial"/>
          <w:sz w:val="16"/>
          <w:szCs w:val="16"/>
        </w:rPr>
      </w:pPr>
    </w:p>
    <w:p w14:paraId="51F08BD3" w14:textId="425E58BE" w:rsidR="008757AF" w:rsidRPr="00835DF9" w:rsidRDefault="008757AF" w:rsidP="008757AF">
      <w:pPr>
        <w:spacing w:after="60" w:line="288" w:lineRule="auto"/>
        <w:jc w:val="both"/>
        <w:rPr>
          <w:rFonts w:ascii="Century Gothic" w:hAnsi="Century Gothic" w:cs="Arial"/>
          <w:sz w:val="18"/>
          <w:szCs w:val="18"/>
        </w:rPr>
      </w:pPr>
      <w:bookmarkStart w:id="9" w:name="_Hlk507866675"/>
      <w:r w:rsidRPr="00835DF9">
        <w:rPr>
          <w:rFonts w:ascii="Century Gothic" w:hAnsi="Century Gothic" w:cs="Arial"/>
          <w:sz w:val="18"/>
          <w:szCs w:val="18"/>
        </w:rPr>
        <w:t xml:space="preserve">La présente consultation est organisée sur </w:t>
      </w:r>
      <w:r w:rsidRPr="003A108C">
        <w:rPr>
          <w:rFonts w:ascii="Century Gothic" w:hAnsi="Century Gothic" w:cs="Arial"/>
          <w:b/>
          <w:bCs/>
          <w:sz w:val="18"/>
          <w:szCs w:val="18"/>
          <w:u w:val="single"/>
        </w:rPr>
        <w:t>APPEL D’OFFRES OUVERT EUROPEEN</w:t>
      </w:r>
      <w:r w:rsidRPr="00835DF9">
        <w:rPr>
          <w:rFonts w:ascii="Century Gothic" w:hAnsi="Century Gothic" w:cs="Arial"/>
          <w:sz w:val="18"/>
          <w:szCs w:val="18"/>
        </w:rPr>
        <w:t xml:space="preserve"> passé en application des articles L 2124-2 et R 2124-2 du Code de la Commande Publique. Il est couvert par l’accord sur les marchés publics (AMP).</w:t>
      </w:r>
    </w:p>
    <w:p w14:paraId="12065164" w14:textId="67B6F340" w:rsidR="0035371F" w:rsidRPr="00C94E6B" w:rsidRDefault="0035371F" w:rsidP="00811AE7">
      <w:pPr>
        <w:spacing w:after="60" w:line="288" w:lineRule="auto"/>
        <w:jc w:val="both"/>
        <w:rPr>
          <w:rFonts w:ascii="Century Gothic" w:hAnsi="Century Gothic" w:cs="Arial"/>
          <w:sz w:val="12"/>
          <w:szCs w:val="12"/>
        </w:rPr>
      </w:pPr>
    </w:p>
    <w:p w14:paraId="709EBC95" w14:textId="77777777" w:rsidR="009153E5" w:rsidRPr="00C94E6B" w:rsidRDefault="009153E5" w:rsidP="00811AE7">
      <w:pPr>
        <w:spacing w:after="60" w:line="288" w:lineRule="auto"/>
        <w:jc w:val="both"/>
        <w:rPr>
          <w:rFonts w:ascii="Century Gothic" w:hAnsi="Century Gothic" w:cs="Arial"/>
          <w:sz w:val="12"/>
          <w:szCs w:val="12"/>
        </w:rPr>
      </w:pPr>
    </w:p>
    <w:p w14:paraId="176D2D97" w14:textId="1AA8A33F" w:rsidR="00B87E58" w:rsidRPr="00811AE7" w:rsidRDefault="00B87E58"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w:t>
      </w:r>
      <w:r w:rsidR="008A6813" w:rsidRPr="00811AE7">
        <w:rPr>
          <w:rFonts w:ascii="Century Gothic" w:hAnsi="Century Gothic" w:cs="Arial"/>
          <w:i/>
          <w:sz w:val="20"/>
          <w:szCs w:val="18"/>
          <w:u w:val="single"/>
        </w:rPr>
        <w:t>3</w:t>
      </w:r>
      <w:r w:rsidRPr="00811AE7">
        <w:rPr>
          <w:rFonts w:ascii="Century Gothic" w:hAnsi="Century Gothic" w:cs="Arial"/>
          <w:i/>
          <w:sz w:val="20"/>
          <w:szCs w:val="18"/>
          <w:u w:val="single"/>
        </w:rPr>
        <w:t xml:space="preserve"> - Conditions de participation des concurrents</w:t>
      </w:r>
    </w:p>
    <w:p w14:paraId="527ABF8A" w14:textId="77777777" w:rsidR="00B87E58" w:rsidRPr="00C94E6B" w:rsidRDefault="00B87E58" w:rsidP="00811AE7">
      <w:pPr>
        <w:spacing w:after="60" w:line="288" w:lineRule="auto"/>
        <w:jc w:val="both"/>
        <w:rPr>
          <w:rFonts w:ascii="Century Gothic" w:hAnsi="Century Gothic" w:cs="Arial"/>
          <w:sz w:val="16"/>
          <w:szCs w:val="16"/>
        </w:rPr>
      </w:pPr>
      <w:bookmarkStart w:id="10" w:name="_Hlk96170445"/>
    </w:p>
    <w:p w14:paraId="4A12E820" w14:textId="7188C4E2" w:rsidR="00B87E58" w:rsidRPr="00811AE7" w:rsidRDefault="00741A7A" w:rsidP="00811AE7">
      <w:pPr>
        <w:spacing w:after="60" w:line="288" w:lineRule="auto"/>
        <w:jc w:val="both"/>
        <w:rPr>
          <w:rFonts w:ascii="Century Gothic" w:hAnsi="Century Gothic" w:cs="Arial"/>
          <w:sz w:val="18"/>
          <w:szCs w:val="18"/>
        </w:rPr>
      </w:pPr>
      <w:bookmarkStart w:id="11" w:name="_Hlk34475046"/>
      <w:r w:rsidRPr="00741A7A">
        <w:rPr>
          <w:rFonts w:ascii="Century Gothic" w:hAnsi="Century Gothic" w:cs="Arial"/>
          <w:sz w:val="18"/>
          <w:szCs w:val="18"/>
        </w:rPr>
        <w:t xml:space="preserve">La consultation est réservée </w:t>
      </w:r>
      <w:r w:rsidRPr="00741A7A">
        <w:rPr>
          <w:rFonts w:ascii="Century Gothic" w:hAnsi="Century Gothic" w:cs="Arial"/>
          <w:b/>
          <w:sz w:val="18"/>
          <w:szCs w:val="18"/>
        </w:rPr>
        <w:t xml:space="preserve">aux organismes portant et provisionnant les risques </w:t>
      </w:r>
      <w:r w:rsidRPr="0053112A">
        <w:rPr>
          <w:rFonts w:ascii="Century Gothic" w:hAnsi="Century Gothic" w:cs="Arial"/>
          <w:bCs/>
          <w:sz w:val="18"/>
          <w:szCs w:val="18"/>
        </w:rPr>
        <w:t>objet du marché auquel ils postulent et pour lesquels ils disposent d’un agrément de l’autorité de contrôle nationale dont ils dépend</w:t>
      </w:r>
      <w:bookmarkEnd w:id="11"/>
      <w:r w:rsidRPr="0053112A">
        <w:rPr>
          <w:rFonts w:ascii="Century Gothic" w:hAnsi="Century Gothic" w:cs="Arial"/>
          <w:bCs/>
          <w:sz w:val="18"/>
          <w:szCs w:val="18"/>
        </w:rPr>
        <w:t>ent</w:t>
      </w:r>
      <w:r w:rsidRPr="00741A7A">
        <w:rPr>
          <w:rFonts w:ascii="Century Gothic" w:hAnsi="Century Gothic" w:cs="Arial"/>
          <w:b/>
          <w:sz w:val="18"/>
          <w:szCs w:val="18"/>
        </w:rPr>
        <w:t>.</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Les</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 xml:space="preserve">intermédiaires </w:t>
      </w:r>
      <w:r w:rsidR="0053112A">
        <w:rPr>
          <w:rFonts w:ascii="Century Gothic" w:hAnsi="Century Gothic" w:cs="Arial"/>
          <w:sz w:val="18"/>
          <w:szCs w:val="18"/>
        </w:rPr>
        <w:t>d’assurance</w:t>
      </w:r>
      <w:r w:rsidR="00B87E58" w:rsidRPr="00811AE7">
        <w:rPr>
          <w:rFonts w:ascii="Century Gothic" w:hAnsi="Century Gothic" w:cs="Arial"/>
          <w:sz w:val="18"/>
          <w:szCs w:val="18"/>
        </w:rPr>
        <w:t xml:space="preserve"> à présenter des opérations d’assurance peuvent également candidater en complément de ces organismes.</w:t>
      </w:r>
    </w:p>
    <w:p w14:paraId="525FE90B" w14:textId="0828ACAB" w:rsidR="00B87E58" w:rsidRDefault="00B87E58" w:rsidP="00811AE7">
      <w:pPr>
        <w:spacing w:after="60" w:line="288" w:lineRule="auto"/>
        <w:jc w:val="both"/>
        <w:rPr>
          <w:rFonts w:ascii="Century Gothic" w:hAnsi="Century Gothic" w:cs="Arial"/>
          <w:sz w:val="12"/>
          <w:szCs w:val="12"/>
        </w:rPr>
      </w:pPr>
    </w:p>
    <w:p w14:paraId="1B74E16F" w14:textId="0E5FDD45" w:rsidR="006C60A0" w:rsidRDefault="006C60A0">
      <w:pPr>
        <w:rPr>
          <w:rFonts w:ascii="Century Gothic" w:hAnsi="Century Gothic" w:cs="Arial"/>
          <w:sz w:val="12"/>
          <w:szCs w:val="12"/>
        </w:rPr>
      </w:pPr>
      <w:r>
        <w:rPr>
          <w:rFonts w:ascii="Century Gothic" w:hAnsi="Century Gothic" w:cs="Arial"/>
          <w:sz w:val="12"/>
          <w:szCs w:val="12"/>
        </w:rPr>
        <w:br w:type="page"/>
      </w:r>
    </w:p>
    <w:p w14:paraId="0EB8556B" w14:textId="77777777" w:rsidR="006C60A0" w:rsidRDefault="006C60A0" w:rsidP="00811AE7">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3"/>
        <w:gridCol w:w="7644"/>
      </w:tblGrid>
      <w:tr w:rsidR="00912D20" w:rsidRPr="00137541" w14:paraId="3045DBCE" w14:textId="77777777" w:rsidTr="00B04AFB">
        <w:trPr>
          <w:trHeight w:val="517"/>
        </w:trPr>
        <w:tc>
          <w:tcPr>
            <w:tcW w:w="10757" w:type="dxa"/>
            <w:gridSpan w:val="2"/>
            <w:shd w:val="clear" w:color="auto" w:fill="F2F2F2" w:themeFill="background1" w:themeFillShade="F2"/>
            <w:vAlign w:val="center"/>
          </w:tcPr>
          <w:p w14:paraId="1E61FD79" w14:textId="1EB50CC0" w:rsidR="00912D20" w:rsidRPr="00137541" w:rsidRDefault="00912D20" w:rsidP="00912D20">
            <w:pPr>
              <w:spacing w:line="288" w:lineRule="auto"/>
              <w:jc w:val="both"/>
              <w:rPr>
                <w:rFonts w:ascii="Century Gothic" w:hAnsi="Century Gothic" w:cs="Arial"/>
                <w:sz w:val="18"/>
                <w:szCs w:val="18"/>
              </w:rPr>
            </w:pPr>
            <w:r w:rsidRPr="00912D20">
              <w:rPr>
                <w:rFonts w:ascii="Century Gothic" w:hAnsi="Century Gothic" w:cs="Arial"/>
                <w:sz w:val="18"/>
                <w:szCs w:val="18"/>
              </w:rPr>
              <w:t>Du point de vue des marchés publics (rubrique D du formulaire DC1), le candidat se présente soit :</w:t>
            </w:r>
          </w:p>
        </w:tc>
      </w:tr>
      <w:tr w:rsidR="00912D20" w:rsidRPr="00912D20" w14:paraId="7AA87B40" w14:textId="77777777" w:rsidTr="00B04AFB">
        <w:trPr>
          <w:trHeight w:val="643"/>
        </w:trPr>
        <w:tc>
          <w:tcPr>
            <w:tcW w:w="3113" w:type="dxa"/>
            <w:shd w:val="clear" w:color="auto" w:fill="215868" w:themeFill="accent5" w:themeFillShade="80"/>
            <w:vAlign w:val="center"/>
          </w:tcPr>
          <w:p w14:paraId="030E474E" w14:textId="7355662B"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 SEUL :</w:t>
            </w:r>
          </w:p>
        </w:tc>
        <w:tc>
          <w:tcPr>
            <w:tcW w:w="7644" w:type="dxa"/>
            <w:vAlign w:val="center"/>
          </w:tcPr>
          <w:p w14:paraId="5B6E47E0" w14:textId="77777777" w:rsidR="00912D20" w:rsidRDefault="00912D20" w:rsidP="00912D20">
            <w:pPr>
              <w:spacing w:line="288" w:lineRule="auto"/>
              <w:jc w:val="both"/>
              <w:rPr>
                <w:rFonts w:ascii="Century Gothic" w:hAnsi="Century Gothic" w:cs="Arial"/>
                <w:b/>
                <w:bCs/>
                <w:sz w:val="18"/>
                <w:szCs w:val="18"/>
              </w:rPr>
            </w:pPr>
            <w:r w:rsidRPr="00137541">
              <w:rPr>
                <w:rFonts w:ascii="Century Gothic" w:hAnsi="Century Gothic" w:cs="Arial"/>
                <w:b/>
                <w:bCs/>
                <w:color w:val="215868" w:themeColor="accent5" w:themeShade="80"/>
                <w:sz w:val="18"/>
                <w:szCs w:val="18"/>
              </w:rPr>
              <w:t xml:space="preserve">Indiquer à la rubrique D du DC1 : </w:t>
            </w:r>
            <w:r w:rsidRPr="00137541">
              <w:rPr>
                <w:rFonts w:ascii="Century Gothic" w:hAnsi="Century Gothic" w:cs="Arial"/>
                <w:b/>
                <w:bCs/>
                <w:sz w:val="18"/>
                <w:szCs w:val="18"/>
              </w:rPr>
              <w:t>« Le candidat se présente seul »</w:t>
            </w:r>
          </w:p>
          <w:p w14:paraId="55D22A2A" w14:textId="30C8443B" w:rsidR="0022230A" w:rsidRPr="0022230A" w:rsidRDefault="0022230A" w:rsidP="00912D20">
            <w:pPr>
              <w:spacing w:line="288" w:lineRule="auto"/>
              <w:jc w:val="both"/>
              <w:rPr>
                <w:rFonts w:ascii="Century Gothic" w:hAnsi="Century Gothic" w:cs="Arial"/>
                <w:i/>
                <w:iCs/>
                <w:sz w:val="18"/>
                <w:szCs w:val="18"/>
              </w:rPr>
            </w:pPr>
            <w:r w:rsidRPr="0022230A">
              <w:rPr>
                <w:rFonts w:ascii="Century Gothic" w:hAnsi="Century Gothic" w:cs="Arial"/>
                <w:i/>
                <w:iCs/>
                <w:sz w:val="14"/>
                <w:szCs w:val="14"/>
                <w:u w:val="single"/>
              </w:rPr>
              <w:t>Un intermédiaire ne peut se présenter seul, sa candidature ne serait pas admissible</w:t>
            </w:r>
          </w:p>
        </w:tc>
      </w:tr>
      <w:tr w:rsidR="00912D20" w:rsidRPr="00912D20" w14:paraId="2744C9CF" w14:textId="77777777" w:rsidTr="00B04AFB">
        <w:trPr>
          <w:trHeight w:val="653"/>
        </w:trPr>
        <w:tc>
          <w:tcPr>
            <w:tcW w:w="3113" w:type="dxa"/>
            <w:shd w:val="clear" w:color="auto" w:fill="215868" w:themeFill="accent5" w:themeFillShade="80"/>
            <w:vAlign w:val="center"/>
          </w:tcPr>
          <w:p w14:paraId="2C8D4FF8" w14:textId="7E9C7E28"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SSUREURS GROUPÉS :</w:t>
            </w:r>
          </w:p>
        </w:tc>
        <w:tc>
          <w:tcPr>
            <w:tcW w:w="7644" w:type="dxa"/>
            <w:vAlign w:val="center"/>
          </w:tcPr>
          <w:p w14:paraId="05D6F245" w14:textId="77777777" w:rsidR="00137541" w:rsidRPr="00137541" w:rsidRDefault="00137541" w:rsidP="00137541">
            <w:pPr>
              <w:jc w:val="both"/>
              <w:rPr>
                <w:rFonts w:ascii="Century Gothic" w:hAnsi="Century Gothic" w:cs="Arial"/>
                <w:b/>
                <w:bCs/>
                <w:sz w:val="18"/>
                <w:szCs w:val="18"/>
              </w:rPr>
            </w:pPr>
            <w:r w:rsidRPr="000F0C5C">
              <w:rPr>
                <w:rFonts w:ascii="Century Gothic" w:hAnsi="Century Gothic" w:cs="Arial"/>
                <w:b/>
                <w:bCs/>
                <w:color w:val="215868"/>
                <w:sz w:val="18"/>
                <w:szCs w:val="18"/>
              </w:rPr>
              <w:t xml:space="preserve">Indiquer à la rubrique D du DC1 : </w:t>
            </w:r>
            <w:r w:rsidRPr="00137541">
              <w:rPr>
                <w:rFonts w:ascii="Century Gothic" w:hAnsi="Century Gothic" w:cs="Arial"/>
                <w:b/>
                <w:bCs/>
                <w:sz w:val="18"/>
                <w:szCs w:val="18"/>
              </w:rPr>
              <w:t>« Le candidat est un groupement d’entreprise ».</w:t>
            </w:r>
          </w:p>
          <w:p w14:paraId="4441B18A" w14:textId="2218F226" w:rsidR="00912D20"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Les parties désigneront un mandataire pour les représenter (rubrique G du DC 1).</w:t>
            </w:r>
          </w:p>
        </w:tc>
      </w:tr>
    </w:tbl>
    <w:p w14:paraId="4FA0E7FD" w14:textId="77777777" w:rsidR="00B04AFB" w:rsidRDefault="00B04AFB"/>
    <w:p w14:paraId="31C566E2" w14:textId="77777777" w:rsidR="00B04AFB" w:rsidRDefault="00B04AFB"/>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3"/>
        <w:gridCol w:w="7644"/>
      </w:tblGrid>
      <w:tr w:rsidR="00137541" w:rsidRPr="00912D20" w14:paraId="2AB83E41" w14:textId="77777777" w:rsidTr="00B04AFB">
        <w:trPr>
          <w:trHeight w:val="852"/>
        </w:trPr>
        <w:tc>
          <w:tcPr>
            <w:tcW w:w="3113" w:type="dxa"/>
            <w:vMerge w:val="restart"/>
            <w:shd w:val="clear" w:color="auto" w:fill="215868" w:themeFill="accent5" w:themeFillShade="80"/>
            <w:vAlign w:val="center"/>
          </w:tcPr>
          <w:p w14:paraId="14FED967" w14:textId="16439CE6" w:rsidR="00137541" w:rsidRPr="0053112A" w:rsidRDefault="00137541" w:rsidP="00137541">
            <w:pPr>
              <w:spacing w:line="288" w:lineRule="auto"/>
              <w:jc w:val="right"/>
              <w:rPr>
                <w:rFonts w:ascii="Century Gothic" w:hAnsi="Century Gothic" w:cs="Arial"/>
                <w:color w:val="FFFFFF" w:themeColor="background1"/>
                <w:sz w:val="20"/>
              </w:rPr>
            </w:pPr>
            <w:r w:rsidRPr="00912D20">
              <w:rPr>
                <w:rFonts w:ascii="Century Gothic" w:hAnsi="Century Gothic" w:cs="Arial"/>
                <w:color w:val="FFFFFF" w:themeColor="background1"/>
                <w:sz w:val="20"/>
              </w:rPr>
              <w:t>ASSUREUR(S) +</w:t>
            </w:r>
            <w:r w:rsidRPr="0053112A">
              <w:rPr>
                <w:rFonts w:ascii="Century Gothic" w:hAnsi="Century Gothic" w:cs="Arial"/>
                <w:color w:val="FFFFFF" w:themeColor="background1"/>
                <w:sz w:val="20"/>
              </w:rPr>
              <w:t xml:space="preserve"> </w:t>
            </w:r>
            <w:r w:rsidRPr="00912D20">
              <w:rPr>
                <w:rFonts w:ascii="Century Gothic" w:hAnsi="Century Gothic" w:cs="Arial"/>
                <w:color w:val="FFFFFF" w:themeColor="background1"/>
                <w:sz w:val="20"/>
              </w:rPr>
              <w:t>INTERMEDIAIRE</w:t>
            </w:r>
            <w:r w:rsidRPr="0053112A">
              <w:rPr>
                <w:rFonts w:ascii="Century Gothic" w:hAnsi="Century Gothic" w:cs="Arial"/>
                <w:color w:val="FFFFFF" w:themeColor="background1"/>
                <w:sz w:val="20"/>
              </w:rPr>
              <w:t xml:space="preserve"> (ou gestionnaire) :</w:t>
            </w:r>
          </w:p>
        </w:tc>
        <w:tc>
          <w:tcPr>
            <w:tcW w:w="7644" w:type="dxa"/>
            <w:shd w:val="clear" w:color="auto" w:fill="FFFFFF" w:themeFill="background1"/>
            <w:vAlign w:val="center"/>
          </w:tcPr>
          <w:p w14:paraId="1DC86DB5" w14:textId="2540CB0E" w:rsidR="00137541" w:rsidRPr="00176646" w:rsidRDefault="00137541" w:rsidP="00715DC4">
            <w:pPr>
              <w:pStyle w:val="Paragraphedeliste"/>
              <w:numPr>
                <w:ilvl w:val="0"/>
                <w:numId w:val="6"/>
              </w:numPr>
              <w:ind w:left="131" w:hanging="164"/>
              <w:jc w:val="both"/>
              <w:rPr>
                <w:rFonts w:ascii="Century Gothic" w:hAnsi="Century Gothic" w:cs="Arial"/>
                <w:b/>
                <w:bCs/>
                <w:color w:val="215868"/>
                <w:sz w:val="18"/>
                <w:szCs w:val="18"/>
              </w:rPr>
            </w:pPr>
            <w:r>
              <w:rPr>
                <w:rFonts w:ascii="Century Gothic" w:hAnsi="Century Gothic" w:cs="Arial"/>
                <w:b/>
                <w:bCs/>
                <w:color w:val="215868"/>
                <w:sz w:val="18"/>
                <w:szCs w:val="18"/>
              </w:rPr>
              <w:t>SOIT, l</w:t>
            </w:r>
            <w:r w:rsidRPr="00176646">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ne fait pas partie du groupement</w:t>
            </w:r>
            <w:r w:rsidRPr="00176646">
              <w:rPr>
                <w:rFonts w:ascii="Century Gothic" w:hAnsi="Century Gothic" w:cs="Arial"/>
                <w:b/>
                <w:bCs/>
                <w:color w:val="215868"/>
                <w:sz w:val="14"/>
                <w:szCs w:val="18"/>
              </w:rPr>
              <w:t>.</w:t>
            </w:r>
          </w:p>
          <w:p w14:paraId="2D256E2E" w14:textId="77777777" w:rsidR="00137541" w:rsidRPr="007F4BCB" w:rsidRDefault="00137541" w:rsidP="00137541">
            <w:pPr>
              <w:jc w:val="both"/>
              <w:rPr>
                <w:rFonts w:ascii="Century Gothic" w:hAnsi="Century Gothic" w:cs="Arial"/>
                <w:sz w:val="4"/>
                <w:szCs w:val="18"/>
              </w:rPr>
            </w:pPr>
          </w:p>
          <w:p w14:paraId="0FE6F7AC" w14:textId="3292812B" w:rsidR="00137541"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L’assureur seul (ou le groupement d’assureurs) pourra mandater un intermédiaire pour le représenter (voir ci-dessous) sans que ce dernier soit membre du groupement (le mentionner sur l’acte d’engagement).</w:t>
            </w:r>
          </w:p>
        </w:tc>
      </w:tr>
      <w:tr w:rsidR="00137541" w:rsidRPr="00912D20" w14:paraId="5CDF4D9F" w14:textId="77777777" w:rsidTr="00B04AFB">
        <w:trPr>
          <w:trHeight w:val="545"/>
        </w:trPr>
        <w:tc>
          <w:tcPr>
            <w:tcW w:w="3113" w:type="dxa"/>
            <w:vMerge/>
            <w:shd w:val="clear" w:color="auto" w:fill="215868" w:themeFill="accent5" w:themeFillShade="80"/>
            <w:vAlign w:val="center"/>
          </w:tcPr>
          <w:p w14:paraId="79390300" w14:textId="77777777" w:rsidR="00137541" w:rsidRPr="00912D20" w:rsidRDefault="00137541" w:rsidP="00137541">
            <w:pPr>
              <w:spacing w:line="288" w:lineRule="auto"/>
              <w:jc w:val="both"/>
              <w:rPr>
                <w:rFonts w:ascii="Century Gothic" w:hAnsi="Century Gothic" w:cs="Arial"/>
                <w:b/>
                <w:bCs/>
                <w:sz w:val="18"/>
                <w:szCs w:val="18"/>
              </w:rPr>
            </w:pPr>
          </w:p>
        </w:tc>
        <w:tc>
          <w:tcPr>
            <w:tcW w:w="7644" w:type="dxa"/>
            <w:shd w:val="clear" w:color="auto" w:fill="FFFFFF" w:themeFill="background1"/>
            <w:vAlign w:val="center"/>
          </w:tcPr>
          <w:p w14:paraId="0349D75C" w14:textId="23DD6DC1" w:rsidR="00137541" w:rsidRPr="00EF3287" w:rsidRDefault="00137541" w:rsidP="00137541">
            <w:pPr>
              <w:jc w:val="both"/>
              <w:rPr>
                <w:rFonts w:ascii="Century Gothic" w:hAnsi="Century Gothic" w:cs="Arial"/>
                <w:b/>
                <w:bCs/>
                <w:color w:val="215868"/>
                <w:sz w:val="18"/>
                <w:szCs w:val="18"/>
              </w:rPr>
            </w:pPr>
            <w:r w:rsidRPr="00EF3287">
              <w:rPr>
                <w:rFonts w:ascii="Century Gothic" w:hAnsi="Century Gothic" w:cs="Arial"/>
                <w:color w:val="215868"/>
                <w:sz w:val="18"/>
                <w:szCs w:val="18"/>
              </w:rPr>
              <w:t>-</w:t>
            </w:r>
            <w:r>
              <w:rPr>
                <w:rFonts w:ascii="Century Gothic" w:hAnsi="Century Gothic" w:cs="Arial"/>
                <w:b/>
                <w:bCs/>
                <w:color w:val="215868"/>
                <w:sz w:val="18"/>
                <w:szCs w:val="18"/>
              </w:rPr>
              <w:t xml:space="preserve">  SOIT, l</w:t>
            </w:r>
            <w:r w:rsidRPr="00EF3287">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fait partie du groupement</w:t>
            </w:r>
            <w:r w:rsidRPr="00EF3287">
              <w:rPr>
                <w:rFonts w:ascii="Century Gothic" w:hAnsi="Century Gothic" w:cs="Arial"/>
                <w:b/>
                <w:bCs/>
                <w:color w:val="215868"/>
                <w:sz w:val="18"/>
                <w:szCs w:val="18"/>
              </w:rPr>
              <w:t xml:space="preserve"> avec le</w:t>
            </w:r>
            <w:r w:rsidR="0022230A">
              <w:rPr>
                <w:rFonts w:ascii="Century Gothic" w:hAnsi="Century Gothic" w:cs="Arial"/>
                <w:b/>
                <w:bCs/>
                <w:color w:val="215868"/>
                <w:sz w:val="18"/>
                <w:szCs w:val="18"/>
              </w:rPr>
              <w:t>(s)</w:t>
            </w:r>
            <w:r w:rsidRPr="00EF3287">
              <w:rPr>
                <w:rFonts w:ascii="Century Gothic" w:hAnsi="Century Gothic" w:cs="Arial"/>
                <w:b/>
                <w:bCs/>
                <w:color w:val="215868"/>
                <w:sz w:val="18"/>
                <w:szCs w:val="18"/>
              </w:rPr>
              <w:t xml:space="preserve"> assureur</w:t>
            </w:r>
            <w:r w:rsidR="0022230A">
              <w:rPr>
                <w:rFonts w:ascii="Century Gothic" w:hAnsi="Century Gothic" w:cs="Arial"/>
                <w:b/>
                <w:bCs/>
                <w:color w:val="215868"/>
                <w:sz w:val="18"/>
                <w:szCs w:val="18"/>
              </w:rPr>
              <w:t>(</w:t>
            </w:r>
            <w:r w:rsidRPr="00EF3287">
              <w:rPr>
                <w:rFonts w:ascii="Century Gothic" w:hAnsi="Century Gothic" w:cs="Arial"/>
                <w:b/>
                <w:bCs/>
                <w:color w:val="215868"/>
                <w:sz w:val="18"/>
                <w:szCs w:val="18"/>
              </w:rPr>
              <w:t>s</w:t>
            </w:r>
            <w:r w:rsidR="0022230A">
              <w:rPr>
                <w:rFonts w:ascii="Century Gothic" w:hAnsi="Century Gothic" w:cs="Arial"/>
                <w:b/>
                <w:bCs/>
                <w:color w:val="215868"/>
                <w:sz w:val="18"/>
                <w:szCs w:val="18"/>
              </w:rPr>
              <w:t>)</w:t>
            </w:r>
          </w:p>
          <w:p w14:paraId="1B350A78" w14:textId="0B0AA617" w:rsidR="00137541" w:rsidRPr="0022230A" w:rsidRDefault="00137541" w:rsidP="00137541">
            <w:pPr>
              <w:spacing w:line="288" w:lineRule="auto"/>
              <w:jc w:val="both"/>
              <w:rPr>
                <w:rFonts w:ascii="Century Gothic" w:hAnsi="Century Gothic" w:cs="Arial"/>
                <w:b/>
                <w:bCs/>
                <w:i/>
                <w:iCs/>
                <w:sz w:val="18"/>
                <w:szCs w:val="18"/>
              </w:rPr>
            </w:pPr>
            <w:r w:rsidRPr="0022230A">
              <w:rPr>
                <w:rFonts w:ascii="Century Gothic" w:hAnsi="Century Gothic" w:cs="Arial"/>
                <w:i/>
                <w:iCs/>
                <w:sz w:val="14"/>
                <w:szCs w:val="18"/>
              </w:rPr>
              <w:t>Les parties désigneront un mandataire pour les représenter (rubrique G du DC 1</w:t>
            </w:r>
            <w:r w:rsidR="0022230A" w:rsidRPr="0022230A">
              <w:rPr>
                <w:rFonts w:ascii="Century Gothic" w:hAnsi="Century Gothic" w:cs="Arial"/>
                <w:i/>
                <w:iCs/>
                <w:sz w:val="14"/>
                <w:szCs w:val="18"/>
              </w:rPr>
              <w:t>)</w:t>
            </w:r>
          </w:p>
        </w:tc>
      </w:tr>
      <w:tr w:rsidR="001C6CDD" w:rsidRPr="001C6CDD" w14:paraId="2FFF77B3" w14:textId="77777777" w:rsidTr="00B04AFB">
        <w:trPr>
          <w:trHeight w:val="910"/>
        </w:trPr>
        <w:tc>
          <w:tcPr>
            <w:tcW w:w="10757" w:type="dxa"/>
            <w:gridSpan w:val="2"/>
            <w:shd w:val="clear" w:color="auto" w:fill="F2F2F2" w:themeFill="background1" w:themeFillShade="F2"/>
            <w:vAlign w:val="center"/>
          </w:tcPr>
          <w:p w14:paraId="25CC770A" w14:textId="594B1986" w:rsidR="0053112A" w:rsidRPr="001C6CDD" w:rsidRDefault="00AB5DC8" w:rsidP="00912D20">
            <w:pPr>
              <w:spacing w:line="288" w:lineRule="auto"/>
              <w:jc w:val="both"/>
              <w:rPr>
                <w:rFonts w:ascii="Century Gothic" w:hAnsi="Century Gothic" w:cs="Arial"/>
                <w:b/>
                <w:bCs/>
                <w:sz w:val="18"/>
                <w:szCs w:val="18"/>
              </w:rPr>
            </w:pPr>
            <w:r w:rsidRPr="001C6CDD">
              <w:rPr>
                <w:rFonts w:ascii="Century Gothic" w:hAnsi="Century Gothic" w:cs="Arial"/>
                <w:b/>
                <w:bCs/>
                <w:sz w:val="18"/>
                <w:szCs w:val="18"/>
              </w:rPr>
              <w:t>Tous les</w:t>
            </w:r>
            <w:r w:rsidR="0053112A" w:rsidRPr="001C6CDD">
              <w:rPr>
                <w:rFonts w:ascii="Century Gothic" w:hAnsi="Century Gothic" w:cs="Arial"/>
                <w:b/>
                <w:bCs/>
                <w:sz w:val="18"/>
                <w:szCs w:val="18"/>
              </w:rPr>
              <w:t xml:space="preserve"> organismes </w:t>
            </w:r>
            <w:r w:rsidRPr="001C6CDD">
              <w:rPr>
                <w:rFonts w:ascii="Century Gothic" w:hAnsi="Century Gothic" w:cs="Arial"/>
                <w:b/>
                <w:bCs/>
                <w:sz w:val="18"/>
                <w:szCs w:val="18"/>
              </w:rPr>
              <w:t xml:space="preserve">d’assurance </w:t>
            </w:r>
            <w:r w:rsidR="0053112A" w:rsidRPr="001C6CDD">
              <w:rPr>
                <w:rFonts w:ascii="Century Gothic" w:hAnsi="Century Gothic" w:cs="Arial"/>
                <w:b/>
                <w:bCs/>
                <w:sz w:val="18"/>
                <w:szCs w:val="18"/>
              </w:rPr>
              <w:t>concour</w:t>
            </w:r>
            <w:r w:rsidRPr="001C6CDD">
              <w:rPr>
                <w:rFonts w:ascii="Century Gothic" w:hAnsi="Century Gothic" w:cs="Arial"/>
                <w:b/>
                <w:bCs/>
                <w:sz w:val="18"/>
                <w:szCs w:val="18"/>
              </w:rPr>
              <w:t>ant</w:t>
            </w:r>
            <w:r w:rsidR="0053112A" w:rsidRPr="001C6CDD">
              <w:rPr>
                <w:rFonts w:ascii="Century Gothic" w:hAnsi="Century Gothic" w:cs="Arial"/>
                <w:b/>
                <w:bCs/>
                <w:sz w:val="18"/>
                <w:szCs w:val="18"/>
              </w:rPr>
              <w:t xml:space="preserve"> directement à la couverture des risques objet d’un même marché</w:t>
            </w:r>
            <w:r w:rsidRPr="001C6CDD">
              <w:rPr>
                <w:rFonts w:ascii="Century Gothic" w:hAnsi="Century Gothic" w:cs="Arial"/>
                <w:b/>
                <w:bCs/>
                <w:sz w:val="18"/>
                <w:szCs w:val="18"/>
              </w:rPr>
              <w:t xml:space="preserve"> </w:t>
            </w:r>
            <w:r w:rsidR="0053112A" w:rsidRPr="001C6CDD">
              <w:rPr>
                <w:rFonts w:ascii="Century Gothic" w:hAnsi="Century Gothic" w:cs="Arial"/>
                <w:b/>
                <w:bCs/>
                <w:sz w:val="18"/>
                <w:szCs w:val="18"/>
                <w:u w:val="single"/>
              </w:rPr>
              <w:t>doivent impérativement être membres du groupement</w:t>
            </w:r>
            <w:r w:rsidR="000A0959" w:rsidRPr="001C6CDD">
              <w:rPr>
                <w:rFonts w:ascii="Century Gothic" w:hAnsi="Century Gothic" w:cs="Arial"/>
                <w:b/>
                <w:bCs/>
                <w:sz w:val="18"/>
                <w:szCs w:val="18"/>
              </w:rPr>
              <w:t xml:space="preserve"> </w:t>
            </w:r>
            <w:r w:rsidR="000A0959" w:rsidRPr="001C6CDD">
              <w:rPr>
                <w:rFonts w:ascii="Century Gothic" w:hAnsi="Century Gothic" w:cs="Arial"/>
                <w:sz w:val="16"/>
                <w:szCs w:val="16"/>
              </w:rPr>
              <w:t>(par exemple prestataire d’assistance si l’assistance n’est pas intégrée par l’assureur principal dans le périmètre de son contrat).</w:t>
            </w:r>
            <w:r w:rsidR="000A0959" w:rsidRPr="001C6CDD">
              <w:rPr>
                <w:rFonts w:ascii="Century Gothic" w:hAnsi="Century Gothic" w:cs="Arial"/>
                <w:b/>
                <w:bCs/>
                <w:sz w:val="16"/>
                <w:szCs w:val="16"/>
              </w:rPr>
              <w:t xml:space="preserve"> </w:t>
            </w:r>
          </w:p>
        </w:tc>
      </w:tr>
    </w:tbl>
    <w:p w14:paraId="44303C3F" w14:textId="31953257" w:rsidR="00B87E58" w:rsidRPr="001C6CDD" w:rsidRDefault="00B87E58" w:rsidP="00811AE7">
      <w:pPr>
        <w:spacing w:after="60" w:line="288" w:lineRule="auto"/>
        <w:jc w:val="both"/>
        <w:rPr>
          <w:rFonts w:ascii="Century Gothic" w:hAnsi="Century Gothic" w:cs="Arial"/>
          <w:sz w:val="18"/>
          <w:szCs w:val="18"/>
        </w:rPr>
      </w:pPr>
    </w:p>
    <w:p w14:paraId="32271F8E" w14:textId="1DB4DFAD" w:rsidR="00820632" w:rsidRPr="001C6CDD" w:rsidRDefault="00820632" w:rsidP="000A0959">
      <w:pPr>
        <w:spacing w:after="60" w:line="288" w:lineRule="auto"/>
        <w:jc w:val="both"/>
        <w:rPr>
          <w:rFonts w:ascii="Century Gothic" w:hAnsi="Century Gothic" w:cs="Arial"/>
          <w:sz w:val="18"/>
          <w:szCs w:val="18"/>
        </w:rPr>
      </w:pPr>
      <w:bookmarkStart w:id="12" w:name="_Hlk29369891"/>
      <w:r w:rsidRPr="001C6CDD">
        <w:rPr>
          <w:rFonts w:ascii="Century Gothic" w:hAnsi="Century Gothic" w:cs="Arial"/>
          <w:sz w:val="18"/>
          <w:szCs w:val="18"/>
        </w:rPr>
        <w:t>La composition du groupement ne peut être modifiée entre la date de remise des candidatures et la date de signature du marché (</w:t>
      </w:r>
      <w:r w:rsidR="00C94E6B" w:rsidRPr="001C6CDD">
        <w:rPr>
          <w:rFonts w:ascii="Century Gothic" w:hAnsi="Century Gothic" w:cs="Arial"/>
          <w:sz w:val="18"/>
          <w:szCs w:val="18"/>
        </w:rPr>
        <w:t xml:space="preserve">article </w:t>
      </w:r>
      <w:r w:rsidRPr="001C6CDD">
        <w:rPr>
          <w:rFonts w:ascii="Century Gothic" w:hAnsi="Century Gothic" w:cs="Arial"/>
          <w:sz w:val="18"/>
          <w:szCs w:val="18"/>
        </w:rPr>
        <w:t>R</w:t>
      </w:r>
      <w:r w:rsidR="000A0959" w:rsidRPr="001C6CDD">
        <w:rPr>
          <w:rFonts w:ascii="Century Gothic" w:hAnsi="Century Gothic" w:cs="Arial"/>
          <w:sz w:val="18"/>
          <w:szCs w:val="18"/>
        </w:rPr>
        <w:t>.</w:t>
      </w:r>
      <w:r w:rsidRPr="001C6CDD">
        <w:rPr>
          <w:rFonts w:ascii="Century Gothic" w:hAnsi="Century Gothic" w:cs="Arial"/>
          <w:sz w:val="18"/>
          <w:szCs w:val="18"/>
        </w:rPr>
        <w:t>2142-26 du Code de la Commande Publique</w:t>
      </w:r>
      <w:r w:rsidR="000A0959" w:rsidRPr="001C6CDD">
        <w:rPr>
          <w:rFonts w:ascii="Century Gothic" w:hAnsi="Century Gothic" w:cs="Arial"/>
          <w:sz w:val="18"/>
          <w:szCs w:val="18"/>
        </w:rPr>
        <w:t xml:space="preserve">). Cela n’est pas applicable à un </w:t>
      </w:r>
      <w:r w:rsidRPr="001C6CDD">
        <w:rPr>
          <w:rFonts w:ascii="Century Gothic" w:hAnsi="Century Gothic" w:cs="Arial"/>
          <w:sz w:val="18"/>
          <w:szCs w:val="18"/>
        </w:rPr>
        <w:t xml:space="preserve">membre du groupement </w:t>
      </w:r>
      <w:r w:rsidR="000A0959" w:rsidRPr="001C6CDD">
        <w:rPr>
          <w:rFonts w:ascii="Century Gothic" w:hAnsi="Century Gothic" w:cs="Arial"/>
          <w:sz w:val="18"/>
          <w:szCs w:val="18"/>
        </w:rPr>
        <w:t>dont la présence</w:t>
      </w:r>
      <w:r w:rsidRPr="001C6CDD">
        <w:rPr>
          <w:rFonts w:ascii="Century Gothic" w:hAnsi="Century Gothic" w:cs="Arial"/>
          <w:sz w:val="18"/>
          <w:szCs w:val="18"/>
        </w:rPr>
        <w:t xml:space="preserve"> était liée à une variante ou une prestation supplémentaire non retenue par l’acheteur. </w:t>
      </w:r>
    </w:p>
    <w:p w14:paraId="21F2578A" w14:textId="77777777" w:rsidR="00820632" w:rsidRPr="001C6CDD" w:rsidRDefault="00820632" w:rsidP="00820632">
      <w:pPr>
        <w:spacing w:after="60" w:line="288" w:lineRule="auto"/>
        <w:jc w:val="both"/>
        <w:rPr>
          <w:rFonts w:ascii="Century Gothic" w:hAnsi="Century Gothic" w:cs="Arial"/>
          <w:sz w:val="18"/>
          <w:szCs w:val="18"/>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none" w:sz="0" w:space="0" w:color="auto"/>
          <w:insideV w:val="none" w:sz="0" w:space="0" w:color="auto"/>
        </w:tblBorders>
        <w:tblLook w:val="04A0" w:firstRow="1" w:lastRow="0" w:firstColumn="1" w:lastColumn="0" w:noHBand="0" w:noVBand="1"/>
      </w:tblPr>
      <w:tblGrid>
        <w:gridCol w:w="10757"/>
      </w:tblGrid>
      <w:tr w:rsidR="001C6CDD" w:rsidRPr="001C6CDD" w14:paraId="120A963C" w14:textId="77777777" w:rsidTr="003E40C6">
        <w:tc>
          <w:tcPr>
            <w:tcW w:w="10763" w:type="dxa"/>
            <w:shd w:val="clear" w:color="auto" w:fill="F2F2F2" w:themeFill="background1" w:themeFillShade="F2"/>
            <w:vAlign w:val="center"/>
          </w:tcPr>
          <w:p w14:paraId="30DFBAB6" w14:textId="10D8D7AD" w:rsidR="00B006CD" w:rsidRPr="001C6CDD" w:rsidRDefault="00B006CD" w:rsidP="00B006CD">
            <w:pPr>
              <w:spacing w:after="60" w:line="288" w:lineRule="auto"/>
              <w:jc w:val="both"/>
              <w:rPr>
                <w:rFonts w:ascii="Century Gothic" w:hAnsi="Century Gothic" w:cs="Arial"/>
                <w:sz w:val="18"/>
                <w:szCs w:val="18"/>
              </w:rPr>
            </w:pPr>
            <w:r w:rsidRPr="001C6CDD">
              <w:rPr>
                <w:rFonts w:ascii="Century Gothic" w:hAnsi="Century Gothic" w:cs="Arial"/>
                <w:sz w:val="18"/>
                <w:szCs w:val="18"/>
                <w:u w:val="single"/>
              </w:rPr>
              <w:t>Cas de la coassurance :</w:t>
            </w:r>
            <w:r w:rsidRPr="001C6CDD">
              <w:rPr>
                <w:rFonts w:ascii="Century Gothic" w:hAnsi="Century Gothic" w:cs="Arial"/>
                <w:sz w:val="18"/>
                <w:szCs w:val="18"/>
              </w:rPr>
              <w:t xml:space="preserve"> il est exigé que tous les </w:t>
            </w:r>
            <w:proofErr w:type="spellStart"/>
            <w:r w:rsidRPr="001C6CDD">
              <w:rPr>
                <w:rFonts w:ascii="Century Gothic" w:hAnsi="Century Gothic" w:cs="Arial"/>
                <w:sz w:val="18"/>
                <w:szCs w:val="18"/>
              </w:rPr>
              <w:t>co</w:t>
            </w:r>
            <w:proofErr w:type="spellEnd"/>
            <w:r w:rsidRPr="001C6CDD">
              <w:rPr>
                <w:rFonts w:ascii="Century Gothic" w:hAnsi="Century Gothic" w:cs="Arial"/>
                <w:sz w:val="18"/>
                <w:szCs w:val="18"/>
              </w:rPr>
              <w:t>-assureurs soient identifiés au stade de la candidature et soient membres du groupement.</w:t>
            </w:r>
          </w:p>
        </w:tc>
      </w:tr>
    </w:tbl>
    <w:p w14:paraId="40A7EF8C" w14:textId="77777777" w:rsidR="00B006CD" w:rsidRPr="001C6CDD" w:rsidRDefault="00B006CD" w:rsidP="00B006CD">
      <w:pPr>
        <w:spacing w:after="60" w:line="288" w:lineRule="auto"/>
        <w:jc w:val="both"/>
        <w:rPr>
          <w:rFonts w:ascii="Century Gothic" w:hAnsi="Century Gothic" w:cs="Arial"/>
          <w:sz w:val="18"/>
          <w:szCs w:val="18"/>
        </w:rPr>
      </w:pPr>
    </w:p>
    <w:p w14:paraId="08EF76DB" w14:textId="77777777" w:rsidR="00820632" w:rsidRPr="001C6CDD" w:rsidRDefault="00820632" w:rsidP="00820632">
      <w:pPr>
        <w:spacing w:after="60" w:line="288" w:lineRule="auto"/>
        <w:jc w:val="both"/>
        <w:rPr>
          <w:rFonts w:ascii="Century Gothic" w:hAnsi="Century Gothic" w:cs="Arial"/>
          <w:sz w:val="18"/>
          <w:szCs w:val="18"/>
        </w:rPr>
      </w:pPr>
      <w:r w:rsidRPr="001C6CDD">
        <w:rPr>
          <w:rFonts w:ascii="Century Gothic" w:hAnsi="Century Gothic" w:cs="Arial"/>
          <w:sz w:val="18"/>
          <w:szCs w:val="18"/>
        </w:rPr>
        <w:t>Il est interdit pour un même opérateur économique de présenter plusieurs offres en agissant à la fois :</w:t>
      </w:r>
    </w:p>
    <w:p w14:paraId="65AF7338" w14:textId="77777777"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candidat individuel et de membre d’un ou plusieurs groupements ;</w:t>
      </w:r>
    </w:p>
    <w:p w14:paraId="16E40603" w14:textId="2D145472"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membres de plusieurs groupements</w:t>
      </w:r>
      <w:r w:rsidR="00C94E6B" w:rsidRPr="001C6CDD">
        <w:rPr>
          <w:rFonts w:ascii="Century Gothic" w:hAnsi="Century Gothic" w:cs="Arial"/>
          <w:sz w:val="18"/>
          <w:szCs w:val="18"/>
        </w:rPr>
        <w:t xml:space="preserve"> (sauf pour un risque accessoire au risque principal : par exemple assistance par rapport à l’assurance de la flotte)</w:t>
      </w:r>
      <w:r w:rsidRPr="001C6CDD">
        <w:rPr>
          <w:rFonts w:ascii="Century Gothic" w:hAnsi="Century Gothic" w:cs="Arial"/>
          <w:sz w:val="18"/>
          <w:szCs w:val="18"/>
        </w:rPr>
        <w:t xml:space="preserve">. </w:t>
      </w:r>
    </w:p>
    <w:p w14:paraId="2CC7DE93" w14:textId="77777777" w:rsidR="00820632" w:rsidRPr="00472978" w:rsidRDefault="00820632" w:rsidP="00820632">
      <w:pPr>
        <w:spacing w:after="60" w:line="288" w:lineRule="auto"/>
        <w:jc w:val="both"/>
        <w:rPr>
          <w:rFonts w:ascii="Century Gothic" w:hAnsi="Century Gothic" w:cs="Arial"/>
          <w:sz w:val="18"/>
          <w:szCs w:val="18"/>
        </w:rPr>
      </w:pPr>
      <w:r w:rsidRPr="00472978">
        <w:rPr>
          <w:rFonts w:ascii="Century Gothic" w:hAnsi="Century Gothic" w:cs="Arial"/>
          <w:sz w:val="18"/>
          <w:szCs w:val="18"/>
        </w:rPr>
        <w:t xml:space="preserve">Un même opérateur économique ne peut être mandataire de plusieurs groupements pour un même marché. </w:t>
      </w:r>
    </w:p>
    <w:bookmarkEnd w:id="10"/>
    <w:p w14:paraId="3FDA2BF9" w14:textId="418F0D96" w:rsidR="008A3C8E" w:rsidRDefault="008A3C8E" w:rsidP="002773DF">
      <w:pPr>
        <w:spacing w:after="60" w:line="288" w:lineRule="auto"/>
        <w:jc w:val="both"/>
        <w:rPr>
          <w:rFonts w:ascii="Century Gothic" w:hAnsi="Century Gothic" w:cs="Arial"/>
          <w:sz w:val="18"/>
          <w:szCs w:val="18"/>
        </w:rPr>
      </w:pPr>
    </w:p>
    <w:bookmarkEnd w:id="12"/>
    <w:p w14:paraId="6DCB9B6E" w14:textId="77777777" w:rsidR="007D4ED9" w:rsidRPr="00811AE7" w:rsidRDefault="007D4ED9"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1.4 - Décomposition de la consultation</w:t>
      </w:r>
    </w:p>
    <w:p w14:paraId="3716C0F9" w14:textId="77777777" w:rsidR="007D4ED9" w:rsidRPr="002773DF" w:rsidRDefault="007D4ED9" w:rsidP="00811AE7">
      <w:pPr>
        <w:spacing w:after="60" w:line="288" w:lineRule="auto"/>
        <w:jc w:val="both"/>
        <w:rPr>
          <w:rFonts w:ascii="Century Gothic" w:hAnsi="Century Gothic" w:cs="Arial"/>
          <w:sz w:val="16"/>
          <w:szCs w:val="16"/>
        </w:rPr>
      </w:pPr>
    </w:p>
    <w:p w14:paraId="2A3E1CCC" w14:textId="77777777" w:rsidR="001D05B0" w:rsidRPr="00811AE7" w:rsidRDefault="001D05B0" w:rsidP="001D05B0">
      <w:pPr>
        <w:spacing w:after="60" w:line="288" w:lineRule="auto"/>
        <w:jc w:val="both"/>
        <w:rPr>
          <w:rFonts w:ascii="Century Gothic" w:hAnsi="Century Gothic" w:cs="Arial"/>
          <w:sz w:val="18"/>
          <w:szCs w:val="18"/>
        </w:rPr>
      </w:pPr>
      <w:bookmarkStart w:id="13" w:name="_Hlk507923296"/>
      <w:r w:rsidRPr="00811AE7">
        <w:rPr>
          <w:rFonts w:ascii="Century Gothic" w:hAnsi="Century Gothic" w:cs="Arial"/>
          <w:sz w:val="18"/>
          <w:szCs w:val="18"/>
        </w:rPr>
        <w:t>Les prestations sont réparties selon l’allotissement suivant :</w:t>
      </w:r>
    </w:p>
    <w:p w14:paraId="2BE38CC9" w14:textId="77777777" w:rsidR="001D05B0" w:rsidRPr="008A3C8E" w:rsidRDefault="001D05B0" w:rsidP="001D05B0">
      <w:pPr>
        <w:spacing w:after="60" w:line="288" w:lineRule="auto"/>
        <w:jc w:val="both"/>
        <w:rPr>
          <w:rFonts w:ascii="Century Gothic" w:hAnsi="Century Gothic" w:cs="Arial"/>
          <w:sz w:val="12"/>
          <w:szCs w:val="12"/>
        </w:rPr>
      </w:pPr>
    </w:p>
    <w:tbl>
      <w:tblPr>
        <w:tblW w:w="5027"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199"/>
        <w:gridCol w:w="7557"/>
        <w:gridCol w:w="2065"/>
      </w:tblGrid>
      <w:tr w:rsidR="00E26CBE" w:rsidRPr="002B18EB" w14:paraId="540DEF4C" w14:textId="77777777" w:rsidTr="00380D9F">
        <w:trPr>
          <w:trHeight w:val="432"/>
          <w:jc w:val="center"/>
        </w:trPr>
        <w:tc>
          <w:tcPr>
            <w:tcW w:w="1199" w:type="dxa"/>
            <w:shd w:val="clear" w:color="auto" w:fill="215868"/>
            <w:tcMar>
              <w:top w:w="15" w:type="dxa"/>
              <w:left w:w="108" w:type="dxa"/>
              <w:bottom w:w="0" w:type="dxa"/>
              <w:right w:w="108" w:type="dxa"/>
            </w:tcMar>
            <w:vAlign w:val="center"/>
            <w:hideMark/>
          </w:tcPr>
          <w:bookmarkEnd w:id="13"/>
          <w:p w14:paraId="7D58AF83" w14:textId="77777777" w:rsidR="00E26CBE" w:rsidRPr="002B18EB" w:rsidRDefault="00E26CBE" w:rsidP="00380D9F">
            <w:pPr>
              <w:jc w:val="center"/>
              <w:rPr>
                <w:rFonts w:ascii="Century Gothic" w:hAnsi="Century Gothic" w:cs="Arial"/>
                <w:sz w:val="18"/>
                <w:szCs w:val="36"/>
              </w:rPr>
            </w:pPr>
            <w:r w:rsidRPr="002B18EB">
              <w:rPr>
                <w:rFonts w:ascii="Century Gothic" w:hAnsi="Century Gothic" w:cs="Arial"/>
                <w:bCs/>
                <w:color w:val="FFFFFF" w:themeColor="light1"/>
                <w:kern w:val="24"/>
                <w:sz w:val="16"/>
              </w:rPr>
              <w:t>N° du lot</w:t>
            </w:r>
          </w:p>
        </w:tc>
        <w:tc>
          <w:tcPr>
            <w:tcW w:w="7557" w:type="dxa"/>
            <w:shd w:val="clear" w:color="auto" w:fill="215868"/>
            <w:tcMar>
              <w:top w:w="15" w:type="dxa"/>
              <w:left w:w="108" w:type="dxa"/>
              <w:bottom w:w="0" w:type="dxa"/>
              <w:right w:w="108" w:type="dxa"/>
            </w:tcMar>
            <w:vAlign w:val="center"/>
            <w:hideMark/>
          </w:tcPr>
          <w:p w14:paraId="4E523338" w14:textId="77777777" w:rsidR="00E26CBE" w:rsidRPr="002B18EB" w:rsidRDefault="00E26CBE" w:rsidP="00380D9F">
            <w:pPr>
              <w:jc w:val="center"/>
              <w:rPr>
                <w:rFonts w:ascii="Century Gothic" w:hAnsi="Century Gothic" w:cs="Arial"/>
                <w:sz w:val="18"/>
                <w:szCs w:val="36"/>
              </w:rPr>
            </w:pPr>
            <w:r w:rsidRPr="002B18EB">
              <w:rPr>
                <w:rFonts w:ascii="Century Gothic" w:hAnsi="Century Gothic" w:cs="Arial"/>
                <w:bCs/>
                <w:color w:val="FFFFFF" w:themeColor="light1"/>
                <w:kern w:val="24"/>
                <w:sz w:val="18"/>
              </w:rPr>
              <w:t>INTITULE</w:t>
            </w:r>
          </w:p>
        </w:tc>
        <w:tc>
          <w:tcPr>
            <w:tcW w:w="2065" w:type="dxa"/>
            <w:shd w:val="clear" w:color="auto" w:fill="215868"/>
            <w:tcMar>
              <w:top w:w="15" w:type="dxa"/>
              <w:left w:w="108" w:type="dxa"/>
              <w:bottom w:w="0" w:type="dxa"/>
              <w:right w:w="108" w:type="dxa"/>
            </w:tcMar>
            <w:vAlign w:val="center"/>
            <w:hideMark/>
          </w:tcPr>
          <w:p w14:paraId="4283C449" w14:textId="77777777" w:rsidR="00E26CBE" w:rsidRPr="002B18EB" w:rsidRDefault="00E26CBE" w:rsidP="00380D9F">
            <w:pPr>
              <w:jc w:val="center"/>
              <w:rPr>
                <w:rFonts w:ascii="Century Gothic" w:hAnsi="Century Gothic" w:cs="Arial"/>
                <w:sz w:val="18"/>
                <w:szCs w:val="36"/>
              </w:rPr>
            </w:pPr>
            <w:r w:rsidRPr="002B18EB">
              <w:rPr>
                <w:rFonts w:ascii="Century Gothic" w:hAnsi="Century Gothic" w:cs="Arial"/>
                <w:bCs/>
                <w:color w:val="FFFFFF" w:themeColor="light1"/>
                <w:kern w:val="24"/>
                <w:sz w:val="16"/>
              </w:rPr>
              <w:t>Code C.P.V.</w:t>
            </w:r>
          </w:p>
        </w:tc>
      </w:tr>
      <w:tr w:rsidR="00E26CBE" w:rsidRPr="00811AE7" w14:paraId="464EE2A4" w14:textId="77777777" w:rsidTr="00380D9F">
        <w:trPr>
          <w:trHeight w:val="340"/>
          <w:jc w:val="center"/>
        </w:trPr>
        <w:tc>
          <w:tcPr>
            <w:tcW w:w="1199" w:type="dxa"/>
            <w:shd w:val="clear" w:color="auto" w:fill="215868"/>
            <w:tcMar>
              <w:top w:w="15" w:type="dxa"/>
              <w:left w:w="108" w:type="dxa"/>
              <w:bottom w:w="0" w:type="dxa"/>
              <w:right w:w="108" w:type="dxa"/>
            </w:tcMar>
            <w:vAlign w:val="center"/>
            <w:hideMark/>
          </w:tcPr>
          <w:p w14:paraId="35A21B17" w14:textId="77777777" w:rsidR="00E26CBE" w:rsidRPr="002B18EB" w:rsidRDefault="00E26CBE" w:rsidP="00380D9F">
            <w:pPr>
              <w:jc w:val="center"/>
              <w:rPr>
                <w:rFonts w:ascii="Century Gothic" w:hAnsi="Century Gothic" w:cs="Arial"/>
                <w:sz w:val="18"/>
                <w:szCs w:val="36"/>
              </w:rPr>
            </w:pPr>
            <w:r w:rsidRPr="00D26CB1">
              <w:rPr>
                <w:rFonts w:ascii="Century Gothic" w:hAnsi="Century Gothic" w:cs="Arial"/>
                <w:b/>
                <w:color w:val="FFFFFF" w:themeColor="background1"/>
                <w:sz w:val="16"/>
                <w:szCs w:val="16"/>
              </w:rPr>
              <w:t>1</w:t>
            </w:r>
          </w:p>
        </w:tc>
        <w:tc>
          <w:tcPr>
            <w:tcW w:w="7557" w:type="dxa"/>
            <w:shd w:val="clear" w:color="auto" w:fill="F2F2F2" w:themeFill="background1" w:themeFillShade="F2"/>
            <w:tcMar>
              <w:top w:w="15" w:type="dxa"/>
              <w:left w:w="108" w:type="dxa"/>
              <w:bottom w:w="0" w:type="dxa"/>
              <w:right w:w="108" w:type="dxa"/>
            </w:tcMar>
            <w:vAlign w:val="center"/>
          </w:tcPr>
          <w:p w14:paraId="26F60B16" w14:textId="77777777" w:rsidR="00E26CBE" w:rsidRPr="0076020A" w:rsidRDefault="00E26CBE" w:rsidP="00380D9F">
            <w:pPr>
              <w:rPr>
                <w:rFonts w:ascii="Century Gothic" w:hAnsi="Century Gothic" w:cs="Arial"/>
                <w:color w:val="00B0F0"/>
                <w:sz w:val="18"/>
                <w:szCs w:val="18"/>
              </w:rPr>
            </w:pPr>
            <w:r w:rsidRPr="005F6424">
              <w:rPr>
                <w:rFonts w:ascii="Century Gothic" w:hAnsi="Century Gothic" w:cs="Arial"/>
                <w:sz w:val="16"/>
                <w:szCs w:val="16"/>
              </w:rPr>
              <w:t>Dommages aux biens mobiliers et immobiliers</w:t>
            </w:r>
          </w:p>
        </w:tc>
        <w:tc>
          <w:tcPr>
            <w:tcW w:w="2065" w:type="dxa"/>
            <w:shd w:val="clear" w:color="auto" w:fill="F2F2F2" w:themeFill="background1" w:themeFillShade="F2"/>
            <w:tcMar>
              <w:top w:w="15" w:type="dxa"/>
              <w:left w:w="108" w:type="dxa"/>
              <w:bottom w:w="0" w:type="dxa"/>
              <w:right w:w="108" w:type="dxa"/>
            </w:tcMar>
            <w:vAlign w:val="center"/>
          </w:tcPr>
          <w:p w14:paraId="48141AA4" w14:textId="77777777" w:rsidR="00E26CBE" w:rsidRPr="0076020A" w:rsidRDefault="00E26CBE" w:rsidP="00380D9F">
            <w:pPr>
              <w:jc w:val="center"/>
              <w:rPr>
                <w:rFonts w:ascii="Century Gothic" w:hAnsi="Century Gothic" w:cs="Arial"/>
                <w:color w:val="00B0F0"/>
                <w:sz w:val="18"/>
                <w:szCs w:val="18"/>
              </w:rPr>
            </w:pPr>
            <w:r w:rsidRPr="005F6424">
              <w:rPr>
                <w:rFonts w:ascii="Century Gothic" w:hAnsi="Century Gothic" w:cs="Arial"/>
                <w:sz w:val="16"/>
                <w:szCs w:val="16"/>
              </w:rPr>
              <w:t>66515000</w:t>
            </w:r>
          </w:p>
        </w:tc>
      </w:tr>
      <w:tr w:rsidR="00E26CBE" w:rsidRPr="00811AE7" w14:paraId="0A80EEEC" w14:textId="77777777" w:rsidTr="00380D9F">
        <w:trPr>
          <w:trHeight w:val="340"/>
          <w:jc w:val="center"/>
        </w:trPr>
        <w:tc>
          <w:tcPr>
            <w:tcW w:w="1199" w:type="dxa"/>
            <w:shd w:val="clear" w:color="auto" w:fill="215868"/>
            <w:tcMar>
              <w:top w:w="15" w:type="dxa"/>
              <w:left w:w="108" w:type="dxa"/>
              <w:bottom w:w="0" w:type="dxa"/>
              <w:right w:w="108" w:type="dxa"/>
            </w:tcMar>
            <w:vAlign w:val="center"/>
            <w:hideMark/>
          </w:tcPr>
          <w:p w14:paraId="5B5977FB" w14:textId="77777777" w:rsidR="00E26CBE" w:rsidRPr="002B18EB" w:rsidRDefault="00E26CBE" w:rsidP="00380D9F">
            <w:pPr>
              <w:jc w:val="center"/>
              <w:rPr>
                <w:rFonts w:ascii="Century Gothic" w:hAnsi="Century Gothic" w:cs="Arial"/>
                <w:sz w:val="18"/>
                <w:szCs w:val="36"/>
              </w:rPr>
            </w:pPr>
            <w:r w:rsidRPr="00D26CB1">
              <w:rPr>
                <w:rFonts w:ascii="Century Gothic" w:hAnsi="Century Gothic" w:cs="Arial"/>
                <w:b/>
                <w:color w:val="FFFFFF" w:themeColor="background1"/>
                <w:sz w:val="16"/>
                <w:szCs w:val="16"/>
              </w:rPr>
              <w:t>2</w:t>
            </w:r>
          </w:p>
        </w:tc>
        <w:tc>
          <w:tcPr>
            <w:tcW w:w="7557" w:type="dxa"/>
            <w:shd w:val="clear" w:color="auto" w:fill="F2F2F2" w:themeFill="background1" w:themeFillShade="F2"/>
            <w:tcMar>
              <w:top w:w="15" w:type="dxa"/>
              <w:left w:w="108" w:type="dxa"/>
              <w:bottom w:w="0" w:type="dxa"/>
              <w:right w:w="108" w:type="dxa"/>
            </w:tcMar>
            <w:vAlign w:val="center"/>
          </w:tcPr>
          <w:p w14:paraId="125CC030" w14:textId="77777777" w:rsidR="00E26CBE" w:rsidRPr="0076020A" w:rsidRDefault="00E26CBE" w:rsidP="00380D9F">
            <w:pPr>
              <w:rPr>
                <w:rFonts w:ascii="Century Gothic" w:hAnsi="Century Gothic" w:cs="Arial"/>
                <w:color w:val="00B0F0"/>
                <w:sz w:val="18"/>
                <w:szCs w:val="18"/>
              </w:rPr>
            </w:pPr>
            <w:r w:rsidRPr="005F6424">
              <w:rPr>
                <w:rFonts w:ascii="Century Gothic" w:hAnsi="Century Gothic" w:cs="Arial"/>
                <w:sz w:val="16"/>
                <w:szCs w:val="16"/>
              </w:rPr>
              <w:t>Responsabilité civile et risques annexes</w:t>
            </w:r>
          </w:p>
        </w:tc>
        <w:tc>
          <w:tcPr>
            <w:tcW w:w="2065" w:type="dxa"/>
            <w:shd w:val="clear" w:color="auto" w:fill="F2F2F2" w:themeFill="background1" w:themeFillShade="F2"/>
            <w:tcMar>
              <w:top w:w="15" w:type="dxa"/>
              <w:left w:w="108" w:type="dxa"/>
              <w:bottom w:w="0" w:type="dxa"/>
              <w:right w:w="108" w:type="dxa"/>
            </w:tcMar>
            <w:vAlign w:val="center"/>
          </w:tcPr>
          <w:p w14:paraId="0B45A96A" w14:textId="77777777" w:rsidR="00E26CBE" w:rsidRPr="0076020A" w:rsidRDefault="00E26CBE" w:rsidP="00380D9F">
            <w:pPr>
              <w:jc w:val="center"/>
              <w:rPr>
                <w:rFonts w:ascii="Century Gothic" w:hAnsi="Century Gothic" w:cs="Arial"/>
                <w:color w:val="00B0F0"/>
                <w:sz w:val="18"/>
                <w:szCs w:val="18"/>
              </w:rPr>
            </w:pPr>
            <w:r w:rsidRPr="005F6424">
              <w:rPr>
                <w:rFonts w:ascii="Century Gothic" w:hAnsi="Century Gothic" w:cs="Arial"/>
                <w:sz w:val="16"/>
                <w:szCs w:val="16"/>
              </w:rPr>
              <w:t>66516400</w:t>
            </w:r>
          </w:p>
        </w:tc>
      </w:tr>
      <w:tr w:rsidR="00E26CBE" w:rsidRPr="00811AE7" w14:paraId="6AF52806" w14:textId="77777777" w:rsidTr="00380D9F">
        <w:trPr>
          <w:trHeight w:val="340"/>
          <w:jc w:val="center"/>
        </w:trPr>
        <w:tc>
          <w:tcPr>
            <w:tcW w:w="1199" w:type="dxa"/>
            <w:shd w:val="clear" w:color="auto" w:fill="215868"/>
            <w:tcMar>
              <w:top w:w="15" w:type="dxa"/>
              <w:left w:w="108" w:type="dxa"/>
              <w:bottom w:w="0" w:type="dxa"/>
              <w:right w:w="108" w:type="dxa"/>
            </w:tcMar>
            <w:vAlign w:val="center"/>
            <w:hideMark/>
          </w:tcPr>
          <w:p w14:paraId="0F5A9C0B" w14:textId="77777777" w:rsidR="00E26CBE" w:rsidRPr="002B18EB" w:rsidRDefault="00E26CBE" w:rsidP="00380D9F">
            <w:pPr>
              <w:jc w:val="center"/>
              <w:rPr>
                <w:rFonts w:ascii="Century Gothic" w:hAnsi="Century Gothic" w:cs="Arial"/>
                <w:sz w:val="18"/>
                <w:szCs w:val="36"/>
              </w:rPr>
            </w:pPr>
            <w:r>
              <w:rPr>
                <w:rFonts w:ascii="Century Gothic" w:hAnsi="Century Gothic" w:cs="Arial"/>
                <w:b/>
                <w:color w:val="FFFFFF" w:themeColor="background1"/>
                <w:sz w:val="16"/>
                <w:szCs w:val="16"/>
              </w:rPr>
              <w:t>3</w:t>
            </w:r>
          </w:p>
        </w:tc>
        <w:tc>
          <w:tcPr>
            <w:tcW w:w="7557" w:type="dxa"/>
            <w:shd w:val="clear" w:color="auto" w:fill="F2F2F2" w:themeFill="background1" w:themeFillShade="F2"/>
            <w:tcMar>
              <w:top w:w="15" w:type="dxa"/>
              <w:left w:w="108" w:type="dxa"/>
              <w:bottom w:w="0" w:type="dxa"/>
              <w:right w:w="108" w:type="dxa"/>
            </w:tcMar>
            <w:vAlign w:val="center"/>
          </w:tcPr>
          <w:p w14:paraId="22211057" w14:textId="77777777" w:rsidR="00E26CBE" w:rsidRPr="0076020A" w:rsidRDefault="00E26CBE" w:rsidP="00380D9F">
            <w:pPr>
              <w:rPr>
                <w:rFonts w:ascii="Century Gothic" w:hAnsi="Century Gothic" w:cs="Arial"/>
                <w:color w:val="00B0F0"/>
                <w:sz w:val="18"/>
                <w:szCs w:val="18"/>
              </w:rPr>
            </w:pPr>
            <w:r w:rsidRPr="005F6424">
              <w:rPr>
                <w:rFonts w:ascii="Century Gothic" w:hAnsi="Century Gothic" w:cs="Arial"/>
                <w:sz w:val="16"/>
                <w:szCs w:val="16"/>
              </w:rPr>
              <w:t>Accidents corporels</w:t>
            </w:r>
          </w:p>
        </w:tc>
        <w:tc>
          <w:tcPr>
            <w:tcW w:w="2065" w:type="dxa"/>
            <w:shd w:val="clear" w:color="auto" w:fill="F2F2F2" w:themeFill="background1" w:themeFillShade="F2"/>
            <w:tcMar>
              <w:top w:w="15" w:type="dxa"/>
              <w:left w:w="108" w:type="dxa"/>
              <w:bottom w:w="0" w:type="dxa"/>
              <w:right w:w="108" w:type="dxa"/>
            </w:tcMar>
            <w:vAlign w:val="center"/>
          </w:tcPr>
          <w:p w14:paraId="697C91E0" w14:textId="77777777" w:rsidR="00E26CBE" w:rsidRPr="0076020A" w:rsidRDefault="00E26CBE" w:rsidP="00380D9F">
            <w:pPr>
              <w:jc w:val="center"/>
              <w:rPr>
                <w:rFonts w:ascii="Century Gothic" w:hAnsi="Century Gothic" w:cs="Arial"/>
                <w:color w:val="00B0F0"/>
                <w:sz w:val="18"/>
                <w:szCs w:val="18"/>
              </w:rPr>
            </w:pPr>
            <w:r w:rsidRPr="005F6424">
              <w:rPr>
                <w:rFonts w:ascii="Century Gothic" w:hAnsi="Century Gothic" w:cs="Arial"/>
                <w:sz w:val="16"/>
                <w:szCs w:val="16"/>
              </w:rPr>
              <w:t>66512100</w:t>
            </w:r>
          </w:p>
        </w:tc>
      </w:tr>
      <w:tr w:rsidR="00E26CBE" w:rsidRPr="00811AE7" w14:paraId="3E632159" w14:textId="77777777" w:rsidTr="00380D9F">
        <w:trPr>
          <w:trHeight w:val="340"/>
          <w:jc w:val="center"/>
        </w:trPr>
        <w:tc>
          <w:tcPr>
            <w:tcW w:w="1199" w:type="dxa"/>
            <w:shd w:val="clear" w:color="auto" w:fill="215868"/>
            <w:tcMar>
              <w:top w:w="15" w:type="dxa"/>
              <w:left w:w="108" w:type="dxa"/>
              <w:bottom w:w="0" w:type="dxa"/>
              <w:right w:w="108" w:type="dxa"/>
            </w:tcMar>
            <w:vAlign w:val="center"/>
          </w:tcPr>
          <w:p w14:paraId="5A0D4C5D" w14:textId="77777777" w:rsidR="00E26CBE" w:rsidRPr="002B18EB" w:rsidRDefault="00E26CBE" w:rsidP="00380D9F">
            <w:pPr>
              <w:jc w:val="center"/>
              <w:rPr>
                <w:rFonts w:ascii="Century Gothic" w:hAnsi="Century Gothic" w:cs="Arial"/>
                <w:b/>
                <w:bCs/>
                <w:color w:val="FFFFFF" w:themeColor="light1"/>
                <w:kern w:val="24"/>
                <w:sz w:val="18"/>
              </w:rPr>
            </w:pPr>
            <w:r>
              <w:rPr>
                <w:rFonts w:ascii="Century Gothic" w:hAnsi="Century Gothic" w:cs="Arial"/>
                <w:b/>
                <w:color w:val="FFFFFF" w:themeColor="background1"/>
                <w:sz w:val="16"/>
                <w:szCs w:val="16"/>
              </w:rPr>
              <w:t>4</w:t>
            </w:r>
          </w:p>
        </w:tc>
        <w:tc>
          <w:tcPr>
            <w:tcW w:w="7557" w:type="dxa"/>
            <w:shd w:val="clear" w:color="auto" w:fill="F2F2F2" w:themeFill="background1" w:themeFillShade="F2"/>
            <w:tcMar>
              <w:top w:w="15" w:type="dxa"/>
              <w:left w:w="108" w:type="dxa"/>
              <w:bottom w:w="0" w:type="dxa"/>
              <w:right w:w="108" w:type="dxa"/>
            </w:tcMar>
            <w:vAlign w:val="center"/>
          </w:tcPr>
          <w:p w14:paraId="4B377210" w14:textId="77777777" w:rsidR="00E26CBE" w:rsidRPr="0076020A" w:rsidRDefault="00E26CBE" w:rsidP="00380D9F">
            <w:pPr>
              <w:rPr>
                <w:rFonts w:ascii="Century Gothic" w:hAnsi="Century Gothic" w:cs="Arial"/>
                <w:color w:val="00B0F0"/>
                <w:sz w:val="18"/>
                <w:szCs w:val="18"/>
              </w:rPr>
            </w:pPr>
            <w:r w:rsidRPr="005F6424">
              <w:rPr>
                <w:rFonts w:ascii="Century Gothic" w:hAnsi="Century Gothic" w:cs="Arial"/>
                <w:sz w:val="16"/>
                <w:szCs w:val="16"/>
              </w:rPr>
              <w:t>Flotte véhicules et risques annexes</w:t>
            </w:r>
          </w:p>
        </w:tc>
        <w:tc>
          <w:tcPr>
            <w:tcW w:w="2065" w:type="dxa"/>
            <w:shd w:val="clear" w:color="auto" w:fill="F2F2F2" w:themeFill="background1" w:themeFillShade="F2"/>
            <w:tcMar>
              <w:top w:w="15" w:type="dxa"/>
              <w:left w:w="108" w:type="dxa"/>
              <w:bottom w:w="0" w:type="dxa"/>
              <w:right w:w="108" w:type="dxa"/>
            </w:tcMar>
            <w:vAlign w:val="center"/>
          </w:tcPr>
          <w:p w14:paraId="291FA755" w14:textId="77777777" w:rsidR="00E26CBE" w:rsidRPr="0076020A" w:rsidRDefault="00E26CBE" w:rsidP="00380D9F">
            <w:pPr>
              <w:jc w:val="center"/>
              <w:rPr>
                <w:rFonts w:ascii="Century Gothic" w:hAnsi="Century Gothic" w:cs="Arial"/>
                <w:color w:val="00B0F0"/>
                <w:sz w:val="18"/>
                <w:szCs w:val="18"/>
              </w:rPr>
            </w:pPr>
            <w:r w:rsidRPr="005F6424">
              <w:rPr>
                <w:rFonts w:ascii="Century Gothic" w:hAnsi="Century Gothic" w:cs="Arial"/>
                <w:sz w:val="16"/>
                <w:szCs w:val="16"/>
              </w:rPr>
              <w:t>66514110</w:t>
            </w:r>
          </w:p>
        </w:tc>
      </w:tr>
      <w:tr w:rsidR="00E26CBE" w:rsidRPr="00811AE7" w14:paraId="22656E62" w14:textId="77777777" w:rsidTr="00380D9F">
        <w:trPr>
          <w:trHeight w:val="340"/>
          <w:jc w:val="center"/>
        </w:trPr>
        <w:tc>
          <w:tcPr>
            <w:tcW w:w="1199" w:type="dxa"/>
            <w:shd w:val="clear" w:color="auto" w:fill="215868"/>
            <w:tcMar>
              <w:top w:w="15" w:type="dxa"/>
              <w:left w:w="108" w:type="dxa"/>
              <w:bottom w:w="0" w:type="dxa"/>
              <w:right w:w="108" w:type="dxa"/>
            </w:tcMar>
            <w:vAlign w:val="center"/>
          </w:tcPr>
          <w:p w14:paraId="7C033962" w14:textId="77777777" w:rsidR="00E26CBE" w:rsidRPr="002B18EB" w:rsidRDefault="00E26CBE" w:rsidP="00380D9F">
            <w:pPr>
              <w:jc w:val="center"/>
              <w:rPr>
                <w:rFonts w:ascii="Century Gothic" w:hAnsi="Century Gothic" w:cs="Arial"/>
                <w:b/>
                <w:bCs/>
                <w:color w:val="FFFFFF" w:themeColor="light1"/>
                <w:kern w:val="24"/>
                <w:sz w:val="18"/>
              </w:rPr>
            </w:pPr>
            <w:r>
              <w:rPr>
                <w:rFonts w:ascii="Century Gothic" w:hAnsi="Century Gothic" w:cs="Arial"/>
                <w:b/>
                <w:color w:val="FFFFFF" w:themeColor="background1"/>
                <w:sz w:val="16"/>
                <w:szCs w:val="16"/>
              </w:rPr>
              <w:t>5</w:t>
            </w:r>
          </w:p>
        </w:tc>
        <w:tc>
          <w:tcPr>
            <w:tcW w:w="7557" w:type="dxa"/>
            <w:shd w:val="clear" w:color="auto" w:fill="F2F2F2" w:themeFill="background1" w:themeFillShade="F2"/>
            <w:tcMar>
              <w:top w:w="15" w:type="dxa"/>
              <w:left w:w="108" w:type="dxa"/>
              <w:bottom w:w="0" w:type="dxa"/>
              <w:right w:w="108" w:type="dxa"/>
            </w:tcMar>
            <w:vAlign w:val="center"/>
          </w:tcPr>
          <w:p w14:paraId="22BD4D94" w14:textId="77777777" w:rsidR="00E26CBE" w:rsidRPr="0076020A" w:rsidRDefault="00E26CBE" w:rsidP="00380D9F">
            <w:pPr>
              <w:rPr>
                <w:rFonts w:ascii="Century Gothic" w:hAnsi="Century Gothic" w:cs="Arial"/>
                <w:color w:val="00B0F0"/>
                <w:sz w:val="18"/>
                <w:szCs w:val="18"/>
              </w:rPr>
            </w:pPr>
            <w:r w:rsidRPr="005F6424">
              <w:rPr>
                <w:rFonts w:ascii="Century Gothic" w:hAnsi="Century Gothic" w:cs="Arial"/>
                <w:sz w:val="16"/>
                <w:szCs w:val="16"/>
              </w:rPr>
              <w:t>Risques statutaires des agents CNRACL et assimilés</w:t>
            </w:r>
          </w:p>
        </w:tc>
        <w:tc>
          <w:tcPr>
            <w:tcW w:w="2065" w:type="dxa"/>
            <w:shd w:val="clear" w:color="auto" w:fill="F2F2F2" w:themeFill="background1" w:themeFillShade="F2"/>
            <w:tcMar>
              <w:top w:w="15" w:type="dxa"/>
              <w:left w:w="108" w:type="dxa"/>
              <w:bottom w:w="0" w:type="dxa"/>
              <w:right w:w="108" w:type="dxa"/>
            </w:tcMar>
            <w:vAlign w:val="center"/>
          </w:tcPr>
          <w:p w14:paraId="5355ECAC" w14:textId="77777777" w:rsidR="00E26CBE" w:rsidRPr="0076020A" w:rsidRDefault="00E26CBE" w:rsidP="00380D9F">
            <w:pPr>
              <w:jc w:val="center"/>
              <w:rPr>
                <w:rFonts w:ascii="Century Gothic" w:hAnsi="Century Gothic" w:cs="Arial"/>
                <w:color w:val="00B0F0"/>
                <w:sz w:val="18"/>
                <w:szCs w:val="18"/>
              </w:rPr>
            </w:pPr>
            <w:r w:rsidRPr="005F6424">
              <w:rPr>
                <w:rFonts w:ascii="Century Gothic" w:hAnsi="Century Gothic" w:cs="Arial"/>
                <w:sz w:val="16"/>
                <w:szCs w:val="16"/>
              </w:rPr>
              <w:t>66512000</w:t>
            </w:r>
          </w:p>
        </w:tc>
      </w:tr>
      <w:tr w:rsidR="00E26CBE" w:rsidRPr="00811AE7" w14:paraId="3684D377" w14:textId="77777777" w:rsidTr="00380D9F">
        <w:trPr>
          <w:trHeight w:val="340"/>
          <w:jc w:val="center"/>
        </w:trPr>
        <w:tc>
          <w:tcPr>
            <w:tcW w:w="1199" w:type="dxa"/>
            <w:shd w:val="clear" w:color="auto" w:fill="215868"/>
            <w:tcMar>
              <w:top w:w="15" w:type="dxa"/>
              <w:left w:w="108" w:type="dxa"/>
              <w:bottom w:w="0" w:type="dxa"/>
              <w:right w:w="108" w:type="dxa"/>
            </w:tcMar>
            <w:vAlign w:val="center"/>
          </w:tcPr>
          <w:p w14:paraId="28486EA9" w14:textId="77777777" w:rsidR="00E26CBE" w:rsidRDefault="00E26CBE" w:rsidP="00380D9F">
            <w:pPr>
              <w:jc w:val="center"/>
              <w:rPr>
                <w:rFonts w:ascii="Century Gothic" w:hAnsi="Century Gothic" w:cs="Arial"/>
                <w:b/>
                <w:bCs/>
                <w:color w:val="FFFFFF" w:themeColor="light1"/>
                <w:kern w:val="24"/>
                <w:sz w:val="18"/>
              </w:rPr>
            </w:pPr>
            <w:r>
              <w:rPr>
                <w:rFonts w:ascii="Century Gothic" w:hAnsi="Century Gothic" w:cs="Arial"/>
                <w:b/>
                <w:color w:val="FFFFFF" w:themeColor="background1"/>
                <w:sz w:val="16"/>
                <w:szCs w:val="16"/>
              </w:rPr>
              <w:t>6</w:t>
            </w:r>
          </w:p>
        </w:tc>
        <w:tc>
          <w:tcPr>
            <w:tcW w:w="7557" w:type="dxa"/>
            <w:shd w:val="clear" w:color="auto" w:fill="F2F2F2" w:themeFill="background1" w:themeFillShade="F2"/>
            <w:tcMar>
              <w:top w:w="15" w:type="dxa"/>
              <w:left w:w="108" w:type="dxa"/>
              <w:bottom w:w="0" w:type="dxa"/>
              <w:right w:w="108" w:type="dxa"/>
            </w:tcMar>
            <w:vAlign w:val="center"/>
          </w:tcPr>
          <w:p w14:paraId="7DCA00B0" w14:textId="47BE193E" w:rsidR="00E26CBE" w:rsidRPr="0076020A" w:rsidRDefault="00E26CBE" w:rsidP="00380D9F">
            <w:pPr>
              <w:rPr>
                <w:rFonts w:ascii="Century Gothic" w:hAnsi="Century Gothic" w:cs="Arial"/>
                <w:sz w:val="18"/>
                <w:szCs w:val="18"/>
              </w:rPr>
            </w:pPr>
            <w:r>
              <w:rPr>
                <w:rFonts w:ascii="Century Gothic" w:hAnsi="Century Gothic" w:cs="Arial"/>
                <w:sz w:val="18"/>
                <w:szCs w:val="18"/>
              </w:rPr>
              <w:t>RC</w:t>
            </w:r>
            <w:r w:rsidR="00722FBA">
              <w:rPr>
                <w:rFonts w:ascii="Century Gothic" w:hAnsi="Century Gothic" w:cs="Arial"/>
                <w:sz w:val="18"/>
                <w:szCs w:val="18"/>
              </w:rPr>
              <w:t xml:space="preserve"> du</w:t>
            </w:r>
            <w:r>
              <w:rPr>
                <w:rFonts w:ascii="Century Gothic" w:hAnsi="Century Gothic" w:cs="Arial"/>
                <w:sz w:val="18"/>
                <w:szCs w:val="18"/>
              </w:rPr>
              <w:t xml:space="preserve"> promoteur de recherche</w:t>
            </w:r>
          </w:p>
        </w:tc>
        <w:tc>
          <w:tcPr>
            <w:tcW w:w="2065" w:type="dxa"/>
            <w:shd w:val="clear" w:color="auto" w:fill="F2F2F2" w:themeFill="background1" w:themeFillShade="F2"/>
            <w:tcMar>
              <w:top w:w="15" w:type="dxa"/>
              <w:left w:w="108" w:type="dxa"/>
              <w:bottom w:w="0" w:type="dxa"/>
              <w:right w:w="108" w:type="dxa"/>
            </w:tcMar>
            <w:vAlign w:val="center"/>
          </w:tcPr>
          <w:p w14:paraId="49896216" w14:textId="77777777" w:rsidR="00E26CBE" w:rsidRPr="0076020A" w:rsidRDefault="00E26CBE" w:rsidP="00380D9F">
            <w:pPr>
              <w:jc w:val="center"/>
              <w:rPr>
                <w:rFonts w:ascii="Century Gothic" w:hAnsi="Century Gothic" w:cs="Arial"/>
                <w:sz w:val="18"/>
                <w:szCs w:val="18"/>
              </w:rPr>
            </w:pPr>
            <w:r>
              <w:rPr>
                <w:rFonts w:ascii="Century Gothic" w:hAnsi="Century Gothic" w:cs="Arial"/>
                <w:color w:val="000000" w:themeColor="text1"/>
                <w:sz w:val="16"/>
                <w:szCs w:val="16"/>
              </w:rPr>
              <w:t>66516400-4</w:t>
            </w:r>
          </w:p>
        </w:tc>
      </w:tr>
      <w:tr w:rsidR="00E26CBE" w:rsidRPr="00811AE7" w14:paraId="31A00945" w14:textId="77777777" w:rsidTr="00380D9F">
        <w:trPr>
          <w:trHeight w:val="340"/>
          <w:jc w:val="center"/>
        </w:trPr>
        <w:tc>
          <w:tcPr>
            <w:tcW w:w="1199" w:type="dxa"/>
            <w:shd w:val="clear" w:color="auto" w:fill="215868"/>
            <w:tcMar>
              <w:top w:w="15" w:type="dxa"/>
              <w:left w:w="108" w:type="dxa"/>
              <w:bottom w:w="0" w:type="dxa"/>
              <w:right w:w="108" w:type="dxa"/>
            </w:tcMar>
            <w:vAlign w:val="center"/>
          </w:tcPr>
          <w:p w14:paraId="20B13E2B" w14:textId="77777777" w:rsidR="00E26CBE" w:rsidRDefault="00E26CBE" w:rsidP="00380D9F">
            <w:pPr>
              <w:jc w:val="center"/>
              <w:rPr>
                <w:rFonts w:ascii="Century Gothic" w:hAnsi="Century Gothic" w:cs="Arial"/>
                <w:b/>
                <w:bCs/>
                <w:color w:val="FFFFFF" w:themeColor="light1"/>
                <w:kern w:val="24"/>
                <w:sz w:val="18"/>
              </w:rPr>
            </w:pPr>
            <w:r>
              <w:rPr>
                <w:rFonts w:ascii="Century Gothic" w:hAnsi="Century Gothic" w:cs="Arial"/>
                <w:b/>
                <w:color w:val="FFFFFF" w:themeColor="background1"/>
                <w:sz w:val="16"/>
                <w:szCs w:val="16"/>
              </w:rPr>
              <w:t>7</w:t>
            </w:r>
          </w:p>
        </w:tc>
        <w:tc>
          <w:tcPr>
            <w:tcW w:w="7557" w:type="dxa"/>
            <w:shd w:val="clear" w:color="auto" w:fill="F2F2F2" w:themeFill="background1" w:themeFillShade="F2"/>
            <w:tcMar>
              <w:top w:w="15" w:type="dxa"/>
              <w:left w:w="108" w:type="dxa"/>
              <w:bottom w:w="0" w:type="dxa"/>
              <w:right w:w="108" w:type="dxa"/>
            </w:tcMar>
            <w:vAlign w:val="center"/>
          </w:tcPr>
          <w:p w14:paraId="4AAACB77" w14:textId="77777777" w:rsidR="00E26CBE" w:rsidRPr="0076020A" w:rsidRDefault="00E26CBE" w:rsidP="00380D9F">
            <w:pPr>
              <w:rPr>
                <w:rFonts w:ascii="Century Gothic" w:hAnsi="Century Gothic" w:cs="Arial"/>
                <w:sz w:val="18"/>
                <w:szCs w:val="18"/>
              </w:rPr>
            </w:pPr>
            <w:r w:rsidRPr="005F6424">
              <w:rPr>
                <w:rFonts w:ascii="Century Gothic" w:hAnsi="Century Gothic" w:cs="Arial"/>
                <w:sz w:val="16"/>
                <w:szCs w:val="16"/>
              </w:rPr>
              <w:t>Protection juridique</w:t>
            </w:r>
          </w:p>
        </w:tc>
        <w:tc>
          <w:tcPr>
            <w:tcW w:w="2065" w:type="dxa"/>
            <w:shd w:val="clear" w:color="auto" w:fill="F2F2F2" w:themeFill="background1" w:themeFillShade="F2"/>
            <w:tcMar>
              <w:top w:w="15" w:type="dxa"/>
              <w:left w:w="108" w:type="dxa"/>
              <w:bottom w:w="0" w:type="dxa"/>
              <w:right w:w="108" w:type="dxa"/>
            </w:tcMar>
            <w:vAlign w:val="center"/>
          </w:tcPr>
          <w:p w14:paraId="154C77E3" w14:textId="77777777" w:rsidR="00E26CBE" w:rsidRPr="0076020A" w:rsidRDefault="00E26CBE" w:rsidP="00380D9F">
            <w:pPr>
              <w:jc w:val="center"/>
              <w:rPr>
                <w:rFonts w:ascii="Century Gothic" w:hAnsi="Century Gothic" w:cs="Arial"/>
                <w:sz w:val="18"/>
                <w:szCs w:val="18"/>
              </w:rPr>
            </w:pPr>
            <w:r w:rsidRPr="005F6424">
              <w:rPr>
                <w:rFonts w:ascii="Century Gothic" w:hAnsi="Century Gothic" w:cs="Arial"/>
                <w:sz w:val="16"/>
                <w:szCs w:val="16"/>
              </w:rPr>
              <w:t>66513100</w:t>
            </w:r>
          </w:p>
        </w:tc>
      </w:tr>
      <w:tr w:rsidR="00E26CBE" w:rsidRPr="00811AE7" w14:paraId="378C7C84" w14:textId="77777777" w:rsidTr="00380D9F">
        <w:trPr>
          <w:trHeight w:val="371"/>
          <w:jc w:val="center"/>
        </w:trPr>
        <w:tc>
          <w:tcPr>
            <w:tcW w:w="10821" w:type="dxa"/>
            <w:gridSpan w:val="3"/>
            <w:tcMar>
              <w:top w:w="15" w:type="dxa"/>
              <w:left w:w="108" w:type="dxa"/>
              <w:bottom w:w="0" w:type="dxa"/>
              <w:right w:w="108" w:type="dxa"/>
            </w:tcMar>
            <w:vAlign w:val="center"/>
            <w:hideMark/>
          </w:tcPr>
          <w:p w14:paraId="639072AF" w14:textId="77777777" w:rsidR="00E26CBE" w:rsidRPr="0076020A" w:rsidRDefault="00E26CBE" w:rsidP="00380D9F">
            <w:pPr>
              <w:jc w:val="center"/>
              <w:rPr>
                <w:rFonts w:ascii="Century Gothic" w:hAnsi="Century Gothic" w:cs="Arial"/>
                <w:b/>
                <w:bCs/>
                <w:sz w:val="18"/>
              </w:rPr>
            </w:pPr>
            <w:r w:rsidRPr="0076020A">
              <w:rPr>
                <w:rFonts w:ascii="Century Gothic" w:hAnsi="Century Gothic" w:cs="Arial"/>
                <w:b/>
                <w:bCs/>
                <w:sz w:val="18"/>
              </w:rPr>
              <w:t>Les candidats peuvent répondre à un, plusieurs lots ou l’ensemble des lots</w:t>
            </w:r>
          </w:p>
        </w:tc>
      </w:tr>
    </w:tbl>
    <w:p w14:paraId="0481A9B8" w14:textId="77777777" w:rsidR="00E26CBE" w:rsidRPr="00B04AFB" w:rsidRDefault="00E26CBE" w:rsidP="0051113A">
      <w:pPr>
        <w:spacing w:after="60" w:line="288" w:lineRule="auto"/>
        <w:rPr>
          <w:rFonts w:ascii="Century Gothic" w:hAnsi="Century Gothic" w:cs="Arial"/>
          <w:sz w:val="14"/>
          <w:szCs w:val="14"/>
        </w:rPr>
      </w:pPr>
    </w:p>
    <w:p w14:paraId="1D91C165" w14:textId="427423A6" w:rsidR="006C60A0" w:rsidRDefault="006C60A0">
      <w:pPr>
        <w:rPr>
          <w:rFonts w:ascii="Century Gothic" w:hAnsi="Century Gothic" w:cs="Arial"/>
          <w:sz w:val="14"/>
          <w:szCs w:val="14"/>
        </w:rPr>
      </w:pPr>
      <w:r>
        <w:rPr>
          <w:rFonts w:ascii="Century Gothic" w:hAnsi="Century Gothic" w:cs="Arial"/>
          <w:sz w:val="14"/>
          <w:szCs w:val="14"/>
        </w:rPr>
        <w:br w:type="page"/>
      </w:r>
    </w:p>
    <w:p w14:paraId="0B014EBE" w14:textId="77777777" w:rsidR="0096713E" w:rsidRPr="00B04AFB" w:rsidRDefault="0096713E" w:rsidP="0051113A">
      <w:pPr>
        <w:spacing w:after="60" w:line="288" w:lineRule="auto"/>
        <w:jc w:val="both"/>
        <w:rPr>
          <w:rFonts w:ascii="Century Gothic" w:hAnsi="Century Gothic" w:cs="Arial"/>
          <w:sz w:val="14"/>
          <w:szCs w:val="14"/>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6CDF6D26"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495F908D" w14:textId="77777777" w:rsidR="00351319" w:rsidRPr="00AC4630" w:rsidRDefault="00351319" w:rsidP="002773DF">
            <w:pPr>
              <w:jc w:val="both"/>
              <w:rPr>
                <w:rFonts w:ascii="Century Gothic" w:hAnsi="Century Gothic"/>
                <w:color w:val="FFFFFF" w:themeColor="background1"/>
                <w:sz w:val="16"/>
                <w:szCs w:val="16"/>
              </w:rPr>
            </w:pPr>
          </w:p>
          <w:p w14:paraId="72395027" w14:textId="1F511C60" w:rsidR="00351319" w:rsidRPr="00D945AD" w:rsidRDefault="00351319"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2 : CONDITIONS DE LA CONSULTATION</w:t>
            </w:r>
          </w:p>
          <w:p w14:paraId="1BC4EDB1" w14:textId="77777777" w:rsidR="00351319" w:rsidRPr="00AC4630" w:rsidRDefault="00351319" w:rsidP="002773DF">
            <w:pPr>
              <w:jc w:val="both"/>
              <w:rPr>
                <w:rFonts w:ascii="Century Gothic" w:hAnsi="Century Gothic"/>
                <w:color w:val="FFFFFF" w:themeColor="background1"/>
                <w:sz w:val="18"/>
                <w:szCs w:val="18"/>
              </w:rPr>
            </w:pPr>
          </w:p>
        </w:tc>
      </w:tr>
    </w:tbl>
    <w:p w14:paraId="59DA56F7" w14:textId="77777777" w:rsidR="00351319" w:rsidRPr="001D05B0" w:rsidRDefault="00351319" w:rsidP="00811AE7">
      <w:pPr>
        <w:spacing w:after="60" w:line="288" w:lineRule="auto"/>
        <w:jc w:val="both"/>
        <w:rPr>
          <w:rFonts w:ascii="Century Gothic" w:hAnsi="Century Gothic" w:cs="Arial"/>
          <w:sz w:val="24"/>
          <w:szCs w:val="24"/>
        </w:rPr>
      </w:pPr>
      <w:bookmarkStart w:id="14" w:name="_Hlk96170595"/>
    </w:p>
    <w:p w14:paraId="51FC78ED" w14:textId="77777777" w:rsidR="001156C2" w:rsidRPr="00811AE7" w:rsidRDefault="001156C2" w:rsidP="001156C2">
      <w:pPr>
        <w:spacing w:after="60" w:line="288" w:lineRule="auto"/>
        <w:jc w:val="both"/>
        <w:rPr>
          <w:rFonts w:ascii="Century Gothic" w:hAnsi="Century Gothic" w:cs="Arial"/>
          <w:i/>
          <w:sz w:val="20"/>
          <w:szCs w:val="18"/>
          <w:u w:val="single"/>
        </w:rPr>
      </w:pPr>
      <w:bookmarkStart w:id="15" w:name="_Hlk507867220"/>
      <w:bookmarkStart w:id="16" w:name="_Hlk125909203"/>
      <w:bookmarkEnd w:id="9"/>
      <w:bookmarkEnd w:id="14"/>
      <w:r w:rsidRPr="00811AE7">
        <w:rPr>
          <w:rFonts w:ascii="Century Gothic" w:hAnsi="Century Gothic" w:cs="Arial"/>
          <w:i/>
          <w:sz w:val="20"/>
          <w:szCs w:val="18"/>
          <w:u w:val="single"/>
        </w:rPr>
        <w:t>2.1 - Durée des marchés</w:t>
      </w:r>
    </w:p>
    <w:p w14:paraId="5DB7EA79" w14:textId="77777777" w:rsidR="001156C2" w:rsidRPr="007B6223" w:rsidRDefault="001156C2" w:rsidP="001156C2">
      <w:pPr>
        <w:spacing w:after="60" w:line="288" w:lineRule="auto"/>
        <w:jc w:val="both"/>
        <w:rPr>
          <w:rFonts w:ascii="Century Gothic" w:hAnsi="Century Gothic" w:cs="Arial"/>
          <w:sz w:val="16"/>
          <w:szCs w:val="16"/>
        </w:rPr>
      </w:pPr>
    </w:p>
    <w:p w14:paraId="73AAFDA5" w14:textId="77777777" w:rsidR="001156C2" w:rsidRPr="005A5F75" w:rsidRDefault="001156C2" w:rsidP="001156C2">
      <w:pPr>
        <w:spacing w:after="60" w:line="288" w:lineRule="auto"/>
        <w:jc w:val="both"/>
        <w:rPr>
          <w:rFonts w:ascii="Century Gothic" w:hAnsi="Century Gothic" w:cs="Arial"/>
          <w:sz w:val="18"/>
          <w:szCs w:val="18"/>
        </w:rPr>
      </w:pPr>
      <w:bookmarkStart w:id="17" w:name="_Hlk35293390"/>
      <w:bookmarkStart w:id="18" w:name="_Hlk507866616"/>
      <w:bookmarkStart w:id="19" w:name="_Hlk639629"/>
      <w:r w:rsidRPr="005A5F75">
        <w:rPr>
          <w:rFonts w:ascii="Century Gothic" w:hAnsi="Century Gothic" w:cs="Arial"/>
          <w:sz w:val="18"/>
          <w:szCs w:val="18"/>
        </w:rPr>
        <w:t>Le (ou chaque) marché prendra effet et se terminera dans les conditions prévues à l’article 3 de l’acte d’engagement.</w:t>
      </w:r>
    </w:p>
    <w:bookmarkEnd w:id="17"/>
    <w:bookmarkEnd w:id="18"/>
    <w:p w14:paraId="01D18D0B" w14:textId="77777777" w:rsidR="001156C2" w:rsidRDefault="001156C2" w:rsidP="001156C2">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p>
    <w:p w14:paraId="73938FE8" w14:textId="77777777" w:rsidR="0065236C" w:rsidRPr="006C60A0" w:rsidRDefault="0065236C" w:rsidP="001156C2">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p>
    <w:p w14:paraId="5F1C9A43" w14:textId="77777777" w:rsidR="001156C2" w:rsidRPr="00A93B4A" w:rsidRDefault="001156C2" w:rsidP="001156C2">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 xml:space="preserve">2.2 – </w:t>
      </w:r>
      <w:r>
        <w:rPr>
          <w:rFonts w:ascii="Century Gothic" w:hAnsi="Century Gothic" w:cstheme="minorHAnsi"/>
          <w:i/>
          <w:sz w:val="20"/>
          <w:szCs w:val="18"/>
          <w:u w:val="single"/>
        </w:rPr>
        <w:t>Structuration des demandes / réserves / variantes / exigences minimales</w:t>
      </w:r>
    </w:p>
    <w:p w14:paraId="6756F02E" w14:textId="77777777" w:rsidR="001156C2" w:rsidRPr="009A7D3B" w:rsidRDefault="001156C2" w:rsidP="001156C2">
      <w:pPr>
        <w:spacing w:after="40" w:line="288" w:lineRule="auto"/>
        <w:jc w:val="both"/>
        <w:rPr>
          <w:rFonts w:ascii="Century Gothic" w:hAnsi="Century Gothic" w:cstheme="minorHAnsi"/>
          <w:sz w:val="16"/>
          <w:szCs w:val="16"/>
        </w:rPr>
      </w:pPr>
      <w:bookmarkStart w:id="20" w:name="_Hlk29384386"/>
      <w:bookmarkStart w:id="21" w:name="_Hlk61863230"/>
      <w:bookmarkStart w:id="22" w:name="_Hlk29384466"/>
      <w:bookmarkStart w:id="23" w:name="_Hlk32097022"/>
      <w:bookmarkStart w:id="24" w:name="_Hlk96179712"/>
      <w:bookmarkStart w:id="25" w:name="_Hlk166876094"/>
    </w:p>
    <w:bookmarkEnd w:id="20"/>
    <w:p w14:paraId="0D48FE83" w14:textId="77777777" w:rsidR="001156C2" w:rsidRPr="005F4D04" w:rsidRDefault="001156C2" w:rsidP="001156C2">
      <w:pPr>
        <w:suppressAutoHyphens/>
        <w:spacing w:after="60" w:line="288" w:lineRule="auto"/>
        <w:jc w:val="both"/>
        <w:rPr>
          <w:rFonts w:ascii="Century Gothic" w:hAnsi="Century Gothic" w:cstheme="minorHAnsi"/>
          <w:b/>
          <w:sz w:val="18"/>
          <w:szCs w:val="18"/>
          <w:lang w:eastAsia="ar-SA"/>
        </w:rPr>
      </w:pPr>
      <w:r>
        <w:rPr>
          <w:rFonts w:ascii="Century Gothic" w:hAnsi="Century Gothic" w:cstheme="minorHAnsi"/>
          <w:bCs/>
          <w:sz w:val="18"/>
          <w:szCs w:val="18"/>
          <w:lang w:eastAsia="ar-SA"/>
        </w:rPr>
        <w:t>L’acte d’engagement et le cahier des clauses particulières complétés par leurs annexes</w:t>
      </w:r>
      <w:r w:rsidRPr="003A29E3">
        <w:rPr>
          <w:rFonts w:ascii="Century Gothic" w:hAnsi="Century Gothic" w:cstheme="minorHAnsi"/>
          <w:bCs/>
          <w:sz w:val="18"/>
          <w:szCs w:val="18"/>
          <w:lang w:eastAsia="ar-SA"/>
        </w:rPr>
        <w:t xml:space="preserve"> constitue</w:t>
      </w:r>
      <w:r>
        <w:rPr>
          <w:rFonts w:ascii="Century Gothic" w:hAnsi="Century Gothic" w:cstheme="minorHAnsi"/>
          <w:bCs/>
          <w:sz w:val="18"/>
          <w:szCs w:val="18"/>
          <w:lang w:eastAsia="ar-SA"/>
        </w:rPr>
        <w:t>nt</w:t>
      </w:r>
      <w:r w:rsidRPr="003A29E3">
        <w:rPr>
          <w:rFonts w:ascii="Century Gothic" w:hAnsi="Century Gothic" w:cstheme="minorHAnsi"/>
          <w:bCs/>
          <w:sz w:val="18"/>
          <w:szCs w:val="18"/>
          <w:lang w:eastAsia="ar-SA"/>
        </w:rPr>
        <w:t xml:space="preserve"> les demandes formulées par </w:t>
      </w:r>
      <w:r>
        <w:rPr>
          <w:rFonts w:ascii="Century Gothic" w:hAnsi="Century Gothic" w:cstheme="minorHAnsi"/>
          <w:bCs/>
          <w:sz w:val="18"/>
          <w:szCs w:val="18"/>
          <w:lang w:eastAsia="ar-SA"/>
        </w:rPr>
        <w:t>l’acheteur pour le marché. L</w:t>
      </w:r>
      <w:r w:rsidRPr="00993162">
        <w:rPr>
          <w:rFonts w:ascii="Century Gothic" w:hAnsi="Century Gothic" w:cstheme="minorHAnsi"/>
          <w:bCs/>
          <w:sz w:val="18"/>
          <w:szCs w:val="18"/>
          <w:lang w:eastAsia="ar-SA"/>
        </w:rPr>
        <w:t xml:space="preserve">e soumissionnaire </w:t>
      </w:r>
      <w:r>
        <w:rPr>
          <w:rFonts w:ascii="Century Gothic" w:hAnsi="Century Gothic" w:cstheme="minorHAnsi"/>
          <w:bCs/>
          <w:sz w:val="18"/>
          <w:szCs w:val="18"/>
          <w:lang w:eastAsia="ar-SA"/>
        </w:rPr>
        <w:t xml:space="preserve">doit proposer une offre globale répondant aux demandes formulées. Du fait de la spécificité des marchés publics d’assurances, </w:t>
      </w:r>
      <w:r w:rsidRPr="005F4D04">
        <w:rPr>
          <w:rFonts w:ascii="Century Gothic" w:hAnsi="Century Gothic" w:cstheme="minorHAnsi"/>
          <w:b/>
          <w:sz w:val="18"/>
          <w:szCs w:val="18"/>
          <w:lang w:eastAsia="ar-SA"/>
        </w:rPr>
        <w:t>le soumissionnaire peut proposer une variante dès l’instant qu’elle répond aux exigences minimales ci-dessous. Cette variante se substitue alors à la solution de base.</w:t>
      </w:r>
    </w:p>
    <w:p w14:paraId="4458AD59" w14:textId="77777777" w:rsidR="001156C2" w:rsidRPr="009D7EC4" w:rsidRDefault="001156C2" w:rsidP="001156C2">
      <w:pPr>
        <w:spacing w:after="60" w:line="288" w:lineRule="auto"/>
        <w:jc w:val="both"/>
        <w:rPr>
          <w:rFonts w:ascii="Century Gothic" w:hAnsi="Century Gothic" w:cs="Arial"/>
          <w:bCs/>
          <w:sz w:val="12"/>
          <w:szCs w:val="12"/>
        </w:rPr>
      </w:pPr>
    </w:p>
    <w:tbl>
      <w:tblPr>
        <w:tblStyle w:val="Grilledutableau"/>
        <w:tblW w:w="10768" w:type="dxa"/>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363"/>
      </w:tblGrid>
      <w:tr w:rsidR="001156C2" w14:paraId="66FC049C" w14:textId="77777777" w:rsidTr="007264BF">
        <w:trPr>
          <w:trHeight w:val="1021"/>
        </w:trPr>
        <w:tc>
          <w:tcPr>
            <w:tcW w:w="2405" w:type="dxa"/>
            <w:shd w:val="clear" w:color="auto" w:fill="F2F2F2" w:themeFill="background1" w:themeFillShade="F2"/>
            <w:vAlign w:val="center"/>
            <w:hideMark/>
          </w:tcPr>
          <w:p w14:paraId="18FF0D4B" w14:textId="77777777" w:rsidR="001156C2" w:rsidRPr="001156C2" w:rsidRDefault="001156C2" w:rsidP="007264BF">
            <w:pPr>
              <w:spacing w:line="288" w:lineRule="auto"/>
              <w:jc w:val="both"/>
              <w:rPr>
                <w:rFonts w:ascii="Century Gothic" w:hAnsi="Century Gothic" w:cs="Arial"/>
                <w:b/>
                <w:bCs/>
                <w:sz w:val="18"/>
                <w:szCs w:val="18"/>
              </w:rPr>
            </w:pPr>
            <w:r w:rsidRPr="001156C2">
              <w:rPr>
                <w:rFonts w:ascii="Century Gothic" w:hAnsi="Century Gothic" w:cs="Arial"/>
                <w:b/>
                <w:bCs/>
                <w:sz w:val="18"/>
                <w:szCs w:val="18"/>
              </w:rPr>
              <w:t xml:space="preserve">Dommages aux biens </w:t>
            </w:r>
          </w:p>
        </w:tc>
        <w:tc>
          <w:tcPr>
            <w:tcW w:w="8363" w:type="dxa"/>
            <w:vAlign w:val="center"/>
            <w:hideMark/>
          </w:tcPr>
          <w:p w14:paraId="0BADC78C" w14:textId="77777777" w:rsidR="001156C2" w:rsidRPr="001156C2" w:rsidRDefault="001156C2" w:rsidP="00B04AFB">
            <w:pPr>
              <w:spacing w:after="40" w:line="288" w:lineRule="auto"/>
              <w:jc w:val="both"/>
              <w:rPr>
                <w:rFonts w:ascii="Century Gothic" w:hAnsi="Century Gothic" w:cs="Arial"/>
                <w:bCs/>
                <w:sz w:val="18"/>
                <w:szCs w:val="18"/>
              </w:rPr>
            </w:pPr>
            <w:r w:rsidRPr="001156C2">
              <w:rPr>
                <w:rFonts w:ascii="Century Gothic" w:hAnsi="Century Gothic" w:cs="Arial"/>
                <w:bCs/>
                <w:sz w:val="18"/>
                <w:szCs w:val="18"/>
              </w:rPr>
              <w:t xml:space="preserve">Le candidat doit proposer une couverture des dommages causés aux bâtiments contre les risques définis par les garanties A, B et H, ainsi que les pertes et frais qui en résultent. </w:t>
            </w:r>
          </w:p>
          <w:p w14:paraId="24CCFC69" w14:textId="77777777" w:rsidR="001156C2" w:rsidRPr="001156C2" w:rsidRDefault="001156C2" w:rsidP="00B04AFB">
            <w:pPr>
              <w:spacing w:after="40" w:line="288" w:lineRule="auto"/>
              <w:jc w:val="both"/>
              <w:rPr>
                <w:rFonts w:ascii="Century Gothic" w:hAnsi="Century Gothic" w:cs="Arial"/>
                <w:bCs/>
                <w:sz w:val="18"/>
                <w:szCs w:val="18"/>
              </w:rPr>
            </w:pPr>
            <w:r w:rsidRPr="001156C2">
              <w:rPr>
                <w:rFonts w:ascii="Century Gothic" w:hAnsi="Century Gothic" w:cs="Arial"/>
                <w:bCs/>
                <w:sz w:val="18"/>
                <w:szCs w:val="18"/>
              </w:rPr>
              <w:t>Le montant de la garantie ne peut être inférieure à 19 000 000 €.</w:t>
            </w:r>
          </w:p>
        </w:tc>
      </w:tr>
      <w:tr w:rsidR="00E26CBE" w14:paraId="253B303D" w14:textId="77777777" w:rsidTr="00E26CBE">
        <w:tblPrEx>
          <w:tblBorders>
            <w:insideH w:val="single" w:sz="4" w:space="0" w:color="D9D9D9" w:themeColor="background1" w:themeShade="D9"/>
            <w:insideV w:val="single" w:sz="4" w:space="0" w:color="D9D9D9" w:themeColor="background1" w:themeShade="D9"/>
          </w:tblBorders>
        </w:tblPrEx>
        <w:trPr>
          <w:trHeight w:val="777"/>
        </w:trPr>
        <w:tc>
          <w:tcPr>
            <w:tcW w:w="2405" w:type="dxa"/>
            <w:shd w:val="clear" w:color="auto" w:fill="F2F2F2" w:themeFill="background1" w:themeFillShade="F2"/>
            <w:vAlign w:val="center"/>
          </w:tcPr>
          <w:p w14:paraId="0CF324A9" w14:textId="6F4A992C" w:rsidR="00E26CBE" w:rsidRPr="009C4F70" w:rsidRDefault="00E26CBE" w:rsidP="00E26CBE">
            <w:pPr>
              <w:spacing w:line="288" w:lineRule="auto"/>
              <w:jc w:val="both"/>
              <w:rPr>
                <w:rFonts w:ascii="Century Gothic" w:hAnsi="Century Gothic" w:cs="Arial"/>
                <w:b/>
                <w:bCs/>
                <w:sz w:val="18"/>
                <w:szCs w:val="18"/>
              </w:rPr>
            </w:pPr>
            <w:r w:rsidRPr="001156C2">
              <w:rPr>
                <w:rFonts w:ascii="Century Gothic" w:hAnsi="Century Gothic" w:cs="Arial"/>
                <w:b/>
                <w:bCs/>
                <w:sz w:val="18"/>
                <w:szCs w:val="18"/>
              </w:rPr>
              <w:t>Responsabilité civile et risques annexes</w:t>
            </w:r>
          </w:p>
        </w:tc>
        <w:tc>
          <w:tcPr>
            <w:tcW w:w="8363" w:type="dxa"/>
            <w:vAlign w:val="center"/>
          </w:tcPr>
          <w:p w14:paraId="66D219F8" w14:textId="1BE33069" w:rsidR="00E26CBE" w:rsidRPr="009C4F70" w:rsidRDefault="00E26CBE" w:rsidP="00E26CBE">
            <w:pPr>
              <w:spacing w:after="40" w:line="288" w:lineRule="auto"/>
              <w:jc w:val="both"/>
              <w:rPr>
                <w:rFonts w:ascii="Century Gothic" w:hAnsi="Century Gothic" w:cs="Arial"/>
                <w:sz w:val="18"/>
                <w:szCs w:val="18"/>
              </w:rPr>
            </w:pPr>
            <w:r w:rsidRPr="00297F5A">
              <w:rPr>
                <w:rFonts w:ascii="Century Gothic" w:hAnsi="Century Gothic" w:cs="Arial"/>
                <w:bCs/>
                <w:sz w:val="18"/>
                <w:szCs w:val="18"/>
              </w:rPr>
              <w:t xml:space="preserve">Le candidat doit proposer une garantie de type « tous risques sauf », Le montant de la garantie ne peut être inférieur à </w:t>
            </w:r>
            <w:r>
              <w:rPr>
                <w:rFonts w:ascii="Century Gothic" w:hAnsi="Century Gothic" w:cs="Arial"/>
                <w:bCs/>
                <w:sz w:val="18"/>
                <w:szCs w:val="18"/>
              </w:rPr>
              <w:t>10</w:t>
            </w:r>
            <w:r w:rsidRPr="00297F5A">
              <w:rPr>
                <w:rFonts w:ascii="Century Gothic" w:hAnsi="Century Gothic" w:cs="Arial"/>
                <w:bCs/>
                <w:sz w:val="18"/>
                <w:szCs w:val="18"/>
              </w:rPr>
              <w:t>.</w:t>
            </w:r>
            <w:r>
              <w:rPr>
                <w:rFonts w:ascii="Century Gothic" w:hAnsi="Century Gothic" w:cs="Arial"/>
                <w:bCs/>
                <w:sz w:val="18"/>
                <w:szCs w:val="18"/>
              </w:rPr>
              <w:t>0</w:t>
            </w:r>
            <w:r w:rsidRPr="00297F5A">
              <w:rPr>
                <w:rFonts w:ascii="Century Gothic" w:hAnsi="Century Gothic" w:cs="Arial"/>
                <w:bCs/>
                <w:sz w:val="18"/>
                <w:szCs w:val="18"/>
              </w:rPr>
              <w:t xml:space="preserve">00.000 € par sinistre. Son offre devra apporter une couverture de l’ensemble des responsabilités supportées par le souscripteur.  </w:t>
            </w:r>
          </w:p>
        </w:tc>
      </w:tr>
      <w:tr w:rsidR="00E26CBE" w14:paraId="197FF61D" w14:textId="77777777" w:rsidTr="00E26CBE">
        <w:trPr>
          <w:trHeight w:val="727"/>
        </w:trPr>
        <w:tc>
          <w:tcPr>
            <w:tcW w:w="2405" w:type="dxa"/>
            <w:shd w:val="clear" w:color="auto" w:fill="F2F2F2" w:themeFill="background1" w:themeFillShade="F2"/>
            <w:vAlign w:val="center"/>
          </w:tcPr>
          <w:p w14:paraId="6D49C4E9" w14:textId="39702FE4" w:rsidR="00E26CBE" w:rsidRPr="001156C2" w:rsidRDefault="00E26CBE" w:rsidP="00E26CBE">
            <w:pPr>
              <w:spacing w:line="288" w:lineRule="auto"/>
              <w:jc w:val="both"/>
              <w:rPr>
                <w:rFonts w:ascii="Century Gothic" w:hAnsi="Century Gothic" w:cs="Arial"/>
                <w:b/>
                <w:bCs/>
                <w:sz w:val="18"/>
                <w:szCs w:val="18"/>
              </w:rPr>
            </w:pPr>
            <w:r w:rsidRPr="009C4F70">
              <w:rPr>
                <w:rFonts w:ascii="Century Gothic" w:hAnsi="Century Gothic" w:cs="Arial"/>
                <w:b/>
                <w:bCs/>
                <w:sz w:val="18"/>
                <w:szCs w:val="18"/>
              </w:rPr>
              <w:t>Accidents Corporels</w:t>
            </w:r>
          </w:p>
        </w:tc>
        <w:tc>
          <w:tcPr>
            <w:tcW w:w="8363" w:type="dxa"/>
            <w:vAlign w:val="center"/>
          </w:tcPr>
          <w:p w14:paraId="42142298" w14:textId="1FEA0D54" w:rsidR="00E26CBE" w:rsidRPr="001156C2" w:rsidRDefault="00E26CBE" w:rsidP="00E26CBE">
            <w:pPr>
              <w:spacing w:after="40" w:line="288" w:lineRule="auto"/>
              <w:jc w:val="both"/>
              <w:rPr>
                <w:rFonts w:ascii="Century Gothic" w:hAnsi="Century Gothic" w:cs="Arial"/>
                <w:bCs/>
                <w:sz w:val="18"/>
                <w:szCs w:val="18"/>
              </w:rPr>
            </w:pPr>
            <w:r>
              <w:rPr>
                <w:rFonts w:ascii="Century Gothic" w:hAnsi="Century Gothic" w:cs="Arial"/>
                <w:bCs/>
                <w:sz w:val="18"/>
                <w:szCs w:val="18"/>
              </w:rPr>
              <w:t xml:space="preserve">Le candidat doit proposer </w:t>
            </w:r>
            <w:r w:rsidRPr="00592C19">
              <w:rPr>
                <w:rFonts w:ascii="Century Gothic" w:hAnsi="Century Gothic" w:cs="Arial"/>
                <w:sz w:val="18"/>
                <w:szCs w:val="18"/>
              </w:rPr>
              <w:t xml:space="preserve">un contrat d'assurances </w:t>
            </w:r>
            <w:r>
              <w:rPr>
                <w:rFonts w:ascii="Century Gothic" w:hAnsi="Century Gothic" w:cs="Arial"/>
                <w:sz w:val="18"/>
                <w:szCs w:val="18"/>
              </w:rPr>
              <w:t>accordant les garanties demandées pour</w:t>
            </w:r>
            <w:r w:rsidRPr="00592C19">
              <w:rPr>
                <w:rFonts w:ascii="Century Gothic" w:hAnsi="Century Gothic" w:cs="Arial"/>
                <w:sz w:val="18"/>
                <w:szCs w:val="18"/>
              </w:rPr>
              <w:t xml:space="preserve"> les conséquences des accidents corporels affectant une personne physique assurée</w:t>
            </w:r>
            <w:r w:rsidRPr="007B4E76">
              <w:rPr>
                <w:rFonts w:ascii="Century Gothic" w:hAnsi="Century Gothic" w:cs="Arial"/>
                <w:sz w:val="18"/>
                <w:szCs w:val="18"/>
              </w:rPr>
              <w:t>.</w:t>
            </w:r>
            <w:r w:rsidRPr="007B4E76">
              <w:rPr>
                <w:rFonts w:ascii="Century Gothic" w:hAnsi="Century Gothic" w:cs="Arial"/>
                <w:i/>
                <w:sz w:val="18"/>
                <w:szCs w:val="18"/>
              </w:rPr>
              <w:t xml:space="preserve"> </w:t>
            </w:r>
          </w:p>
        </w:tc>
      </w:tr>
      <w:tr w:rsidR="00E26CBE" w14:paraId="262B0E2E" w14:textId="77777777" w:rsidTr="00B04AFB">
        <w:trPr>
          <w:trHeight w:val="826"/>
        </w:trPr>
        <w:tc>
          <w:tcPr>
            <w:tcW w:w="2405" w:type="dxa"/>
            <w:shd w:val="clear" w:color="auto" w:fill="F2F2F2" w:themeFill="background1" w:themeFillShade="F2"/>
            <w:vAlign w:val="center"/>
          </w:tcPr>
          <w:p w14:paraId="399104F8" w14:textId="67280796" w:rsidR="00E26CBE" w:rsidRPr="001156C2" w:rsidRDefault="00E26CBE" w:rsidP="00E26CBE">
            <w:pPr>
              <w:spacing w:line="288" w:lineRule="auto"/>
              <w:jc w:val="both"/>
              <w:rPr>
                <w:rFonts w:ascii="Century Gothic" w:hAnsi="Century Gothic" w:cs="Arial"/>
                <w:b/>
                <w:bCs/>
                <w:sz w:val="18"/>
                <w:szCs w:val="18"/>
              </w:rPr>
            </w:pPr>
            <w:r w:rsidRPr="001156C2">
              <w:rPr>
                <w:rFonts w:ascii="Century Gothic" w:hAnsi="Century Gothic" w:cs="Arial"/>
                <w:b/>
                <w:bCs/>
                <w:sz w:val="18"/>
                <w:szCs w:val="18"/>
              </w:rPr>
              <w:t xml:space="preserve">Flotte véhicules et risques annexes </w:t>
            </w:r>
          </w:p>
        </w:tc>
        <w:tc>
          <w:tcPr>
            <w:tcW w:w="8363" w:type="dxa"/>
            <w:vAlign w:val="center"/>
          </w:tcPr>
          <w:p w14:paraId="0B786E45" w14:textId="05B7F85C" w:rsidR="00E26CBE" w:rsidRPr="001156C2" w:rsidRDefault="00E26CBE" w:rsidP="00E26CBE">
            <w:pPr>
              <w:spacing w:after="40" w:line="288" w:lineRule="auto"/>
              <w:jc w:val="both"/>
              <w:rPr>
                <w:rFonts w:ascii="Century Gothic" w:hAnsi="Century Gothic" w:cs="Arial"/>
                <w:bCs/>
                <w:sz w:val="18"/>
                <w:szCs w:val="18"/>
              </w:rPr>
            </w:pPr>
            <w:r w:rsidRPr="001156C2">
              <w:rPr>
                <w:rFonts w:ascii="Century Gothic" w:hAnsi="Century Gothic" w:cs="Arial"/>
                <w:bCs/>
                <w:sz w:val="18"/>
                <w:szCs w:val="18"/>
              </w:rPr>
              <w:t xml:space="preserve">Le candidat doit respecter la structuration des garanties l’âge et la catégorie du véhicule ainsi que le montant des franchises dommages tous accidents. </w:t>
            </w:r>
          </w:p>
        </w:tc>
      </w:tr>
      <w:tr w:rsidR="00E26CBE" w14:paraId="19812D83" w14:textId="77777777" w:rsidTr="00E26CBE">
        <w:trPr>
          <w:trHeight w:val="680"/>
        </w:trPr>
        <w:tc>
          <w:tcPr>
            <w:tcW w:w="2405" w:type="dxa"/>
            <w:shd w:val="clear" w:color="auto" w:fill="F2F2F2" w:themeFill="background1" w:themeFillShade="F2"/>
            <w:vAlign w:val="center"/>
          </w:tcPr>
          <w:p w14:paraId="5D1188A8" w14:textId="3C0CEC64" w:rsidR="00E26CBE" w:rsidRPr="001156C2" w:rsidRDefault="00E26CBE" w:rsidP="00E26CBE">
            <w:pPr>
              <w:spacing w:line="288" w:lineRule="auto"/>
              <w:jc w:val="both"/>
              <w:rPr>
                <w:rFonts w:ascii="Century Gothic" w:hAnsi="Century Gothic" w:cs="Arial"/>
                <w:b/>
                <w:bCs/>
                <w:color w:val="FF0000"/>
                <w:sz w:val="18"/>
                <w:szCs w:val="18"/>
              </w:rPr>
            </w:pPr>
            <w:r w:rsidRPr="001156C2">
              <w:rPr>
                <w:rFonts w:ascii="Century Gothic" w:hAnsi="Century Gothic" w:cs="Arial"/>
                <w:b/>
                <w:bCs/>
                <w:sz w:val="18"/>
                <w:szCs w:val="18"/>
              </w:rPr>
              <w:t xml:space="preserve">Risques statutaires </w:t>
            </w:r>
          </w:p>
        </w:tc>
        <w:tc>
          <w:tcPr>
            <w:tcW w:w="8363" w:type="dxa"/>
            <w:vAlign w:val="center"/>
          </w:tcPr>
          <w:p w14:paraId="04B471DF" w14:textId="56D5911E" w:rsidR="00E26CBE" w:rsidRPr="0014074C" w:rsidRDefault="00E26CBE" w:rsidP="00E26CBE">
            <w:pPr>
              <w:spacing w:after="40" w:line="288" w:lineRule="auto"/>
              <w:jc w:val="both"/>
              <w:rPr>
                <w:rFonts w:ascii="Century Gothic" w:hAnsi="Century Gothic" w:cs="Arial"/>
                <w:bCs/>
                <w:color w:val="FF0000"/>
                <w:sz w:val="18"/>
                <w:szCs w:val="18"/>
              </w:rPr>
            </w:pPr>
            <w:r>
              <w:rPr>
                <w:rFonts w:ascii="Century Gothic" w:hAnsi="Century Gothic" w:cs="Arial"/>
                <w:bCs/>
                <w:sz w:val="18"/>
                <w:szCs w:val="18"/>
              </w:rPr>
              <w:t>Le</w:t>
            </w:r>
            <w:r w:rsidRPr="009C4F70">
              <w:rPr>
                <w:rFonts w:ascii="Century Gothic" w:hAnsi="Century Gothic" w:cs="Arial"/>
                <w:bCs/>
                <w:sz w:val="18"/>
                <w:szCs w:val="18"/>
              </w:rPr>
              <w:t xml:space="preserve"> </w:t>
            </w:r>
            <w:r>
              <w:rPr>
                <w:rFonts w:ascii="Century Gothic" w:hAnsi="Century Gothic" w:cs="Arial"/>
                <w:bCs/>
                <w:sz w:val="18"/>
                <w:szCs w:val="18"/>
              </w:rPr>
              <w:t xml:space="preserve">candidat doit proposer un contrat qui devra être </w:t>
            </w:r>
            <w:r w:rsidRPr="009C4F70">
              <w:rPr>
                <w:rFonts w:ascii="Century Gothic" w:hAnsi="Century Gothic" w:cs="Arial"/>
                <w:bCs/>
                <w:sz w:val="18"/>
                <w:szCs w:val="18"/>
              </w:rPr>
              <w:t xml:space="preserve">géré en </w:t>
            </w:r>
            <w:r w:rsidRPr="009C4F70">
              <w:rPr>
                <w:rFonts w:ascii="Century Gothic" w:hAnsi="Century Gothic" w:cs="Arial"/>
                <w:b/>
                <w:bCs/>
                <w:sz w:val="18"/>
                <w:szCs w:val="18"/>
              </w:rPr>
              <w:t xml:space="preserve">CAPITALISATION </w:t>
            </w:r>
            <w:r w:rsidRPr="009C4F70">
              <w:rPr>
                <w:rFonts w:ascii="Century Gothic" w:hAnsi="Century Gothic" w:cs="Arial"/>
                <w:bCs/>
                <w:sz w:val="18"/>
                <w:szCs w:val="18"/>
              </w:rPr>
              <w:t xml:space="preserve">avec </w:t>
            </w:r>
            <w:r w:rsidRPr="009C4F70">
              <w:rPr>
                <w:rFonts w:ascii="Century Gothic" w:hAnsi="Century Gothic" w:cs="Arial"/>
                <w:b/>
                <w:bCs/>
                <w:sz w:val="18"/>
                <w:szCs w:val="18"/>
              </w:rPr>
              <w:t>convention de tiers payant</w:t>
            </w:r>
            <w:r w:rsidRPr="009C4F70">
              <w:rPr>
                <w:rFonts w:ascii="Century Gothic" w:hAnsi="Century Gothic" w:cs="Arial"/>
                <w:bCs/>
                <w:sz w:val="18"/>
                <w:szCs w:val="18"/>
              </w:rPr>
              <w:t xml:space="preserve"> (</w:t>
            </w:r>
            <w:r w:rsidRPr="009C4F70">
              <w:rPr>
                <w:rFonts w:ascii="Century Gothic" w:hAnsi="Century Gothic" w:cs="Arial"/>
                <w:bCs/>
                <w:i/>
                <w:iCs/>
                <w:sz w:val="18"/>
                <w:szCs w:val="18"/>
              </w:rPr>
              <w:t>en accident de travail – maladie professionnelle</w:t>
            </w:r>
            <w:r w:rsidRPr="009C4F70">
              <w:rPr>
                <w:rFonts w:ascii="Century Gothic" w:hAnsi="Century Gothic" w:cs="Arial"/>
                <w:bCs/>
                <w:sz w:val="18"/>
                <w:szCs w:val="18"/>
              </w:rPr>
              <w:t xml:space="preserve">), couvrant les risques statutaires </w:t>
            </w:r>
            <w:r w:rsidRPr="009C4F70">
              <w:rPr>
                <w:rFonts w:ascii="Century Gothic" w:hAnsi="Century Gothic" w:cs="Arial"/>
                <w:bCs/>
                <w:sz w:val="18"/>
                <w:szCs w:val="18"/>
                <w:u w:val="single"/>
              </w:rPr>
              <w:t>sur les bases</w:t>
            </w:r>
            <w:r w:rsidRPr="009C4F70">
              <w:rPr>
                <w:rFonts w:ascii="Century Gothic" w:hAnsi="Century Gothic" w:cs="Arial"/>
                <w:bCs/>
                <w:sz w:val="18"/>
                <w:szCs w:val="18"/>
              </w:rPr>
              <w:t xml:space="preserve"> des textes législatifs et réglementaires vis à vis de ses Agents titulaires ou stagiaires selon l'une ou l'autre des options</w:t>
            </w:r>
          </w:p>
        </w:tc>
      </w:tr>
      <w:tr w:rsidR="00E26CBE" w14:paraId="225C3A37" w14:textId="77777777" w:rsidTr="00643B30">
        <w:trPr>
          <w:trHeight w:val="691"/>
        </w:trPr>
        <w:tc>
          <w:tcPr>
            <w:tcW w:w="2405" w:type="dxa"/>
            <w:shd w:val="clear" w:color="auto" w:fill="F2F2F2" w:themeFill="background1" w:themeFillShade="F2"/>
            <w:vAlign w:val="center"/>
          </w:tcPr>
          <w:p w14:paraId="6A6D718B" w14:textId="5AF2C54E" w:rsidR="00E26CBE" w:rsidRPr="001156C2" w:rsidRDefault="00E26CBE" w:rsidP="00E26CBE">
            <w:pPr>
              <w:spacing w:line="288" w:lineRule="auto"/>
              <w:rPr>
                <w:rFonts w:ascii="Century Gothic" w:hAnsi="Century Gothic" w:cs="Arial"/>
                <w:b/>
                <w:bCs/>
                <w:sz w:val="18"/>
                <w:szCs w:val="18"/>
              </w:rPr>
            </w:pPr>
            <w:r w:rsidRPr="00E26CBE">
              <w:rPr>
                <w:rFonts w:ascii="Century Gothic" w:hAnsi="Century Gothic" w:cs="Arial"/>
                <w:b/>
                <w:bCs/>
                <w:sz w:val="18"/>
                <w:szCs w:val="18"/>
              </w:rPr>
              <w:t>RC promoteur de recherche</w:t>
            </w:r>
          </w:p>
        </w:tc>
        <w:tc>
          <w:tcPr>
            <w:tcW w:w="8363" w:type="dxa"/>
            <w:vAlign w:val="center"/>
          </w:tcPr>
          <w:p w14:paraId="03A9C0F5" w14:textId="12B12B17" w:rsidR="00E26CBE" w:rsidRDefault="0084171D" w:rsidP="00E26CBE">
            <w:pPr>
              <w:spacing w:after="40" w:line="288" w:lineRule="auto"/>
              <w:jc w:val="both"/>
              <w:rPr>
                <w:rFonts w:ascii="Century Gothic" w:hAnsi="Century Gothic" w:cs="Arial"/>
                <w:bCs/>
                <w:sz w:val="18"/>
                <w:szCs w:val="18"/>
              </w:rPr>
            </w:pPr>
            <w:r>
              <w:rPr>
                <w:rFonts w:ascii="Century Gothic" w:hAnsi="Century Gothic" w:cs="Arial"/>
                <w:bCs/>
                <w:sz w:val="18"/>
                <w:szCs w:val="18"/>
              </w:rPr>
              <w:t xml:space="preserve">Le candidat doit proposer un contrat </w:t>
            </w:r>
            <w:r w:rsidR="00643B30">
              <w:rPr>
                <w:rFonts w:ascii="Century Gothic" w:hAnsi="Century Gothic" w:cs="Arial"/>
                <w:bCs/>
                <w:sz w:val="18"/>
                <w:szCs w:val="18"/>
              </w:rPr>
              <w:t xml:space="preserve">répondant aux obligations règlementaires en vigueur. </w:t>
            </w:r>
          </w:p>
        </w:tc>
      </w:tr>
      <w:tr w:rsidR="00E26CBE" w14:paraId="4BE71B9F" w14:textId="77777777" w:rsidTr="0084171D">
        <w:trPr>
          <w:trHeight w:val="691"/>
        </w:trPr>
        <w:tc>
          <w:tcPr>
            <w:tcW w:w="2405" w:type="dxa"/>
            <w:shd w:val="clear" w:color="auto" w:fill="F2F2F2" w:themeFill="background1" w:themeFillShade="F2"/>
            <w:vAlign w:val="center"/>
          </w:tcPr>
          <w:p w14:paraId="045ED1B7" w14:textId="23074307" w:rsidR="00E26CBE" w:rsidRPr="001156C2" w:rsidRDefault="00E26CBE" w:rsidP="00E26CBE">
            <w:pPr>
              <w:spacing w:line="288" w:lineRule="auto"/>
              <w:jc w:val="both"/>
              <w:rPr>
                <w:rFonts w:ascii="Century Gothic" w:hAnsi="Century Gothic" w:cs="Arial"/>
                <w:b/>
                <w:bCs/>
                <w:color w:val="FF0000"/>
                <w:sz w:val="18"/>
                <w:szCs w:val="18"/>
              </w:rPr>
            </w:pPr>
            <w:r w:rsidRPr="001156C2">
              <w:rPr>
                <w:rFonts w:ascii="Century Gothic" w:hAnsi="Century Gothic" w:cs="Arial"/>
                <w:b/>
                <w:bCs/>
                <w:sz w:val="18"/>
                <w:szCs w:val="18"/>
              </w:rPr>
              <w:t>Protection juridique</w:t>
            </w:r>
          </w:p>
        </w:tc>
        <w:tc>
          <w:tcPr>
            <w:tcW w:w="8363" w:type="dxa"/>
            <w:vAlign w:val="center"/>
          </w:tcPr>
          <w:p w14:paraId="44A01234" w14:textId="68A328B3" w:rsidR="00E26CBE" w:rsidRPr="0014074C" w:rsidRDefault="00E26CBE" w:rsidP="00E26CBE">
            <w:pPr>
              <w:spacing w:after="40" w:line="288" w:lineRule="auto"/>
              <w:jc w:val="both"/>
              <w:rPr>
                <w:rFonts w:ascii="Century Gothic" w:hAnsi="Century Gothic" w:cs="Arial"/>
                <w:bCs/>
                <w:color w:val="FF0000"/>
                <w:sz w:val="18"/>
                <w:szCs w:val="18"/>
              </w:rPr>
            </w:pPr>
            <w:r w:rsidRPr="009C4F70">
              <w:rPr>
                <w:rFonts w:ascii="Century Gothic" w:hAnsi="Century Gothic" w:cs="Arial"/>
                <w:bCs/>
                <w:sz w:val="18"/>
                <w:szCs w:val="18"/>
              </w:rPr>
              <w:t>Le contrat proposé doit être conforme au cadre fixé par la loi n° 2007 - 210 du 19 février 2007 portant réforme de l’assurance de protection juridique</w:t>
            </w:r>
          </w:p>
        </w:tc>
      </w:tr>
    </w:tbl>
    <w:p w14:paraId="3E8DEB03" w14:textId="77777777" w:rsidR="001156C2" w:rsidRDefault="001156C2" w:rsidP="001156C2">
      <w:pPr>
        <w:suppressAutoHyphens/>
        <w:spacing w:after="60" w:line="288" w:lineRule="auto"/>
        <w:jc w:val="both"/>
        <w:rPr>
          <w:rFonts w:ascii="Century Gothic" w:hAnsi="Century Gothic" w:cstheme="minorHAnsi"/>
          <w:bCs/>
          <w:sz w:val="18"/>
          <w:szCs w:val="18"/>
          <w:lang w:eastAsia="ar-SA"/>
        </w:rPr>
      </w:pPr>
    </w:p>
    <w:p w14:paraId="6103FADF" w14:textId="23EB044B" w:rsidR="001156C2" w:rsidRDefault="001156C2" w:rsidP="001156C2">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Dans tous les cas, l’assureur indique au moyen de la fiche de réserves les caractéristiques de son offre. Il liste avec précision les réserves appliquées ou joint son projet de contrat.</w:t>
      </w:r>
      <w:r w:rsidR="00D060B2">
        <w:rPr>
          <w:rFonts w:ascii="Century Gothic" w:hAnsi="Century Gothic" w:cstheme="minorHAnsi"/>
          <w:bCs/>
          <w:sz w:val="18"/>
          <w:szCs w:val="18"/>
          <w:lang w:eastAsia="ar-SA"/>
        </w:rPr>
        <w:t xml:space="preserve"> </w:t>
      </w:r>
      <w:r>
        <w:rPr>
          <w:rFonts w:ascii="Century Gothic" w:hAnsi="Century Gothic" w:cstheme="minorHAnsi"/>
          <w:bCs/>
          <w:sz w:val="18"/>
          <w:szCs w:val="18"/>
          <w:lang w:eastAsia="ar-SA"/>
        </w:rPr>
        <w:t xml:space="preserve">A défaut de respecter les exigences ci-avant, l’offre sera considérée comme irrégulière. </w:t>
      </w:r>
    </w:p>
    <w:bookmarkEnd w:id="21"/>
    <w:p w14:paraId="70BC2FCD" w14:textId="77777777" w:rsidR="001156C2" w:rsidRPr="003A29E3" w:rsidRDefault="001156C2" w:rsidP="001156C2">
      <w:pPr>
        <w:suppressAutoHyphens/>
        <w:spacing w:after="60" w:line="288" w:lineRule="auto"/>
        <w:jc w:val="both"/>
        <w:rPr>
          <w:rFonts w:ascii="Century Gothic" w:hAnsi="Century Gothic" w:cstheme="minorHAnsi"/>
          <w:sz w:val="18"/>
          <w:szCs w:val="18"/>
          <w:lang w:eastAsia="ar-SA"/>
        </w:rPr>
      </w:pPr>
    </w:p>
    <w:p w14:paraId="7E82AFCC" w14:textId="77777777" w:rsidR="001156C2" w:rsidRPr="00A93B4A" w:rsidRDefault="001156C2" w:rsidP="001156C2">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2.</w:t>
      </w:r>
      <w:r>
        <w:rPr>
          <w:rFonts w:ascii="Century Gothic" w:hAnsi="Century Gothic" w:cstheme="minorHAnsi"/>
          <w:i/>
          <w:sz w:val="20"/>
          <w:szCs w:val="18"/>
          <w:u w:val="single"/>
        </w:rPr>
        <w:t>3</w:t>
      </w:r>
      <w:r w:rsidRPr="00A93B4A">
        <w:rPr>
          <w:rFonts w:ascii="Century Gothic" w:hAnsi="Century Gothic" w:cstheme="minorHAnsi"/>
          <w:i/>
          <w:sz w:val="20"/>
          <w:szCs w:val="18"/>
          <w:u w:val="single"/>
        </w:rPr>
        <w:t xml:space="preserve"> – </w:t>
      </w:r>
      <w:r>
        <w:rPr>
          <w:rFonts w:ascii="Century Gothic" w:hAnsi="Century Gothic" w:cstheme="minorHAnsi"/>
          <w:i/>
          <w:sz w:val="20"/>
          <w:szCs w:val="18"/>
          <w:u w:val="single"/>
        </w:rPr>
        <w:t>V</w:t>
      </w:r>
      <w:r w:rsidRPr="00BE7764">
        <w:rPr>
          <w:rFonts w:ascii="Century Gothic" w:hAnsi="Century Gothic" w:cstheme="minorHAnsi"/>
          <w:i/>
          <w:sz w:val="20"/>
          <w:szCs w:val="18"/>
          <w:u w:val="single"/>
        </w:rPr>
        <w:t>ariantes imposées et prestations supplémentaires</w:t>
      </w:r>
    </w:p>
    <w:p w14:paraId="769F2DB3" w14:textId="77777777" w:rsidR="001156C2" w:rsidRPr="00AE7F1E" w:rsidRDefault="001156C2" w:rsidP="001156C2">
      <w:pPr>
        <w:spacing w:after="40" w:line="288" w:lineRule="auto"/>
        <w:jc w:val="both"/>
        <w:rPr>
          <w:rFonts w:ascii="Century Gothic" w:hAnsi="Century Gothic" w:cstheme="minorHAnsi"/>
          <w:sz w:val="14"/>
          <w:szCs w:val="14"/>
        </w:rPr>
      </w:pPr>
    </w:p>
    <w:p w14:paraId="53A93153" w14:textId="15EC17AF" w:rsidR="001156C2" w:rsidRDefault="00D060B2" w:rsidP="001156C2">
      <w:pPr>
        <w:spacing w:after="60" w:line="288" w:lineRule="auto"/>
        <w:jc w:val="both"/>
        <w:rPr>
          <w:rFonts w:ascii="Century Gothic" w:hAnsi="Century Gothic" w:cstheme="minorHAnsi"/>
          <w:bCs/>
          <w:sz w:val="18"/>
          <w:szCs w:val="18"/>
        </w:rPr>
      </w:pPr>
      <w:bookmarkStart w:id="26" w:name="_Hlk29384405"/>
      <w:bookmarkStart w:id="27" w:name="_Hlk29370005"/>
      <w:bookmarkStart w:id="28" w:name="_Hlk29384422"/>
      <w:bookmarkEnd w:id="22"/>
      <w:r w:rsidRPr="00D060B2">
        <w:rPr>
          <w:rFonts w:ascii="Century Gothic" w:hAnsi="Century Gothic" w:cstheme="minorHAnsi"/>
          <w:sz w:val="18"/>
          <w:szCs w:val="18"/>
        </w:rPr>
        <w:t>Le</w:t>
      </w:r>
      <w:r w:rsidR="001156C2" w:rsidRPr="005A5F75">
        <w:rPr>
          <w:rFonts w:ascii="Century Gothic" w:hAnsi="Century Gothic" w:cstheme="minorHAnsi"/>
          <w:sz w:val="18"/>
          <w:szCs w:val="18"/>
        </w:rPr>
        <w:t xml:space="preserve"> cahier des clauses particulières peut comporter :</w:t>
      </w:r>
      <w:r w:rsidR="001156C2" w:rsidRPr="005A5F75">
        <w:rPr>
          <w:rFonts w:ascii="Century Gothic" w:hAnsi="Century Gothic" w:cstheme="minorHAnsi"/>
          <w:bCs/>
          <w:sz w:val="18"/>
          <w:szCs w:val="18"/>
        </w:rPr>
        <w:t xml:space="preserve"> </w:t>
      </w:r>
    </w:p>
    <w:p w14:paraId="1CD61C64" w14:textId="77777777" w:rsidR="001156C2" w:rsidRPr="00BE7764" w:rsidRDefault="001156C2" w:rsidP="001156C2">
      <w:pPr>
        <w:spacing w:after="60" w:line="288" w:lineRule="auto"/>
        <w:jc w:val="both"/>
        <w:rPr>
          <w:rFonts w:ascii="Century Gothic" w:hAnsi="Century Gothic" w:cstheme="minorHAnsi"/>
          <w:bCs/>
          <w:sz w:val="4"/>
          <w:szCs w:val="4"/>
        </w:rPr>
      </w:pPr>
    </w:p>
    <w:bookmarkEnd w:id="26"/>
    <w:p w14:paraId="5D0BD6A2" w14:textId="77777777" w:rsidR="001156C2" w:rsidRPr="00BE7764" w:rsidRDefault="001156C2" w:rsidP="001156C2">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variante imposée par l’acheteur </w:t>
      </w:r>
      <w:r w:rsidRPr="005A5F75">
        <w:rPr>
          <w:rFonts w:ascii="Century Gothic" w:hAnsi="Century Gothic" w:cstheme="minorHAnsi"/>
          <w:sz w:val="18"/>
          <w:szCs w:val="18"/>
        </w:rPr>
        <w:t>constituant une alternative à la solution de b</w:t>
      </w:r>
      <w:r w:rsidRPr="005A5F75">
        <w:rPr>
          <w:rFonts w:ascii="Century Gothic" w:hAnsi="Century Gothic" w:cstheme="minorHAnsi"/>
          <w:bCs/>
          <w:sz w:val="18"/>
          <w:szCs w:val="18"/>
        </w:rPr>
        <w:t>ase </w:t>
      </w:r>
      <w:r w:rsidRPr="005A5F75">
        <w:rPr>
          <w:rFonts w:ascii="Century Gothic" w:hAnsi="Century Gothic" w:cstheme="minorHAnsi"/>
          <w:b/>
          <w:bCs/>
          <w:sz w:val="18"/>
          <w:szCs w:val="18"/>
        </w:rPr>
        <w:t>;</w:t>
      </w:r>
    </w:p>
    <w:p w14:paraId="2A35E86F" w14:textId="77777777" w:rsidR="001156C2" w:rsidRPr="00BE7764" w:rsidRDefault="001156C2" w:rsidP="001156C2">
      <w:pPr>
        <w:spacing w:after="60" w:line="288" w:lineRule="auto"/>
        <w:ind w:left="66"/>
        <w:jc w:val="both"/>
        <w:rPr>
          <w:rFonts w:ascii="Century Gothic" w:hAnsi="Century Gothic" w:cstheme="minorHAnsi"/>
          <w:bCs/>
          <w:sz w:val="4"/>
          <w:szCs w:val="4"/>
        </w:rPr>
      </w:pPr>
    </w:p>
    <w:p w14:paraId="7122AD28" w14:textId="77777777" w:rsidR="001156C2" w:rsidRPr="005A5F75" w:rsidRDefault="001156C2" w:rsidP="001156C2">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prestation supplémentaire éventuelle </w:t>
      </w:r>
      <w:r w:rsidRPr="005A5F75">
        <w:rPr>
          <w:rFonts w:ascii="Century Gothic" w:hAnsi="Century Gothic" w:cstheme="minorHAnsi"/>
          <w:bCs/>
          <w:sz w:val="18"/>
          <w:szCs w:val="18"/>
        </w:rPr>
        <w:t xml:space="preserve">s’ajoutant à la solution de base ou la variante retenue ; </w:t>
      </w:r>
    </w:p>
    <w:p w14:paraId="5A59D8A2" w14:textId="77777777" w:rsidR="001156C2" w:rsidRPr="00AB2B1D" w:rsidRDefault="001156C2" w:rsidP="001156C2">
      <w:pPr>
        <w:spacing w:after="60" w:line="288" w:lineRule="auto"/>
        <w:jc w:val="both"/>
        <w:rPr>
          <w:rFonts w:ascii="Century Gothic" w:hAnsi="Century Gothic" w:cstheme="minorHAnsi"/>
          <w:bCs/>
          <w:sz w:val="4"/>
          <w:szCs w:val="4"/>
        </w:rPr>
      </w:pPr>
    </w:p>
    <w:p w14:paraId="43D8977E" w14:textId="77777777" w:rsidR="001156C2" w:rsidRPr="005A5F75" w:rsidRDefault="001156C2" w:rsidP="001156C2">
      <w:pPr>
        <w:spacing w:after="60" w:line="288" w:lineRule="auto"/>
        <w:jc w:val="both"/>
        <w:rPr>
          <w:rFonts w:ascii="Century Gothic" w:hAnsi="Century Gothic" w:cstheme="minorHAnsi"/>
          <w:bCs/>
          <w:noProof/>
          <w:sz w:val="18"/>
          <w:szCs w:val="18"/>
        </w:rPr>
      </w:pPr>
      <w:r w:rsidRPr="005A5F75">
        <w:rPr>
          <w:rFonts w:ascii="Century Gothic" w:hAnsi="Century Gothic" w:cstheme="minorHAnsi"/>
          <w:bCs/>
          <w:noProof/>
          <w:sz w:val="18"/>
          <w:szCs w:val="18"/>
        </w:rPr>
        <w:t xml:space="preserve">Sous peine de rejet de l’offre, </w:t>
      </w:r>
      <w:r w:rsidRPr="005A5F75">
        <w:rPr>
          <w:rFonts w:ascii="Century Gothic" w:hAnsi="Century Gothic" w:cstheme="minorHAnsi"/>
          <w:b/>
          <w:bCs/>
          <w:noProof/>
          <w:sz w:val="18"/>
          <w:szCs w:val="18"/>
        </w:rPr>
        <w:t>les candidats doivent impérativement répondre à toute variante imposée ou prestation supplémentaire, sauf s’il est expressément fait mention de son caractère facultatif</w:t>
      </w:r>
      <w:r w:rsidRPr="005A5F75">
        <w:rPr>
          <w:rFonts w:ascii="Century Gothic" w:hAnsi="Century Gothic" w:cstheme="minorHAnsi"/>
          <w:bCs/>
          <w:noProof/>
          <w:sz w:val="18"/>
          <w:szCs w:val="18"/>
        </w:rPr>
        <w:t>. En l’absence de mention, le caractère obligatoire est présumé.</w:t>
      </w:r>
    </w:p>
    <w:bookmarkEnd w:id="23"/>
    <w:bookmarkEnd w:id="24"/>
    <w:bookmarkEnd w:id="27"/>
    <w:bookmarkEnd w:id="28"/>
    <w:p w14:paraId="6738920A" w14:textId="6D923EA2" w:rsidR="006C60A0" w:rsidRDefault="006C60A0">
      <w:pPr>
        <w:rPr>
          <w:rFonts w:ascii="Century Gothic" w:hAnsi="Century Gothic" w:cs="Arial"/>
          <w:i/>
          <w:sz w:val="20"/>
          <w:u w:val="single"/>
        </w:rPr>
      </w:pPr>
      <w:r>
        <w:rPr>
          <w:rFonts w:ascii="Century Gothic" w:hAnsi="Century Gothic" w:cs="Arial"/>
          <w:i/>
          <w:sz w:val="20"/>
          <w:u w:val="single"/>
        </w:rPr>
        <w:br w:type="page"/>
      </w:r>
    </w:p>
    <w:p w14:paraId="1E79CE8E" w14:textId="77777777" w:rsidR="001156C2" w:rsidRDefault="001156C2" w:rsidP="001156C2">
      <w:pPr>
        <w:spacing w:after="60" w:line="288" w:lineRule="auto"/>
        <w:jc w:val="both"/>
        <w:rPr>
          <w:rFonts w:ascii="Century Gothic" w:hAnsi="Century Gothic" w:cs="Arial"/>
          <w:i/>
          <w:sz w:val="20"/>
          <w:u w:val="single"/>
        </w:rPr>
      </w:pPr>
    </w:p>
    <w:bookmarkEnd w:id="25"/>
    <w:p w14:paraId="00477E9A" w14:textId="77777777" w:rsidR="001156C2" w:rsidRPr="00B85CC5" w:rsidRDefault="001156C2" w:rsidP="001156C2">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Pr>
          <w:rFonts w:ascii="Century Gothic" w:hAnsi="Century Gothic" w:cs="Arial"/>
          <w:i/>
          <w:sz w:val="20"/>
          <w:u w:val="single"/>
        </w:rPr>
        <w:t>4</w:t>
      </w:r>
      <w:r w:rsidRPr="00B85CC5">
        <w:rPr>
          <w:rFonts w:ascii="Century Gothic" w:hAnsi="Century Gothic" w:cs="Arial"/>
          <w:i/>
          <w:sz w:val="20"/>
          <w:u w:val="single"/>
        </w:rPr>
        <w:t xml:space="preserve"> - Délai de validité des offres</w:t>
      </w:r>
    </w:p>
    <w:p w14:paraId="51D07BD0" w14:textId="77777777" w:rsidR="001156C2" w:rsidRPr="001D05B0" w:rsidRDefault="001156C2" w:rsidP="001156C2">
      <w:pPr>
        <w:spacing w:after="60" w:line="288" w:lineRule="auto"/>
        <w:jc w:val="both"/>
        <w:rPr>
          <w:rFonts w:ascii="Century Gothic" w:hAnsi="Century Gothic" w:cs="Arial"/>
          <w:sz w:val="16"/>
          <w:szCs w:val="16"/>
        </w:rPr>
      </w:pPr>
    </w:p>
    <w:p w14:paraId="462AB84D" w14:textId="77777777" w:rsidR="001156C2" w:rsidRPr="00A637F0" w:rsidRDefault="001156C2" w:rsidP="001156C2">
      <w:pPr>
        <w:tabs>
          <w:tab w:val="left" w:pos="567"/>
          <w:tab w:val="left" w:leader="dot" w:pos="9072"/>
        </w:tabs>
        <w:spacing w:after="60" w:line="288" w:lineRule="auto"/>
        <w:jc w:val="both"/>
        <w:rPr>
          <w:rFonts w:ascii="Century Gothic" w:hAnsi="Century Gothic" w:cs="Arial"/>
          <w:sz w:val="18"/>
          <w:szCs w:val="18"/>
        </w:rPr>
      </w:pPr>
      <w:r w:rsidRPr="00A637F0">
        <w:rPr>
          <w:rFonts w:ascii="Century Gothic" w:hAnsi="Century Gothic" w:cs="Arial"/>
          <w:sz w:val="18"/>
          <w:szCs w:val="18"/>
        </w:rPr>
        <w:t>L’offre n’est valable que si elle fait l’objet d’une notification au candidat dans un délai de 1</w:t>
      </w:r>
      <w:r>
        <w:rPr>
          <w:rFonts w:ascii="Century Gothic" w:hAnsi="Century Gothic" w:cs="Arial"/>
          <w:sz w:val="18"/>
          <w:szCs w:val="18"/>
        </w:rPr>
        <w:t>8</w:t>
      </w:r>
      <w:r w:rsidRPr="00A637F0">
        <w:rPr>
          <w:rFonts w:ascii="Century Gothic" w:hAnsi="Century Gothic" w:cs="Arial"/>
          <w:sz w:val="18"/>
          <w:szCs w:val="18"/>
        </w:rPr>
        <w:t xml:space="preserve">0 jours à compter de la date limite de réception des offres fixée par le règlement de la consultation. </w:t>
      </w:r>
    </w:p>
    <w:p w14:paraId="32BACBAB" w14:textId="77777777" w:rsidR="00101A08" w:rsidRDefault="00101A08" w:rsidP="001156C2">
      <w:pPr>
        <w:spacing w:after="60" w:line="288" w:lineRule="auto"/>
        <w:jc w:val="both"/>
        <w:rPr>
          <w:rFonts w:ascii="Century Gothic" w:hAnsi="Century Gothic" w:cs="Arial"/>
          <w:sz w:val="20"/>
        </w:rPr>
      </w:pPr>
    </w:p>
    <w:p w14:paraId="5D6B20E7" w14:textId="77777777" w:rsidR="00101A08" w:rsidRPr="0051113A" w:rsidRDefault="00101A08" w:rsidP="001156C2">
      <w:pPr>
        <w:spacing w:after="60" w:line="288" w:lineRule="auto"/>
        <w:jc w:val="both"/>
        <w:rPr>
          <w:rFonts w:ascii="Century Gothic" w:hAnsi="Century Gothic" w:cs="Arial"/>
          <w:sz w:val="20"/>
        </w:rPr>
      </w:pPr>
    </w:p>
    <w:p w14:paraId="78DAA63A" w14:textId="77777777" w:rsidR="001156C2" w:rsidRPr="00B85CC5" w:rsidRDefault="001156C2" w:rsidP="001156C2">
      <w:pPr>
        <w:spacing w:after="60" w:line="288" w:lineRule="auto"/>
        <w:jc w:val="both"/>
        <w:rPr>
          <w:rFonts w:ascii="Century Gothic" w:hAnsi="Century Gothic"/>
          <w:bCs/>
          <w:i/>
          <w:iCs/>
          <w:sz w:val="20"/>
          <w:u w:val="single"/>
        </w:rPr>
      </w:pPr>
      <w:r w:rsidRPr="00B85CC5">
        <w:rPr>
          <w:rFonts w:ascii="Century Gothic" w:hAnsi="Century Gothic"/>
          <w:bCs/>
          <w:i/>
          <w:iCs/>
          <w:sz w:val="20"/>
          <w:u w:val="single"/>
        </w:rPr>
        <w:t>2.</w:t>
      </w:r>
      <w:r>
        <w:rPr>
          <w:rFonts w:ascii="Century Gothic" w:hAnsi="Century Gothic"/>
          <w:bCs/>
          <w:i/>
          <w:iCs/>
          <w:sz w:val="20"/>
          <w:u w:val="single"/>
        </w:rPr>
        <w:t>5</w:t>
      </w:r>
      <w:r w:rsidRPr="00B85CC5">
        <w:rPr>
          <w:rFonts w:ascii="Century Gothic" w:hAnsi="Century Gothic"/>
          <w:bCs/>
          <w:i/>
          <w:iCs/>
          <w:sz w:val="20"/>
          <w:u w:val="single"/>
        </w:rPr>
        <w:t xml:space="preserve"> – Mode de règlement du marché et modalités de financement</w:t>
      </w:r>
    </w:p>
    <w:p w14:paraId="7727EF3C" w14:textId="77777777" w:rsidR="001156C2" w:rsidRPr="001D05B0" w:rsidRDefault="001156C2" w:rsidP="001156C2">
      <w:pPr>
        <w:spacing w:after="60" w:line="288" w:lineRule="auto"/>
        <w:jc w:val="both"/>
        <w:rPr>
          <w:rFonts w:ascii="Century Gothic" w:hAnsi="Century Gothic"/>
          <w:sz w:val="16"/>
          <w:szCs w:val="16"/>
        </w:rPr>
      </w:pPr>
    </w:p>
    <w:p w14:paraId="5211CDDA" w14:textId="77777777" w:rsidR="001156C2" w:rsidRPr="00A637F0" w:rsidRDefault="001156C2" w:rsidP="001156C2">
      <w:pPr>
        <w:spacing w:after="60" w:line="288" w:lineRule="auto"/>
        <w:jc w:val="both"/>
        <w:rPr>
          <w:rFonts w:ascii="Century Gothic" w:hAnsi="Century Gothic"/>
          <w:sz w:val="18"/>
          <w:szCs w:val="18"/>
        </w:rPr>
      </w:pPr>
      <w:r w:rsidRPr="00A637F0">
        <w:rPr>
          <w:rFonts w:ascii="Century Gothic" w:hAnsi="Century Gothic"/>
          <w:sz w:val="18"/>
          <w:szCs w:val="18"/>
        </w:rPr>
        <w:t xml:space="preserve">Le projet sera financé sur les fonds propres </w:t>
      </w:r>
      <w:r>
        <w:rPr>
          <w:rFonts w:ascii="Century Gothic" w:hAnsi="Century Gothic"/>
          <w:sz w:val="18"/>
          <w:szCs w:val="18"/>
        </w:rPr>
        <w:t>de l’acheteur</w:t>
      </w:r>
      <w:r w:rsidRPr="00A637F0">
        <w:rPr>
          <w:rFonts w:ascii="Century Gothic" w:hAnsi="Century Gothic"/>
          <w:sz w:val="18"/>
          <w:szCs w:val="18"/>
        </w:rPr>
        <w:t>.</w:t>
      </w:r>
    </w:p>
    <w:p w14:paraId="1013042F" w14:textId="77777777" w:rsidR="001156C2" w:rsidRDefault="001156C2" w:rsidP="001156C2">
      <w:pPr>
        <w:spacing w:after="60" w:line="288" w:lineRule="auto"/>
        <w:jc w:val="both"/>
        <w:rPr>
          <w:rFonts w:ascii="Century Gothic" w:hAnsi="Century Gothic" w:cs="Arial"/>
          <w:sz w:val="20"/>
        </w:rPr>
      </w:pPr>
    </w:p>
    <w:p w14:paraId="0FCE5394" w14:textId="77777777" w:rsidR="00D060B2" w:rsidRPr="0051113A" w:rsidRDefault="00D060B2" w:rsidP="001156C2">
      <w:pPr>
        <w:spacing w:after="60" w:line="288" w:lineRule="auto"/>
        <w:jc w:val="both"/>
        <w:rPr>
          <w:rFonts w:ascii="Century Gothic" w:hAnsi="Century Gothic" w:cs="Arial"/>
          <w:sz w:val="20"/>
        </w:rPr>
      </w:pPr>
    </w:p>
    <w:p w14:paraId="44942656" w14:textId="18530D5C" w:rsidR="001156C2" w:rsidRPr="00B85CC5" w:rsidRDefault="001156C2" w:rsidP="001156C2">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Pr>
          <w:rFonts w:ascii="Century Gothic" w:hAnsi="Century Gothic" w:cs="Arial"/>
          <w:i/>
          <w:sz w:val="20"/>
          <w:u w:val="single"/>
        </w:rPr>
        <w:t>6</w:t>
      </w:r>
      <w:r w:rsidRPr="00B85CC5">
        <w:rPr>
          <w:rFonts w:ascii="Century Gothic" w:hAnsi="Century Gothic" w:cs="Arial"/>
          <w:i/>
          <w:sz w:val="20"/>
          <w:u w:val="single"/>
        </w:rPr>
        <w:t xml:space="preserve"> – Visite de risques</w:t>
      </w:r>
      <w:r w:rsidR="00B425C9">
        <w:rPr>
          <w:rFonts w:ascii="Century Gothic" w:hAnsi="Century Gothic" w:cs="Arial"/>
          <w:i/>
          <w:sz w:val="20"/>
          <w:u w:val="single"/>
        </w:rPr>
        <w:t xml:space="preserve"> facultative</w:t>
      </w:r>
    </w:p>
    <w:p w14:paraId="028F91FB" w14:textId="77777777" w:rsidR="001156C2" w:rsidRPr="001D05B0" w:rsidRDefault="001156C2" w:rsidP="001156C2">
      <w:pPr>
        <w:spacing w:after="60" w:line="288" w:lineRule="auto"/>
        <w:jc w:val="both"/>
        <w:rPr>
          <w:rFonts w:ascii="Century Gothic" w:hAnsi="Century Gothic" w:cs="Arial"/>
          <w:sz w:val="16"/>
          <w:szCs w:val="16"/>
        </w:rPr>
      </w:pPr>
    </w:p>
    <w:bookmarkEnd w:id="19"/>
    <w:p w14:paraId="3A446D80" w14:textId="3D0192B5" w:rsidR="0051113A" w:rsidRDefault="006C60A0" w:rsidP="00811AE7">
      <w:pPr>
        <w:spacing w:after="60" w:line="288" w:lineRule="auto"/>
        <w:jc w:val="both"/>
        <w:rPr>
          <w:rFonts w:ascii="Century Gothic" w:hAnsi="Century Gothic" w:cs="Arial"/>
          <w:sz w:val="18"/>
          <w:szCs w:val="18"/>
        </w:rPr>
      </w:pPr>
      <w:r>
        <w:rPr>
          <w:rFonts w:ascii="Century Gothic" w:hAnsi="Century Gothic" w:cs="Arial"/>
          <w:sz w:val="18"/>
          <w:szCs w:val="18"/>
        </w:rPr>
        <w:t>Facultative</w:t>
      </w:r>
    </w:p>
    <w:p w14:paraId="7E860FEA" w14:textId="77777777" w:rsidR="00B425C9" w:rsidRPr="00D060B2" w:rsidRDefault="00B425C9" w:rsidP="00811AE7">
      <w:pPr>
        <w:spacing w:after="60" w:line="288" w:lineRule="auto"/>
        <w:jc w:val="both"/>
        <w:rPr>
          <w:rFonts w:ascii="Century Gothic" w:hAnsi="Century Gothic"/>
          <w:sz w:val="16"/>
          <w:szCs w:val="16"/>
        </w:rPr>
      </w:pPr>
    </w:p>
    <w:p w14:paraId="387280F2" w14:textId="77777777" w:rsidR="00D060B2" w:rsidRPr="00D060B2" w:rsidRDefault="00D060B2" w:rsidP="00811AE7">
      <w:pPr>
        <w:spacing w:after="60" w:line="288" w:lineRule="auto"/>
        <w:jc w:val="both"/>
        <w:rPr>
          <w:rFonts w:ascii="Century Gothic" w:hAnsi="Century Gothic"/>
          <w:sz w:val="16"/>
          <w:szCs w:val="16"/>
        </w:rPr>
      </w:pPr>
    </w:p>
    <w:bookmarkEnd w:id="15"/>
    <w:bookmarkEnd w:id="16"/>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915B21F"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AA55E09" w14:textId="77777777" w:rsidR="00351319" w:rsidRPr="00D735C4" w:rsidRDefault="00351319" w:rsidP="009A7D3B">
            <w:pPr>
              <w:jc w:val="both"/>
              <w:rPr>
                <w:rFonts w:ascii="Century Gothic" w:hAnsi="Century Gothic"/>
                <w:color w:val="FFFFFF" w:themeColor="background1"/>
                <w:sz w:val="16"/>
                <w:szCs w:val="16"/>
              </w:rPr>
            </w:pPr>
          </w:p>
          <w:p w14:paraId="65156D7D" w14:textId="6B4BBC58" w:rsidR="00351319" w:rsidRPr="00D945AD" w:rsidRDefault="00351319" w:rsidP="009A7D3B">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3 : DOSSIER DE CONSULTATION</w:t>
            </w:r>
          </w:p>
          <w:p w14:paraId="021635AC" w14:textId="77777777" w:rsidR="00351319" w:rsidRPr="00D735C4" w:rsidRDefault="00351319" w:rsidP="009A7D3B">
            <w:pPr>
              <w:jc w:val="both"/>
              <w:rPr>
                <w:rFonts w:ascii="Century Gothic" w:hAnsi="Century Gothic"/>
                <w:color w:val="FFFFFF" w:themeColor="background1"/>
                <w:sz w:val="16"/>
                <w:szCs w:val="16"/>
              </w:rPr>
            </w:pPr>
          </w:p>
        </w:tc>
      </w:tr>
    </w:tbl>
    <w:p w14:paraId="7C1BBCFB" w14:textId="77777777" w:rsidR="00351319" w:rsidRPr="001D05B0" w:rsidRDefault="00351319" w:rsidP="00811AE7">
      <w:pPr>
        <w:spacing w:after="60" w:line="288" w:lineRule="auto"/>
        <w:jc w:val="both"/>
        <w:rPr>
          <w:rFonts w:ascii="Century Gothic" w:hAnsi="Century Gothic" w:cs="Arial"/>
          <w:color w:val="FFFFFF"/>
          <w:sz w:val="24"/>
          <w:szCs w:val="24"/>
        </w:rPr>
      </w:pPr>
      <w:bookmarkStart w:id="29" w:name="_Hlk533838"/>
      <w:bookmarkStart w:id="30" w:name="_Hlk598389"/>
      <w:bookmarkStart w:id="31" w:name="_Hlk32155912"/>
    </w:p>
    <w:p w14:paraId="32F5C170" w14:textId="53857A99" w:rsidR="009B14B5" w:rsidRPr="00811AE7" w:rsidRDefault="009B14B5" w:rsidP="0084337C">
      <w:pPr>
        <w:spacing w:after="60" w:line="288" w:lineRule="auto"/>
        <w:jc w:val="both"/>
        <w:rPr>
          <w:rFonts w:ascii="Century Gothic" w:hAnsi="Century Gothic" w:cs="Arial"/>
          <w:bCs/>
          <w:sz w:val="18"/>
          <w:szCs w:val="18"/>
        </w:rPr>
      </w:pPr>
      <w:bookmarkStart w:id="32" w:name="_Hlk32156844"/>
      <w:r w:rsidRPr="00811AE7">
        <w:rPr>
          <w:rFonts w:ascii="Century Gothic" w:hAnsi="Century Gothic" w:cs="Arial"/>
          <w:bCs/>
          <w:sz w:val="18"/>
          <w:szCs w:val="18"/>
        </w:rPr>
        <w:t>En application des articles L 2132-1 et suivants du Code de la commande publique, les soumissionnaires devront télécharger le Dossier de Consultation des Entreprises (D.C.E.) dans son intégralité via le site :</w:t>
      </w:r>
    </w:p>
    <w:p w14:paraId="29DB6FC6" w14:textId="77777777" w:rsidR="009B4A4E" w:rsidRPr="007B6223" w:rsidRDefault="009B4A4E" w:rsidP="0084337C">
      <w:pPr>
        <w:spacing w:after="60" w:line="288" w:lineRule="auto"/>
        <w:jc w:val="both"/>
        <w:rPr>
          <w:rFonts w:ascii="Century Gothic" w:hAnsi="Century Gothic" w:cs="Arial"/>
          <w:bCs/>
          <w:sz w:val="4"/>
          <w:szCs w:val="10"/>
        </w:rPr>
      </w:pPr>
      <w:bookmarkStart w:id="33" w:name="_Hlk34476886"/>
      <w:bookmarkEnd w:id="29"/>
    </w:p>
    <w:bookmarkStart w:id="34" w:name="_Hlk193094402"/>
    <w:bookmarkStart w:id="35" w:name="_Hlk96178655"/>
    <w:bookmarkEnd w:id="30"/>
    <w:bookmarkEnd w:id="32"/>
    <w:bookmarkEnd w:id="33"/>
    <w:p w14:paraId="62686F09" w14:textId="7FE987BB" w:rsidR="0051113A" w:rsidRDefault="00101A08" w:rsidP="00101A08">
      <w:pPr>
        <w:spacing w:after="60" w:line="288" w:lineRule="auto"/>
        <w:jc w:val="center"/>
      </w:pPr>
      <w:r>
        <w:fldChar w:fldCharType="begin"/>
      </w:r>
      <w:r>
        <w:instrText>HYPERLINK "https://www.marches-publics.info/"</w:instrText>
      </w:r>
      <w:r>
        <w:fldChar w:fldCharType="separate"/>
      </w:r>
      <w:r w:rsidRPr="00A87F54">
        <w:rPr>
          <w:rStyle w:val="Lienhypertexte"/>
          <w:rFonts w:ascii="Century Gothic" w:hAnsi="Century Gothic" w:cs="Arial"/>
          <w:sz w:val="18"/>
          <w:szCs w:val="18"/>
        </w:rPr>
        <w:t>https://www.marches-publics.info/</w:t>
      </w:r>
      <w:r>
        <w:fldChar w:fldCharType="end"/>
      </w:r>
      <w:bookmarkEnd w:id="34"/>
    </w:p>
    <w:p w14:paraId="14511B27" w14:textId="77777777" w:rsidR="00101A08" w:rsidRPr="00D060B2" w:rsidRDefault="00101A08" w:rsidP="00101A08">
      <w:pPr>
        <w:spacing w:after="60" w:line="288" w:lineRule="auto"/>
        <w:jc w:val="center"/>
        <w:rPr>
          <w:rFonts w:ascii="Century Gothic" w:hAnsi="Century Gothic" w:cs="Arial"/>
          <w:sz w:val="12"/>
          <w:szCs w:val="12"/>
          <w:highlight w:val="yellow"/>
        </w:rPr>
      </w:pPr>
    </w:p>
    <w:p w14:paraId="6B97A655" w14:textId="77777777"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3C847BCC" w14:textId="77777777" w:rsidR="001D05B0" w:rsidRPr="00D060B2" w:rsidRDefault="001D05B0" w:rsidP="00EF4BCA">
      <w:pPr>
        <w:spacing w:after="60" w:line="288" w:lineRule="auto"/>
        <w:jc w:val="both"/>
        <w:rPr>
          <w:rFonts w:ascii="Century Gothic" w:hAnsi="Century Gothic" w:cs="Arial"/>
          <w:bCs/>
          <w:sz w:val="12"/>
          <w:szCs w:val="12"/>
        </w:rPr>
      </w:pPr>
    </w:p>
    <w:p w14:paraId="0E509F61" w14:textId="75861C8F"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4802C056" w14:textId="77777777" w:rsidR="001D05B0" w:rsidRPr="00D060B2" w:rsidRDefault="001D05B0" w:rsidP="00EF4BCA">
      <w:pPr>
        <w:spacing w:after="60" w:line="288" w:lineRule="auto"/>
        <w:jc w:val="both"/>
        <w:rPr>
          <w:rFonts w:ascii="Century Gothic" w:hAnsi="Century Gothic" w:cs="Arial"/>
          <w:iCs/>
          <w:sz w:val="12"/>
          <w:szCs w:val="12"/>
        </w:rPr>
      </w:pPr>
    </w:p>
    <w:p w14:paraId="614910CD" w14:textId="55919A17" w:rsidR="00820632" w:rsidRPr="00B16955" w:rsidRDefault="00CC0F03" w:rsidP="00EF4BCA">
      <w:pPr>
        <w:spacing w:after="60" w:line="288" w:lineRule="auto"/>
        <w:jc w:val="both"/>
        <w:rPr>
          <w:rFonts w:ascii="Century Gothic" w:hAnsi="Century Gothic" w:cs="Arial"/>
          <w:iCs/>
          <w:sz w:val="18"/>
          <w:szCs w:val="18"/>
        </w:rPr>
      </w:pPr>
      <w:r>
        <w:rPr>
          <w:rFonts w:ascii="Century Gothic" w:hAnsi="Century Gothic" w:cs="Arial"/>
          <w:iCs/>
          <w:sz w:val="18"/>
          <w:szCs w:val="18"/>
        </w:rPr>
        <w:t>L</w:t>
      </w:r>
      <w:r w:rsidR="00820632" w:rsidRPr="00B16955">
        <w:rPr>
          <w:rFonts w:ascii="Century Gothic" w:hAnsi="Century Gothic" w:cs="Arial"/>
          <w:iCs/>
          <w:sz w:val="18"/>
          <w:szCs w:val="18"/>
        </w:rPr>
        <w:t>e dossier de consultation comprendra les pièces suivantes :</w:t>
      </w:r>
    </w:p>
    <w:p w14:paraId="6D4F330B"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présent règlement de la consultation (R.C.) ;</w:t>
      </w:r>
    </w:p>
    <w:p w14:paraId="126625DC"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L’acte d’engagement (A.E.) ;</w:t>
      </w:r>
    </w:p>
    <w:p w14:paraId="73C71BF2"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Les fiches de gestion, de tarification, de réserves ;</w:t>
      </w:r>
    </w:p>
    <w:p w14:paraId="38880781" w14:textId="4406F79F" w:rsidR="00E345B6"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cahier des clauses particulières (C.C.P.) et ses annexes (sinistralité / éléments techniques…)</w:t>
      </w:r>
      <w:r w:rsidR="00D060B2">
        <w:rPr>
          <w:rFonts w:ascii="Century Gothic" w:hAnsi="Century Gothic" w:cs="Arial"/>
          <w:sz w:val="18"/>
          <w:szCs w:val="18"/>
        </w:rPr>
        <w:t>.</w:t>
      </w:r>
    </w:p>
    <w:p w14:paraId="7D00F49D" w14:textId="77777777" w:rsidR="00D060B2" w:rsidRPr="00D060B2" w:rsidRDefault="00D060B2" w:rsidP="00D060B2">
      <w:pPr>
        <w:pStyle w:val="Paragraphedeliste"/>
        <w:spacing w:after="60"/>
        <w:jc w:val="both"/>
        <w:rPr>
          <w:rFonts w:ascii="Century Gothic" w:hAnsi="Century Gothic" w:cs="Arial"/>
          <w:sz w:val="12"/>
          <w:szCs w:val="12"/>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10763"/>
      </w:tblGrid>
      <w:tr w:rsidR="00820632" w14:paraId="3D5D8FE5" w14:textId="77777777" w:rsidTr="004F5AD1">
        <w:trPr>
          <w:trHeight w:val="1478"/>
        </w:trPr>
        <w:tc>
          <w:tcPr>
            <w:tcW w:w="10763" w:type="dxa"/>
            <w:shd w:val="clear" w:color="auto" w:fill="F2F2F2" w:themeFill="background1" w:themeFillShade="F2"/>
            <w:vAlign w:val="center"/>
          </w:tcPr>
          <w:p w14:paraId="55AF33A8" w14:textId="6686BAD5" w:rsidR="00820632" w:rsidRPr="005B2783" w:rsidRDefault="00820632" w:rsidP="00271CEA">
            <w:pPr>
              <w:spacing w:line="288" w:lineRule="auto"/>
              <w:jc w:val="both"/>
              <w:rPr>
                <w:rFonts w:ascii="Century Gothic" w:hAnsi="Century Gothic" w:cs="Arial"/>
                <w:sz w:val="18"/>
                <w:szCs w:val="18"/>
              </w:rPr>
            </w:pPr>
            <w:r w:rsidRPr="005B2783">
              <w:rPr>
                <w:rFonts w:ascii="Century Gothic" w:hAnsi="Century Gothic" w:cs="Arial"/>
                <w:sz w:val="18"/>
                <w:szCs w:val="18"/>
                <w:u w:val="single"/>
              </w:rPr>
              <w:t>Modification du dossier de consultation :</w:t>
            </w:r>
            <w:r w:rsidR="00271CEA">
              <w:rPr>
                <w:rFonts w:ascii="Century Gothic" w:hAnsi="Century Gothic" w:cs="Arial"/>
                <w:sz w:val="18"/>
                <w:szCs w:val="18"/>
              </w:rPr>
              <w:t xml:space="preserve"> </w:t>
            </w:r>
            <w:r w:rsidRPr="005B2783">
              <w:rPr>
                <w:rFonts w:ascii="Century Gothic" w:hAnsi="Century Gothic" w:cs="Arial"/>
                <w:sz w:val="18"/>
                <w:szCs w:val="18"/>
              </w:rPr>
              <w:t xml:space="preserve">L’acheteur se réserve le droit d'apporter au plus tard </w:t>
            </w:r>
            <w:r>
              <w:rPr>
                <w:rFonts w:ascii="Century Gothic" w:hAnsi="Century Gothic" w:cs="Arial"/>
                <w:sz w:val="18"/>
                <w:szCs w:val="18"/>
              </w:rPr>
              <w:t>6</w:t>
            </w:r>
            <w:r w:rsidRPr="005B2783">
              <w:rPr>
                <w:rFonts w:ascii="Century Gothic" w:hAnsi="Century Gothic" w:cs="Arial"/>
                <w:sz w:val="18"/>
                <w:szCs w:val="18"/>
              </w:rPr>
              <w:t xml:space="preserve">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tc>
      </w:tr>
    </w:tbl>
    <w:p w14:paraId="34D5521C" w14:textId="5B1A1C73" w:rsidR="00B85CC5" w:rsidRDefault="00B85CC5">
      <w:pPr>
        <w:rPr>
          <w:rFonts w:ascii="Century Gothic" w:hAnsi="Century Gothic"/>
          <w:sz w:val="20"/>
        </w:rPr>
      </w:pPr>
      <w:bookmarkStart w:id="36" w:name="_Hlk32155967"/>
      <w:bookmarkEnd w:id="31"/>
    </w:p>
    <w:bookmarkEnd w:id="35"/>
    <w:p w14:paraId="76578072" w14:textId="4E6CC72A" w:rsidR="006C60A0" w:rsidRDefault="006C60A0">
      <w:pPr>
        <w:rPr>
          <w:rFonts w:ascii="Century Gothic" w:hAnsi="Century Gothic"/>
          <w:sz w:val="20"/>
        </w:rPr>
      </w:pPr>
      <w:r>
        <w:rPr>
          <w:rFonts w:ascii="Century Gothic" w:hAnsi="Century Gothic"/>
          <w:sz w:val="20"/>
        </w:rPr>
        <w:br w:type="page"/>
      </w:r>
    </w:p>
    <w:p w14:paraId="164B9A26" w14:textId="56F21F51" w:rsidR="00EF4BCA" w:rsidRDefault="00EF4BCA">
      <w:pPr>
        <w:rPr>
          <w:rFonts w:ascii="Century Gothic" w:hAnsi="Century Gothic"/>
          <w:sz w:val="20"/>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0F8C2D53"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16CF026E" w14:textId="75B5D0D9" w:rsidR="00351319" w:rsidRPr="00D735C4" w:rsidRDefault="0077371A" w:rsidP="00351319">
            <w:pPr>
              <w:spacing w:line="264" w:lineRule="auto"/>
              <w:jc w:val="both"/>
              <w:rPr>
                <w:rFonts w:ascii="Century Gothic" w:hAnsi="Century Gothic"/>
                <w:color w:val="FFFFFF" w:themeColor="background1"/>
                <w:sz w:val="16"/>
                <w:szCs w:val="16"/>
              </w:rPr>
            </w:pPr>
            <w:r>
              <w:rPr>
                <w:rFonts w:ascii="Century Gothic" w:hAnsi="Century Gothic"/>
                <w:sz w:val="20"/>
              </w:rPr>
              <w:br w:type="page"/>
            </w:r>
            <w:bookmarkStart w:id="37" w:name="_Hlk507867682"/>
          </w:p>
          <w:p w14:paraId="1E9CFA39" w14:textId="513735C2"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4 : PRESENTATION DES CANDIDATS ET DES OFFRES</w:t>
            </w:r>
          </w:p>
          <w:p w14:paraId="07382265" w14:textId="77777777" w:rsidR="00351319" w:rsidRPr="00EF4BCA" w:rsidRDefault="00351319" w:rsidP="00351319">
            <w:pPr>
              <w:spacing w:line="264" w:lineRule="auto"/>
              <w:jc w:val="both"/>
              <w:rPr>
                <w:rFonts w:ascii="Century Gothic" w:hAnsi="Century Gothic"/>
                <w:color w:val="FFFFFF" w:themeColor="background1"/>
                <w:sz w:val="14"/>
                <w:szCs w:val="14"/>
              </w:rPr>
            </w:pPr>
          </w:p>
        </w:tc>
      </w:tr>
    </w:tbl>
    <w:p w14:paraId="65FDEC93" w14:textId="77777777" w:rsidR="002272A4" w:rsidRPr="00D060B2" w:rsidRDefault="002272A4" w:rsidP="00811AE7">
      <w:pPr>
        <w:spacing w:after="60" w:line="288" w:lineRule="auto"/>
        <w:jc w:val="both"/>
        <w:rPr>
          <w:rFonts w:ascii="Century Gothic" w:hAnsi="Century Gothic"/>
          <w:sz w:val="20"/>
        </w:rPr>
      </w:pPr>
      <w:bookmarkStart w:id="38" w:name="_Hlk125909808"/>
      <w:bookmarkStart w:id="39" w:name="_Hlk32156898"/>
    </w:p>
    <w:p w14:paraId="193EBC6B" w14:textId="1E4EFE75" w:rsidR="00351319" w:rsidRDefault="002272A4" w:rsidP="00811AE7">
      <w:pPr>
        <w:spacing w:after="60" w:line="288" w:lineRule="auto"/>
        <w:jc w:val="both"/>
        <w:rPr>
          <w:rFonts w:ascii="Century Gothic" w:hAnsi="Century Gothic" w:cs="Arial"/>
          <w:sz w:val="18"/>
          <w:szCs w:val="18"/>
        </w:rPr>
      </w:pPr>
      <w:bookmarkStart w:id="40" w:name="_Hlk96178703"/>
      <w:r>
        <w:rPr>
          <w:rFonts w:ascii="Century Gothic" w:hAnsi="Century Gothic" w:cs="Arial"/>
          <w:b/>
          <w:sz w:val="18"/>
          <w:szCs w:val="18"/>
        </w:rPr>
        <w:t>I</w:t>
      </w:r>
      <w:r w:rsidRPr="00BD517B">
        <w:rPr>
          <w:rFonts w:ascii="Century Gothic" w:hAnsi="Century Gothic" w:cs="Arial"/>
          <w:b/>
          <w:sz w:val="18"/>
          <w:szCs w:val="18"/>
        </w:rPr>
        <w:t>l est demandé</w:t>
      </w:r>
      <w:r w:rsidRPr="00163D09">
        <w:rPr>
          <w:rFonts w:ascii="Century Gothic" w:hAnsi="Century Gothic" w:cs="Arial"/>
          <w:sz w:val="18"/>
          <w:szCs w:val="18"/>
          <w:u w:val="single"/>
        </w:rPr>
        <w:t xml:space="preserve"> </w:t>
      </w:r>
      <w:r w:rsidRPr="00163D09">
        <w:rPr>
          <w:rFonts w:ascii="Century Gothic" w:hAnsi="Century Gothic" w:cs="Arial"/>
          <w:b/>
          <w:szCs w:val="18"/>
          <w:u w:val="single"/>
        </w:rPr>
        <w:t xml:space="preserve">les seuls </w:t>
      </w:r>
      <w:r>
        <w:rPr>
          <w:rFonts w:ascii="Century Gothic" w:hAnsi="Century Gothic" w:cs="Arial"/>
          <w:b/>
          <w:szCs w:val="18"/>
          <w:u w:val="single"/>
        </w:rPr>
        <w:t xml:space="preserve">éléments et </w:t>
      </w:r>
      <w:r w:rsidRPr="00163D09">
        <w:rPr>
          <w:rFonts w:ascii="Century Gothic" w:hAnsi="Century Gothic" w:cs="Arial"/>
          <w:b/>
          <w:szCs w:val="18"/>
          <w:u w:val="single"/>
        </w:rPr>
        <w:t>documents suivants</w:t>
      </w:r>
      <w:r w:rsidRPr="00BD517B">
        <w:rPr>
          <w:rFonts w:ascii="Century Gothic" w:hAnsi="Century Gothic" w:cs="Arial"/>
          <w:b/>
          <w:sz w:val="18"/>
          <w:szCs w:val="18"/>
          <w:u w:val="single"/>
        </w:rPr>
        <w:t>.</w:t>
      </w:r>
      <w:r w:rsidRPr="00163D09">
        <w:rPr>
          <w:rFonts w:ascii="Century Gothic" w:hAnsi="Century Gothic" w:cs="Arial"/>
          <w:b/>
          <w:sz w:val="18"/>
          <w:szCs w:val="18"/>
        </w:rPr>
        <w:t xml:space="preserve"> </w:t>
      </w:r>
      <w:r>
        <w:rPr>
          <w:rFonts w:ascii="Century Gothic" w:hAnsi="Century Gothic" w:cs="Arial"/>
          <w:sz w:val="18"/>
          <w:szCs w:val="18"/>
        </w:rPr>
        <w:t>Ces</w:t>
      </w:r>
      <w:r w:rsidRPr="00A40F58">
        <w:rPr>
          <w:rFonts w:ascii="Century Gothic" w:hAnsi="Century Gothic" w:cs="Arial"/>
          <w:sz w:val="18"/>
          <w:szCs w:val="18"/>
        </w:rPr>
        <w:t xml:space="preserve"> documents seront entièrement rédigés </w:t>
      </w:r>
      <w:r w:rsidRPr="00A40F58">
        <w:rPr>
          <w:rFonts w:ascii="Century Gothic" w:hAnsi="Century Gothic" w:cs="Arial"/>
          <w:b/>
          <w:bCs/>
          <w:sz w:val="18"/>
          <w:szCs w:val="18"/>
        </w:rPr>
        <w:t>en langue française</w:t>
      </w:r>
      <w:r w:rsidRPr="00A40F58">
        <w:rPr>
          <w:rFonts w:ascii="Century Gothic" w:hAnsi="Century Gothic" w:cs="Arial"/>
          <w:bCs/>
          <w:sz w:val="18"/>
          <w:szCs w:val="18"/>
        </w:rPr>
        <w:t xml:space="preserve"> (ou </w:t>
      </w:r>
      <w:r>
        <w:rPr>
          <w:rFonts w:ascii="Century Gothic" w:hAnsi="Century Gothic" w:cs="Arial"/>
          <w:bCs/>
          <w:sz w:val="18"/>
          <w:szCs w:val="18"/>
        </w:rPr>
        <w:t>traduction</w:t>
      </w:r>
      <w:r w:rsidRPr="00A40F58">
        <w:rPr>
          <w:rFonts w:ascii="Century Gothic" w:hAnsi="Century Gothic" w:cs="Arial"/>
          <w:bCs/>
          <w:sz w:val="18"/>
          <w:szCs w:val="18"/>
        </w:rPr>
        <w:t>)</w:t>
      </w:r>
      <w:r w:rsidRPr="00A40F58">
        <w:rPr>
          <w:rFonts w:ascii="Century Gothic" w:hAnsi="Century Gothic" w:cs="Arial"/>
          <w:b/>
          <w:bCs/>
          <w:sz w:val="18"/>
          <w:szCs w:val="18"/>
        </w:rPr>
        <w:t xml:space="preserve"> et exprimés en EUROS</w:t>
      </w:r>
      <w:r w:rsidRPr="00A40F58">
        <w:rPr>
          <w:rFonts w:ascii="Century Gothic" w:hAnsi="Century Gothic" w:cs="Arial"/>
          <w:sz w:val="18"/>
          <w:szCs w:val="18"/>
        </w:rPr>
        <w:t>.</w:t>
      </w:r>
    </w:p>
    <w:p w14:paraId="57849AEF" w14:textId="77777777" w:rsidR="002272A4" w:rsidRPr="00971970" w:rsidRDefault="002272A4" w:rsidP="00811AE7">
      <w:pPr>
        <w:spacing w:after="60" w:line="288" w:lineRule="auto"/>
        <w:jc w:val="both"/>
        <w:rPr>
          <w:rFonts w:ascii="Century Gothic" w:hAnsi="Century Gothic"/>
          <w:sz w:val="8"/>
          <w:szCs w:val="8"/>
        </w:rPr>
      </w:pPr>
      <w:bookmarkStart w:id="41" w:name="_Hlk96178787"/>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3"/>
        <w:gridCol w:w="9344"/>
      </w:tblGrid>
      <w:tr w:rsidR="00BB42FD" w:rsidRPr="00137541" w14:paraId="5C3922E4" w14:textId="77777777" w:rsidTr="0051113A">
        <w:trPr>
          <w:trHeight w:val="499"/>
        </w:trPr>
        <w:tc>
          <w:tcPr>
            <w:tcW w:w="10757" w:type="dxa"/>
            <w:gridSpan w:val="2"/>
            <w:shd w:val="clear" w:color="auto" w:fill="215868" w:themeFill="accent5" w:themeFillShade="80"/>
            <w:vAlign w:val="center"/>
          </w:tcPr>
          <w:p w14:paraId="6F2E3F23" w14:textId="5969B957" w:rsidR="00BB42FD" w:rsidRPr="002272A4" w:rsidRDefault="002272A4" w:rsidP="002272A4">
            <w:pPr>
              <w:spacing w:line="288" w:lineRule="auto"/>
              <w:jc w:val="both"/>
              <w:rPr>
                <w:rFonts w:ascii="Century Gothic" w:hAnsi="Century Gothic"/>
                <w:szCs w:val="22"/>
              </w:rPr>
            </w:pPr>
            <w:bookmarkStart w:id="42" w:name="_Hlk29384775"/>
            <w:bookmarkStart w:id="43" w:name="_Hlk507870113"/>
            <w:bookmarkStart w:id="44" w:name="_Hlk507874182"/>
            <w:bookmarkStart w:id="45" w:name="_Hlk8593896"/>
            <w:bookmarkStart w:id="46" w:name="_Hlk598415"/>
            <w:bookmarkEnd w:id="37"/>
            <w:r w:rsidRPr="00B006CD">
              <w:rPr>
                <w:rFonts w:ascii="Century Gothic" w:hAnsi="Century Gothic"/>
                <w:b/>
                <w:color w:val="FFFFFF" w:themeColor="background1"/>
                <w:szCs w:val="22"/>
              </w:rPr>
              <w:t xml:space="preserve">PIECES EXIGEES </w:t>
            </w:r>
            <w:r w:rsidRPr="00B006CD">
              <w:rPr>
                <w:rFonts w:ascii="Century Gothic" w:hAnsi="Century Gothic"/>
                <w:color w:val="FFFFFF" w:themeColor="background1"/>
                <w:szCs w:val="22"/>
              </w:rPr>
              <w:t>pour la CANDIDATURE :</w:t>
            </w:r>
          </w:p>
        </w:tc>
      </w:tr>
      <w:tr w:rsidR="00BB42FD" w:rsidRPr="00912D20" w14:paraId="77AF92E2" w14:textId="77777777" w:rsidTr="0051113A">
        <w:trPr>
          <w:trHeight w:val="1731"/>
        </w:trPr>
        <w:tc>
          <w:tcPr>
            <w:tcW w:w="1413" w:type="dxa"/>
            <w:shd w:val="clear" w:color="auto" w:fill="215868" w:themeFill="accent5" w:themeFillShade="80"/>
            <w:vAlign w:val="center"/>
          </w:tcPr>
          <w:p w14:paraId="16FC645D" w14:textId="77777777" w:rsidR="00BB42FD" w:rsidRPr="00BB42FD" w:rsidRDefault="00BB42FD"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4" w:type="dxa"/>
            <w:vAlign w:val="center"/>
          </w:tcPr>
          <w:p w14:paraId="6BA30DF6" w14:textId="56B49E26" w:rsidR="00BB42FD" w:rsidRDefault="002272A4" w:rsidP="007264BF">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D.C.1</w:t>
            </w:r>
            <w:r w:rsidRPr="002272A4">
              <w:rPr>
                <w:rFonts w:ascii="Century Gothic" w:hAnsi="Century Gothic" w:cs="Arial"/>
                <w:b/>
                <w:bCs/>
                <w:iCs/>
                <w:color w:val="215868" w:themeColor="accent5" w:themeShade="80"/>
                <w:sz w:val="18"/>
                <w:szCs w:val="18"/>
              </w:rPr>
              <w:t>* complété</w:t>
            </w:r>
            <w:r>
              <w:rPr>
                <w:rFonts w:ascii="Century Gothic" w:hAnsi="Century Gothic" w:cs="Arial"/>
                <w:b/>
                <w:bCs/>
                <w:iCs/>
                <w:color w:val="215868" w:themeColor="accent5" w:themeShade="80"/>
                <w:sz w:val="18"/>
                <w:szCs w:val="18"/>
              </w:rPr>
              <w:t> :</w:t>
            </w:r>
          </w:p>
          <w:p w14:paraId="68323B5A" w14:textId="37698347" w:rsidR="002272A4" w:rsidRPr="00CF236C" w:rsidRDefault="002272A4" w:rsidP="002272A4">
            <w:pPr>
              <w:spacing w:after="60" w:line="288" w:lineRule="auto"/>
              <w:ind w:right="141"/>
              <w:jc w:val="both"/>
              <w:rPr>
                <w:rFonts w:ascii="Century Gothic" w:hAnsi="Century Gothic" w:cs="Arial"/>
                <w:bCs/>
                <w:sz w:val="14"/>
                <w:szCs w:val="18"/>
              </w:rPr>
            </w:pPr>
            <w:r w:rsidRPr="00CF236C">
              <w:rPr>
                <w:rFonts w:ascii="Century Gothic" w:hAnsi="Century Gothic" w:cs="Arial"/>
                <w:bCs/>
                <w:sz w:val="14"/>
                <w:szCs w:val="18"/>
              </w:rPr>
              <w:t xml:space="preserve">(*) – il est recommandé de compléter un formulaire DC1 commun au groupement. Toutefois la fourniture de plusieurs DC1 sera admise dès l’instant que le mode de présentation en groupement est indiqué. </w:t>
            </w:r>
          </w:p>
          <w:p w14:paraId="3A127143" w14:textId="77777777" w:rsidR="002272A4" w:rsidRDefault="002272A4" w:rsidP="002272A4">
            <w:pPr>
              <w:spacing w:after="60" w:line="288" w:lineRule="auto"/>
              <w:ind w:right="141"/>
              <w:jc w:val="both"/>
              <w:rPr>
                <w:rFonts w:ascii="Century Gothic" w:hAnsi="Century Gothic" w:cs="Arial"/>
                <w:bCs/>
                <w:sz w:val="16"/>
                <w:u w:val="single"/>
              </w:rPr>
            </w:pPr>
            <w:r w:rsidRPr="001444E8">
              <w:rPr>
                <w:rFonts w:ascii="Century Gothic" w:hAnsi="Century Gothic" w:cs="Arial"/>
                <w:bCs/>
                <w:sz w:val="16"/>
                <w:u w:val="single"/>
              </w:rPr>
              <w:t xml:space="preserve">Rappel : </w:t>
            </w:r>
          </w:p>
          <w:p w14:paraId="7D9442DC" w14:textId="7658FDEB" w:rsidR="002272A4" w:rsidRDefault="002272A4" w:rsidP="002272A4">
            <w:pPr>
              <w:spacing w:after="60" w:line="288" w:lineRule="auto"/>
              <w:ind w:right="141"/>
              <w:jc w:val="both"/>
              <w:rPr>
                <w:rFonts w:ascii="Century Gothic" w:hAnsi="Century Gothic" w:cs="Arial"/>
                <w:bCs/>
                <w:i/>
                <w:iCs/>
                <w:sz w:val="14"/>
                <w:szCs w:val="16"/>
              </w:rPr>
            </w:pPr>
            <w:r w:rsidRPr="00CF236C">
              <w:rPr>
                <w:rFonts w:ascii="Century Gothic" w:hAnsi="Century Gothic" w:cs="Arial"/>
                <w:bCs/>
                <w:sz w:val="16"/>
                <w:szCs w:val="18"/>
              </w:rPr>
              <w:t xml:space="preserve">- </w:t>
            </w:r>
            <w:r w:rsidRPr="00CF236C">
              <w:rPr>
                <w:rFonts w:ascii="Century Gothic" w:hAnsi="Century Gothic" w:cs="Arial"/>
                <w:b/>
                <w:bCs/>
                <w:sz w:val="16"/>
                <w:szCs w:val="18"/>
              </w:rPr>
              <w:t>Tous les assureurs doivent être membres du groupement</w:t>
            </w:r>
            <w:r w:rsidRPr="00CF236C">
              <w:rPr>
                <w:rFonts w:ascii="Century Gothic" w:hAnsi="Century Gothic" w:cs="Arial"/>
                <w:bCs/>
                <w:sz w:val="16"/>
                <w:szCs w:val="18"/>
              </w:rPr>
              <w:t xml:space="preserve"> et figurer sur le DC1 </w:t>
            </w:r>
          </w:p>
          <w:p w14:paraId="2A617418" w14:textId="0F45A33E" w:rsidR="00BB42FD" w:rsidRPr="006F2347" w:rsidRDefault="002272A4" w:rsidP="002272A4">
            <w:pPr>
              <w:spacing w:after="60" w:line="288" w:lineRule="auto"/>
              <w:ind w:right="141"/>
              <w:jc w:val="both"/>
              <w:rPr>
                <w:rFonts w:ascii="Century Gothic" w:hAnsi="Century Gothic" w:cs="Arial"/>
                <w:color w:val="215868" w:themeColor="accent5" w:themeShade="80"/>
                <w:sz w:val="18"/>
                <w:szCs w:val="18"/>
              </w:rPr>
            </w:pPr>
            <w:r w:rsidRPr="00CF236C">
              <w:rPr>
                <w:rFonts w:ascii="Century Gothic" w:hAnsi="Century Gothic" w:cs="Arial"/>
                <w:bCs/>
                <w:sz w:val="16"/>
                <w:szCs w:val="18"/>
              </w:rPr>
              <w:t xml:space="preserve">- </w:t>
            </w:r>
            <w:r w:rsidRPr="00CF236C">
              <w:rPr>
                <w:rFonts w:ascii="Century Gothic" w:hAnsi="Century Gothic" w:cs="Arial"/>
                <w:b/>
                <w:bCs/>
                <w:sz w:val="16"/>
                <w:szCs w:val="18"/>
              </w:rPr>
              <w:t>Un intermédiaire ne peut se présenter seul</w:t>
            </w:r>
            <w:r>
              <w:rPr>
                <w:rFonts w:ascii="Century Gothic" w:hAnsi="Century Gothic" w:cs="Arial"/>
                <w:bCs/>
                <w:sz w:val="16"/>
                <w:szCs w:val="18"/>
              </w:rPr>
              <w:t>.</w:t>
            </w:r>
          </w:p>
        </w:tc>
      </w:tr>
      <w:tr w:rsidR="00BB42FD" w:rsidRPr="00912D20" w14:paraId="047F6A55" w14:textId="77777777" w:rsidTr="00971970">
        <w:trPr>
          <w:trHeight w:val="999"/>
        </w:trPr>
        <w:tc>
          <w:tcPr>
            <w:tcW w:w="1413" w:type="dxa"/>
            <w:shd w:val="clear" w:color="auto" w:fill="215868" w:themeFill="accent5" w:themeFillShade="80"/>
            <w:vAlign w:val="center"/>
          </w:tcPr>
          <w:p w14:paraId="25A2E3F6" w14:textId="41967CE6" w:rsidR="00BB42FD" w:rsidRPr="00BB42FD" w:rsidRDefault="00BB42FD"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1bis</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63649AA5" w14:textId="77777777" w:rsidR="00BB42FD" w:rsidRDefault="002272A4" w:rsidP="007264BF">
            <w:pPr>
              <w:spacing w:line="288" w:lineRule="auto"/>
              <w:jc w:val="both"/>
              <w:rPr>
                <w:rFonts w:ascii="Century Gothic" w:hAnsi="Century Gothic" w:cs="Arial"/>
                <w:b/>
                <w:bCs/>
                <w:iCs/>
                <w:color w:val="215868"/>
                <w:sz w:val="18"/>
                <w:szCs w:val="18"/>
              </w:rPr>
            </w:pPr>
            <w:r w:rsidRPr="002272A4">
              <w:rPr>
                <w:rFonts w:ascii="Century Gothic" w:hAnsi="Century Gothic" w:cs="Arial"/>
                <w:b/>
                <w:bCs/>
                <w:iCs/>
                <w:color w:val="215868"/>
                <w:sz w:val="18"/>
                <w:szCs w:val="18"/>
              </w:rPr>
              <w:t xml:space="preserve">Le </w:t>
            </w:r>
            <w:r w:rsidRPr="002272A4">
              <w:rPr>
                <w:rFonts w:ascii="Century Gothic" w:hAnsi="Century Gothic" w:cs="Arial"/>
                <w:b/>
                <w:bCs/>
                <w:iCs/>
                <w:color w:val="215868"/>
                <w:sz w:val="18"/>
                <w:szCs w:val="18"/>
                <w:u w:val="single"/>
              </w:rPr>
              <w:t>mandat</w:t>
            </w:r>
            <w:r w:rsidRPr="002272A4">
              <w:rPr>
                <w:rFonts w:ascii="Century Gothic" w:hAnsi="Century Gothic" w:cs="Arial"/>
                <w:b/>
                <w:bCs/>
                <w:iCs/>
                <w:color w:val="215868"/>
                <w:sz w:val="18"/>
                <w:szCs w:val="18"/>
              </w:rPr>
              <w:t xml:space="preserve"> délivré par l’organisme porteur du risque</w:t>
            </w:r>
            <w:r w:rsidR="00BB42FD">
              <w:rPr>
                <w:rFonts w:ascii="Century Gothic" w:hAnsi="Century Gothic" w:cs="Arial"/>
                <w:b/>
                <w:bCs/>
                <w:iCs/>
                <w:color w:val="215868"/>
                <w:sz w:val="18"/>
                <w:szCs w:val="18"/>
              </w:rPr>
              <w:t>.</w:t>
            </w:r>
          </w:p>
          <w:p w14:paraId="75101195" w14:textId="646F9D01" w:rsidR="002272A4" w:rsidRPr="00137541" w:rsidRDefault="002272A4" w:rsidP="007264BF">
            <w:pPr>
              <w:spacing w:line="288" w:lineRule="auto"/>
              <w:jc w:val="both"/>
              <w:rPr>
                <w:rFonts w:ascii="Century Gothic" w:hAnsi="Century Gothic" w:cs="Arial"/>
                <w:b/>
                <w:bCs/>
                <w:sz w:val="18"/>
                <w:szCs w:val="18"/>
              </w:rPr>
            </w:pPr>
            <w:r w:rsidRPr="002272A4">
              <w:rPr>
                <w:rFonts w:ascii="Century Gothic" w:hAnsi="Century Gothic" w:cs="Arial"/>
                <w:bCs/>
                <w:sz w:val="16"/>
                <w:szCs w:val="18"/>
              </w:rPr>
              <w:t>Les intermédiaires courtiers doivent justifier d’une habilitation émanant de tout organisme porteur du risque (modèle joint en annexe). Cette habilitation pourra être demandée</w:t>
            </w:r>
            <w:r w:rsidR="00DD701E">
              <w:rPr>
                <w:rFonts w:ascii="Century Gothic" w:hAnsi="Century Gothic" w:cs="Arial"/>
                <w:bCs/>
                <w:sz w:val="16"/>
                <w:szCs w:val="18"/>
              </w:rPr>
              <w:t xml:space="preserve"> par l’acheteur</w:t>
            </w:r>
            <w:r w:rsidRPr="002272A4">
              <w:rPr>
                <w:rFonts w:ascii="Century Gothic" w:hAnsi="Century Gothic" w:cs="Arial"/>
                <w:bCs/>
                <w:sz w:val="16"/>
                <w:szCs w:val="18"/>
              </w:rPr>
              <w:t xml:space="preserve"> de façon originale </w:t>
            </w:r>
            <w:r w:rsidR="00DD701E">
              <w:rPr>
                <w:rFonts w:ascii="Century Gothic" w:hAnsi="Century Gothic" w:cs="Arial"/>
                <w:bCs/>
                <w:sz w:val="16"/>
                <w:szCs w:val="18"/>
              </w:rPr>
              <w:t>avant</w:t>
            </w:r>
            <w:r w:rsidRPr="002272A4">
              <w:rPr>
                <w:rFonts w:ascii="Century Gothic" w:hAnsi="Century Gothic" w:cs="Arial"/>
                <w:bCs/>
                <w:sz w:val="16"/>
                <w:szCs w:val="18"/>
              </w:rPr>
              <w:t xml:space="preserve"> notification.</w:t>
            </w:r>
          </w:p>
        </w:tc>
      </w:tr>
      <w:tr w:rsidR="00BB42FD" w:rsidRPr="00912D20" w14:paraId="2A3FFC03" w14:textId="77777777" w:rsidTr="0051113A">
        <w:trPr>
          <w:trHeight w:val="983"/>
        </w:trPr>
        <w:tc>
          <w:tcPr>
            <w:tcW w:w="1413" w:type="dxa"/>
            <w:shd w:val="clear" w:color="auto" w:fill="215868" w:themeFill="accent5" w:themeFillShade="80"/>
            <w:vAlign w:val="center"/>
          </w:tcPr>
          <w:p w14:paraId="271EF341" w14:textId="3052FB92" w:rsidR="00BB42FD" w:rsidRPr="00BB42FD" w:rsidRDefault="00BB42FD"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1ter</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34C65CA8" w14:textId="68B583EC" w:rsidR="00DD701E" w:rsidRDefault="00DD701E" w:rsidP="00DD701E">
            <w:pPr>
              <w:spacing w:line="288" w:lineRule="auto"/>
              <w:jc w:val="both"/>
              <w:rPr>
                <w:rFonts w:ascii="Century Gothic" w:hAnsi="Century Gothic" w:cs="Arial"/>
                <w:b/>
                <w:bCs/>
                <w:iCs/>
                <w:color w:val="215868"/>
                <w:sz w:val="18"/>
                <w:szCs w:val="18"/>
              </w:rPr>
            </w:pPr>
            <w:r>
              <w:rPr>
                <w:rFonts w:ascii="Century Gothic" w:hAnsi="Century Gothic" w:cs="Arial"/>
                <w:b/>
                <w:bCs/>
                <w:iCs/>
                <w:color w:val="215868"/>
                <w:sz w:val="18"/>
                <w:szCs w:val="18"/>
              </w:rPr>
              <w:t>Une</w:t>
            </w:r>
            <w:r w:rsidRPr="00DD701E">
              <w:rPr>
                <w:rFonts w:ascii="Century Gothic" w:hAnsi="Century Gothic" w:cs="Arial"/>
                <w:b/>
                <w:bCs/>
                <w:iCs/>
                <w:color w:val="215868"/>
                <w:sz w:val="18"/>
                <w:szCs w:val="18"/>
              </w:rPr>
              <w:t xml:space="preserve"> </w:t>
            </w:r>
            <w:r w:rsidRPr="00DD701E">
              <w:rPr>
                <w:rFonts w:ascii="Century Gothic" w:hAnsi="Century Gothic" w:cs="Arial"/>
                <w:b/>
                <w:bCs/>
                <w:iCs/>
                <w:color w:val="215868"/>
                <w:sz w:val="18"/>
                <w:szCs w:val="18"/>
                <w:u w:val="single"/>
              </w:rPr>
              <w:t xml:space="preserve">fiche </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u w:val="single"/>
              </w:rPr>
              <w:t>info</w:t>
            </w:r>
            <w:r>
              <w:rPr>
                <w:rFonts w:ascii="Century Gothic" w:hAnsi="Century Gothic" w:cs="Arial"/>
                <w:b/>
                <w:bCs/>
                <w:iCs/>
                <w:color w:val="215868"/>
                <w:sz w:val="18"/>
                <w:szCs w:val="18"/>
                <w:u w:val="single"/>
              </w:rPr>
              <w:t>rmations</w:t>
            </w:r>
            <w:r w:rsidRPr="00DD701E">
              <w:rPr>
                <w:rFonts w:ascii="Century Gothic" w:hAnsi="Century Gothic" w:cs="Arial"/>
                <w:b/>
                <w:bCs/>
                <w:iCs/>
                <w:color w:val="215868"/>
                <w:sz w:val="18"/>
                <w:szCs w:val="18"/>
                <w:u w:val="single"/>
              </w:rPr>
              <w:t xml:space="preserve"> organisme porteur du risque</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rPr>
              <w:t xml:space="preserve"> </w:t>
            </w:r>
            <w:r w:rsidRPr="00DD701E">
              <w:rPr>
                <w:rFonts w:ascii="Century Gothic" w:hAnsi="Century Gothic" w:cs="Arial"/>
                <w:iCs/>
                <w:color w:val="215868"/>
                <w:sz w:val="18"/>
                <w:szCs w:val="18"/>
              </w:rPr>
              <w:t>en annexe du présent règlement de consultation</w:t>
            </w:r>
            <w:r>
              <w:rPr>
                <w:rFonts w:ascii="Century Gothic" w:hAnsi="Century Gothic" w:cs="Arial"/>
                <w:b/>
                <w:bCs/>
                <w:iCs/>
                <w:color w:val="215868"/>
                <w:sz w:val="18"/>
                <w:szCs w:val="18"/>
              </w:rPr>
              <w:t>.</w:t>
            </w:r>
          </w:p>
          <w:p w14:paraId="6966DD2D" w14:textId="5C6F329F" w:rsidR="00BB42FD" w:rsidRPr="00137541" w:rsidRDefault="00DD701E" w:rsidP="00DD701E">
            <w:pPr>
              <w:spacing w:line="288" w:lineRule="auto"/>
              <w:jc w:val="both"/>
              <w:rPr>
                <w:rFonts w:ascii="Century Gothic" w:hAnsi="Century Gothic" w:cs="Arial"/>
                <w:b/>
                <w:bCs/>
                <w:sz w:val="18"/>
                <w:szCs w:val="18"/>
              </w:rPr>
            </w:pPr>
            <w:r w:rsidRPr="00DD701E">
              <w:rPr>
                <w:rFonts w:ascii="Century Gothic" w:hAnsi="Century Gothic" w:cs="Arial"/>
                <w:bCs/>
                <w:sz w:val="16"/>
                <w:szCs w:val="18"/>
              </w:rPr>
              <w:t xml:space="preserve">Une fiche doit être complétée pour chaque organisme porteur du risque (la fiche peut être complétée par l’intermédiaire pour le compte de l’organisme porteur du risque). </w:t>
            </w:r>
          </w:p>
        </w:tc>
      </w:tr>
      <w:tr w:rsidR="00BB42FD" w:rsidRPr="00912D20" w14:paraId="08A24A35" w14:textId="77777777" w:rsidTr="0051113A">
        <w:trPr>
          <w:trHeight w:val="4542"/>
        </w:trPr>
        <w:tc>
          <w:tcPr>
            <w:tcW w:w="1413" w:type="dxa"/>
            <w:shd w:val="clear" w:color="auto" w:fill="215868" w:themeFill="accent5" w:themeFillShade="80"/>
            <w:vAlign w:val="center"/>
          </w:tcPr>
          <w:p w14:paraId="73B3D1CF" w14:textId="328AFB23" w:rsidR="00BB42FD" w:rsidRPr="00BB42FD" w:rsidRDefault="00BB42FD"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2</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shd w:val="clear" w:color="auto" w:fill="FFFFFF" w:themeFill="background1"/>
            <w:vAlign w:val="center"/>
          </w:tcPr>
          <w:p w14:paraId="52A1E6EB" w14:textId="77777777" w:rsidR="000C6E14" w:rsidRDefault="00DD701E" w:rsidP="000C6E1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w:t>
            </w:r>
            <w:r>
              <w:rPr>
                <w:rFonts w:ascii="Century Gothic" w:hAnsi="Century Gothic" w:cs="Arial"/>
                <w:b/>
                <w:bCs/>
                <w:iCs/>
                <w:color w:val="215868" w:themeColor="accent5" w:themeShade="80"/>
                <w:sz w:val="18"/>
                <w:szCs w:val="18"/>
                <w:u w:val="single"/>
              </w:rPr>
              <w:t>2</w:t>
            </w:r>
            <w:r w:rsidRPr="002272A4">
              <w:rPr>
                <w:rFonts w:ascii="Century Gothic" w:hAnsi="Century Gothic" w:cs="Arial"/>
                <w:b/>
                <w:bCs/>
                <w:iCs/>
                <w:color w:val="215868" w:themeColor="accent5" w:themeShade="80"/>
                <w:sz w:val="18"/>
                <w:szCs w:val="18"/>
              </w:rPr>
              <w:t xml:space="preserve"> complété</w:t>
            </w:r>
            <w:r w:rsidR="000C6E14">
              <w:rPr>
                <w:rFonts w:ascii="Century Gothic" w:hAnsi="Century Gothic" w:cs="Arial"/>
                <w:b/>
                <w:bCs/>
                <w:iCs/>
                <w:color w:val="215868" w:themeColor="accent5" w:themeShade="80"/>
                <w:sz w:val="18"/>
                <w:szCs w:val="18"/>
              </w:rPr>
              <w:t xml:space="preserve"> fourni par</w:t>
            </w:r>
            <w:r>
              <w:rPr>
                <w:rFonts w:ascii="Century Gothic" w:hAnsi="Century Gothic" w:cs="Arial"/>
                <w:b/>
                <w:bCs/>
                <w:iCs/>
                <w:color w:val="215868" w:themeColor="accent5" w:themeShade="80"/>
                <w:sz w:val="18"/>
                <w:szCs w:val="18"/>
              </w:rPr>
              <w:t> :</w:t>
            </w:r>
          </w:p>
          <w:p w14:paraId="45DD850D" w14:textId="03B85BAE" w:rsidR="000C6E14" w:rsidRPr="000C6E14" w:rsidRDefault="000C6E14" w:rsidP="000C6E14">
            <w:pPr>
              <w:spacing w:line="288" w:lineRule="auto"/>
              <w:jc w:val="both"/>
              <w:rPr>
                <w:rFonts w:ascii="Century Gothic" w:hAnsi="Century Gothic" w:cs="Arial"/>
                <w:b/>
                <w:bCs/>
                <w:iCs/>
                <w:color w:val="215868" w:themeColor="accent5" w:themeShade="80"/>
                <w:sz w:val="18"/>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chaque organisme porteur du risque ;</w:t>
            </w:r>
          </w:p>
          <w:p w14:paraId="5E4624D4" w14:textId="35EF1241" w:rsidR="000C6E14" w:rsidRDefault="000C6E14" w:rsidP="000C6E14">
            <w:pPr>
              <w:spacing w:after="60" w:line="288" w:lineRule="auto"/>
              <w:ind w:left="142" w:right="141"/>
              <w:jc w:val="both"/>
              <w:rPr>
                <w:rFonts w:ascii="Century Gothic" w:hAnsi="Century Gothic" w:cs="Arial"/>
                <w:bCs/>
                <w:sz w:val="16"/>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xml:space="preserve">- tout intermédiaire d’assurance ou gestionnaire membre ou non du groupement. </w:t>
            </w:r>
          </w:p>
          <w:p w14:paraId="2F9C256D" w14:textId="77777777" w:rsidR="000C6E14" w:rsidRPr="000C6E14" w:rsidRDefault="000C6E14" w:rsidP="000C6E14">
            <w:pPr>
              <w:spacing w:after="60" w:line="288" w:lineRule="auto"/>
              <w:ind w:right="141"/>
              <w:jc w:val="both"/>
              <w:rPr>
                <w:rFonts w:ascii="Century Gothic" w:hAnsi="Century Gothic" w:cs="Arial"/>
                <w:bCs/>
                <w:sz w:val="4"/>
                <w:szCs w:val="6"/>
              </w:rPr>
            </w:pPr>
          </w:p>
          <w:p w14:paraId="43FFC271" w14:textId="77777777" w:rsidR="000C6E14" w:rsidRPr="00163D09" w:rsidRDefault="000C6E14" w:rsidP="000C6E14">
            <w:pPr>
              <w:spacing w:after="60" w:line="288" w:lineRule="auto"/>
              <w:ind w:right="141"/>
              <w:jc w:val="both"/>
              <w:rPr>
                <w:rFonts w:ascii="Century Gothic" w:hAnsi="Century Gothic" w:cs="Arial"/>
                <w:bCs/>
                <w:sz w:val="16"/>
                <w:szCs w:val="18"/>
                <w:u w:val="single"/>
              </w:rPr>
            </w:pPr>
            <w:r>
              <w:rPr>
                <w:rFonts w:ascii="Century Gothic" w:hAnsi="Century Gothic" w:cs="Arial"/>
                <w:bCs/>
                <w:sz w:val="18"/>
                <w:szCs w:val="18"/>
                <w:u w:val="single"/>
              </w:rPr>
              <w:t>Tout</w:t>
            </w:r>
            <w:r w:rsidRPr="00163D09">
              <w:rPr>
                <w:rFonts w:ascii="Century Gothic" w:hAnsi="Century Gothic" w:cs="Arial"/>
                <w:bCs/>
                <w:sz w:val="18"/>
                <w:szCs w:val="18"/>
                <w:u w:val="single"/>
              </w:rPr>
              <w:t xml:space="preserve"> </w:t>
            </w:r>
            <w:r>
              <w:rPr>
                <w:rFonts w:ascii="Century Gothic" w:hAnsi="Century Gothic" w:cs="Arial"/>
                <w:bCs/>
                <w:sz w:val="18"/>
                <w:szCs w:val="18"/>
                <w:u w:val="single"/>
              </w:rPr>
              <w:t>opérateur y</w:t>
            </w:r>
            <w:r w:rsidRPr="00163D09">
              <w:rPr>
                <w:rFonts w:ascii="Century Gothic" w:hAnsi="Century Gothic" w:cs="Arial"/>
                <w:bCs/>
                <w:sz w:val="18"/>
                <w:szCs w:val="18"/>
                <w:u w:val="single"/>
              </w:rPr>
              <w:t xml:space="preserve"> justifiera de sa capacité professionnelle</w:t>
            </w:r>
            <w:r w:rsidRPr="00CF236C">
              <w:rPr>
                <w:rFonts w:ascii="Century Gothic" w:hAnsi="Century Gothic" w:cs="Arial"/>
                <w:bCs/>
                <w:sz w:val="18"/>
                <w:szCs w:val="18"/>
                <w:u w:val="single"/>
              </w:rPr>
              <w:t xml:space="preserve">, </w:t>
            </w:r>
            <w:r w:rsidRPr="00163D09">
              <w:rPr>
                <w:rFonts w:ascii="Century Gothic" w:hAnsi="Century Gothic" w:cs="Arial"/>
                <w:bCs/>
                <w:sz w:val="18"/>
                <w:szCs w:val="18"/>
                <w:u w:val="single"/>
              </w:rPr>
              <w:t>technique</w:t>
            </w:r>
            <w:r w:rsidRPr="00CF236C">
              <w:rPr>
                <w:rFonts w:ascii="Century Gothic" w:hAnsi="Century Gothic" w:cs="Arial"/>
                <w:bCs/>
                <w:sz w:val="18"/>
                <w:szCs w:val="18"/>
                <w:u w:val="single"/>
              </w:rPr>
              <w:t xml:space="preserve"> et </w:t>
            </w:r>
            <w:r w:rsidRPr="00163D09">
              <w:rPr>
                <w:rFonts w:ascii="Century Gothic" w:hAnsi="Century Gothic" w:cs="Arial"/>
                <w:bCs/>
                <w:sz w:val="18"/>
                <w:szCs w:val="18"/>
                <w:u w:val="single"/>
              </w:rPr>
              <w:t>financière au moyen des documents suivants :</w:t>
            </w:r>
          </w:p>
          <w:p w14:paraId="523EB315" w14:textId="77777777" w:rsidR="000C6E14" w:rsidRPr="00163D09" w:rsidRDefault="000C6E14" w:rsidP="000C6E14">
            <w:pPr>
              <w:spacing w:after="60" w:line="288" w:lineRule="auto"/>
              <w:ind w:left="142" w:right="141"/>
              <w:jc w:val="both"/>
              <w:rPr>
                <w:rFonts w:ascii="Century Gothic" w:hAnsi="Century Gothic" w:cs="Arial"/>
                <w:bCs/>
                <w:sz w:val="18"/>
                <w:szCs w:val="18"/>
              </w:rPr>
            </w:pPr>
            <w:r w:rsidRPr="00163D09">
              <w:rPr>
                <w:rFonts w:ascii="Century Gothic" w:hAnsi="Century Gothic" w:cs="Arial"/>
                <w:b/>
                <w:bCs/>
                <w:sz w:val="18"/>
                <w:szCs w:val="18"/>
              </w:rPr>
              <w:t xml:space="preserve">1 - </w:t>
            </w:r>
            <w:r w:rsidRPr="00163D09">
              <w:rPr>
                <w:rFonts w:ascii="Century Gothic" w:hAnsi="Century Gothic" w:cs="Arial"/>
                <w:bCs/>
                <w:sz w:val="18"/>
                <w:szCs w:val="18"/>
              </w:rPr>
              <w:t xml:space="preserve">déclaration </w:t>
            </w:r>
            <w:r w:rsidRPr="00CF236C">
              <w:rPr>
                <w:rFonts w:ascii="Century Gothic" w:hAnsi="Century Gothic" w:cs="Arial"/>
                <w:bCs/>
                <w:sz w:val="18"/>
                <w:szCs w:val="18"/>
              </w:rPr>
              <w:t>du</w:t>
            </w:r>
            <w:r w:rsidRPr="00163D09">
              <w:rPr>
                <w:rFonts w:ascii="Century Gothic" w:hAnsi="Century Gothic" w:cs="Arial"/>
                <w:bCs/>
                <w:sz w:val="18"/>
                <w:szCs w:val="18"/>
              </w:rPr>
              <w:t xml:space="preserve"> </w:t>
            </w:r>
            <w:r w:rsidRPr="00163D09">
              <w:rPr>
                <w:rFonts w:ascii="Century Gothic" w:hAnsi="Century Gothic" w:cs="Arial"/>
                <w:b/>
                <w:bCs/>
                <w:sz w:val="18"/>
                <w:szCs w:val="18"/>
              </w:rPr>
              <w:t>chiffre d'affaires global</w:t>
            </w:r>
            <w:r w:rsidRPr="00163D09">
              <w:rPr>
                <w:rFonts w:ascii="Century Gothic" w:hAnsi="Century Gothic" w:cs="Arial"/>
                <w:bCs/>
                <w:sz w:val="18"/>
                <w:szCs w:val="18"/>
              </w:rPr>
              <w:t xml:space="preserve"> réalisé au cours du dernier exercice disponible</w:t>
            </w:r>
            <w:r w:rsidRPr="00CF236C">
              <w:rPr>
                <w:rFonts w:ascii="Century Gothic" w:hAnsi="Century Gothic" w:cs="Arial"/>
                <w:bCs/>
                <w:sz w:val="18"/>
                <w:szCs w:val="18"/>
              </w:rPr>
              <w:t xml:space="preserve"> </w:t>
            </w:r>
            <w:r w:rsidRPr="00CF236C">
              <w:rPr>
                <w:rFonts w:ascii="Century Gothic" w:hAnsi="Century Gothic" w:cs="Arial"/>
                <w:bCs/>
                <w:i/>
                <w:sz w:val="16"/>
                <w:szCs w:val="18"/>
              </w:rPr>
              <w:t>(remplir rubrique F.1 du DC2)</w:t>
            </w:r>
            <w:r w:rsidRPr="00163D09">
              <w:rPr>
                <w:rFonts w:ascii="Century Gothic" w:hAnsi="Century Gothic" w:cs="Arial"/>
                <w:bCs/>
                <w:sz w:val="18"/>
                <w:szCs w:val="18"/>
              </w:rPr>
              <w:t xml:space="preserve"> ;</w:t>
            </w:r>
          </w:p>
          <w:p w14:paraId="389A6D3E" w14:textId="2DED9F13" w:rsidR="000C6E14" w:rsidRPr="00CF236C" w:rsidRDefault="000C6E14" w:rsidP="000C6E14">
            <w:pPr>
              <w:spacing w:after="60" w:line="288" w:lineRule="auto"/>
              <w:ind w:left="142" w:right="141"/>
              <w:jc w:val="both"/>
              <w:rPr>
                <w:rFonts w:ascii="Century Gothic" w:hAnsi="Century Gothic" w:cs="Arial"/>
                <w:b/>
                <w:bCs/>
                <w:sz w:val="18"/>
                <w:szCs w:val="18"/>
              </w:rPr>
            </w:pPr>
            <w:r>
              <w:rPr>
                <w:rFonts w:ascii="Century Gothic" w:hAnsi="Century Gothic" w:cs="Arial"/>
                <w:b/>
                <w:bCs/>
                <w:sz w:val="18"/>
                <w:szCs w:val="18"/>
              </w:rPr>
              <w:t>2</w:t>
            </w:r>
            <w:r w:rsidRPr="00163D09">
              <w:rPr>
                <w:rFonts w:ascii="Century Gothic" w:hAnsi="Century Gothic" w:cs="Arial"/>
                <w:b/>
                <w:bCs/>
                <w:sz w:val="18"/>
                <w:szCs w:val="18"/>
              </w:rPr>
              <w:t xml:space="preserve"> – </w:t>
            </w:r>
            <w:r w:rsidRPr="00163D09">
              <w:rPr>
                <w:rFonts w:ascii="Century Gothic" w:hAnsi="Century Gothic" w:cs="Arial"/>
                <w:bCs/>
                <w:sz w:val="18"/>
                <w:szCs w:val="18"/>
              </w:rPr>
              <w:t>La justification de</w:t>
            </w:r>
            <w:r w:rsidRPr="00163D09">
              <w:rPr>
                <w:rFonts w:ascii="Century Gothic" w:hAnsi="Century Gothic" w:cs="Arial"/>
                <w:b/>
                <w:bCs/>
                <w:sz w:val="18"/>
                <w:szCs w:val="18"/>
              </w:rPr>
              <w:t xml:space="preserve"> l’agrément </w:t>
            </w:r>
            <w:r w:rsidRPr="00163D09">
              <w:rPr>
                <w:rFonts w:ascii="Century Gothic" w:hAnsi="Century Gothic" w:cs="Arial"/>
                <w:bCs/>
                <w:sz w:val="18"/>
                <w:szCs w:val="18"/>
              </w:rPr>
              <w:t>(organisme porteur du risque</w:t>
            </w:r>
            <w:r w:rsidRPr="00CF236C">
              <w:rPr>
                <w:rFonts w:ascii="Century Gothic" w:hAnsi="Century Gothic" w:cs="Arial"/>
                <w:bCs/>
                <w:sz w:val="18"/>
                <w:szCs w:val="18"/>
              </w:rPr>
              <w:t xml:space="preserve"> </w:t>
            </w:r>
            <w:r w:rsidRPr="00CF236C">
              <w:rPr>
                <w:rFonts w:ascii="Century Gothic" w:hAnsi="Century Gothic" w:cs="Arial"/>
                <w:bCs/>
                <w:i/>
                <w:sz w:val="16"/>
                <w:szCs w:val="18"/>
              </w:rPr>
              <w:t>–</w:t>
            </w:r>
            <w:r>
              <w:rPr>
                <w:rFonts w:ascii="Century Gothic" w:hAnsi="Century Gothic" w:cs="Arial"/>
                <w:bCs/>
                <w:i/>
                <w:sz w:val="16"/>
                <w:szCs w:val="18"/>
              </w:rPr>
              <w:t xml:space="preserve"> </w:t>
            </w:r>
            <w:r w:rsidRPr="00CF236C">
              <w:rPr>
                <w:rFonts w:ascii="Century Gothic" w:hAnsi="Century Gothic" w:cs="Arial"/>
                <w:bCs/>
                <w:i/>
                <w:sz w:val="16"/>
                <w:szCs w:val="18"/>
              </w:rPr>
              <w:t>indiquer le lien de téléchargement rubrique E.3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r w:rsidRPr="00163D09">
              <w:rPr>
                <w:rFonts w:ascii="Century Gothic" w:hAnsi="Century Gothic" w:cs="Arial"/>
                <w:bCs/>
                <w:sz w:val="18"/>
                <w:szCs w:val="18"/>
              </w:rPr>
              <w:t>et</w:t>
            </w:r>
            <w:r w:rsidRPr="00163D09">
              <w:rPr>
                <w:rFonts w:ascii="Century Gothic" w:hAnsi="Century Gothic" w:cs="Arial"/>
                <w:b/>
                <w:bCs/>
                <w:sz w:val="18"/>
                <w:szCs w:val="18"/>
              </w:rPr>
              <w:t xml:space="preserve"> l’enregistrement ORIAS </w:t>
            </w:r>
            <w:r w:rsidRPr="00163D09">
              <w:rPr>
                <w:rFonts w:ascii="Century Gothic" w:hAnsi="Century Gothic" w:cs="Arial"/>
                <w:bCs/>
                <w:sz w:val="18"/>
                <w:szCs w:val="18"/>
              </w:rPr>
              <w:t>(intermédiaire</w:t>
            </w:r>
            <w:r w:rsidRPr="00CF236C">
              <w:rPr>
                <w:rFonts w:ascii="Century Gothic" w:hAnsi="Century Gothic" w:cs="Arial"/>
                <w:bCs/>
                <w:sz w:val="18"/>
                <w:szCs w:val="18"/>
              </w:rPr>
              <w:t xml:space="preserve"> </w:t>
            </w:r>
            <w:r w:rsidRPr="00CF236C">
              <w:rPr>
                <w:rFonts w:ascii="Century Gothic" w:hAnsi="Century Gothic" w:cs="Arial"/>
                <w:bCs/>
                <w:i/>
                <w:sz w:val="16"/>
                <w:szCs w:val="18"/>
              </w:rPr>
              <w:t>– indiquer n° ORIAS rubrique E.1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p>
          <w:p w14:paraId="01C08FC3" w14:textId="77777777" w:rsidR="000C6E14" w:rsidRPr="000C6E14" w:rsidRDefault="000C6E14" w:rsidP="000C6E14">
            <w:pPr>
              <w:spacing w:after="60" w:line="288" w:lineRule="auto"/>
              <w:ind w:left="142" w:right="141"/>
              <w:jc w:val="both"/>
              <w:rPr>
                <w:rFonts w:ascii="Century Gothic" w:hAnsi="Century Gothic" w:cs="Arial"/>
                <w:bCs/>
                <w:sz w:val="4"/>
                <w:szCs w:val="6"/>
              </w:rPr>
            </w:pPr>
          </w:p>
          <w:p w14:paraId="5357EE60" w14:textId="396262EF" w:rsidR="000C6E14" w:rsidRPr="00163D09" w:rsidRDefault="000C6E14" w:rsidP="000C6E14">
            <w:pPr>
              <w:spacing w:after="60" w:line="288" w:lineRule="auto"/>
              <w:ind w:right="141"/>
              <w:jc w:val="both"/>
              <w:rPr>
                <w:rFonts w:ascii="Century Gothic" w:hAnsi="Century Gothic" w:cs="Arial"/>
                <w:bCs/>
                <w:sz w:val="16"/>
                <w:szCs w:val="18"/>
              </w:rPr>
            </w:pPr>
            <w:r w:rsidRPr="00163D09">
              <w:rPr>
                <w:rFonts w:ascii="Century Gothic" w:hAnsi="Century Gothic" w:cs="Arial"/>
                <w:bCs/>
                <w:sz w:val="16"/>
                <w:szCs w:val="18"/>
              </w:rPr>
              <w:t>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w:t>
            </w:r>
            <w:r w:rsidRPr="00CF236C">
              <w:rPr>
                <w:rFonts w:ascii="Century Gothic" w:hAnsi="Century Gothic" w:cs="Arial"/>
                <w:bCs/>
                <w:sz w:val="16"/>
                <w:szCs w:val="18"/>
              </w:rPr>
              <w:t xml:space="preserve"> </w:t>
            </w:r>
          </w:p>
          <w:p w14:paraId="5484E06B" w14:textId="6F60BE1A" w:rsidR="00BB42FD" w:rsidRPr="00BB42FD" w:rsidRDefault="000C6E14" w:rsidP="000C6E14">
            <w:pPr>
              <w:jc w:val="both"/>
              <w:rPr>
                <w:rFonts w:ascii="Century Gothic" w:hAnsi="Century Gothic" w:cs="Arial"/>
                <w:b/>
                <w:bCs/>
                <w:color w:val="215868"/>
                <w:sz w:val="18"/>
                <w:szCs w:val="18"/>
              </w:rPr>
            </w:pPr>
            <w:r w:rsidRPr="00CF236C">
              <w:rPr>
                <w:rFonts w:ascii="Century Gothic" w:hAnsi="Century Gothic" w:cs="Arial"/>
                <w:bCs/>
                <w:sz w:val="16"/>
                <w:szCs w:val="18"/>
              </w:rPr>
              <w:t>En cas de groupement, l’appréciation des capacités professionnelles, techniques et financières est globale.</w:t>
            </w:r>
          </w:p>
        </w:tc>
      </w:tr>
      <w:tr w:rsidR="00BB42FD" w:rsidRPr="00C94E6B" w14:paraId="4FC6A8D7" w14:textId="77777777" w:rsidTr="00D060B2">
        <w:trPr>
          <w:trHeight w:val="3808"/>
        </w:trPr>
        <w:tc>
          <w:tcPr>
            <w:tcW w:w="10757" w:type="dxa"/>
            <w:gridSpan w:val="2"/>
            <w:vAlign w:val="center"/>
          </w:tcPr>
          <w:p w14:paraId="2ED12290" w14:textId="6B645C40" w:rsidR="00164F6A" w:rsidRPr="00D058D9" w:rsidRDefault="00164F6A" w:rsidP="00164F6A">
            <w:pPr>
              <w:spacing w:after="60" w:line="288" w:lineRule="auto"/>
              <w:jc w:val="both"/>
              <w:rPr>
                <w:rFonts w:ascii="Century Gothic" w:hAnsi="Century Gothic" w:cs="Arial"/>
                <w:b/>
                <w:bCs/>
                <w:color w:val="31849B" w:themeColor="accent5" w:themeShade="BF"/>
                <w:sz w:val="18"/>
                <w:szCs w:val="18"/>
                <w:u w:val="single"/>
              </w:rPr>
            </w:pPr>
            <w:r w:rsidRPr="00D058D9">
              <w:rPr>
                <w:rFonts w:ascii="Century Gothic" w:hAnsi="Century Gothic" w:cs="Arial"/>
                <w:b/>
                <w:bCs/>
                <w:color w:val="31849B" w:themeColor="accent5" w:themeShade="BF"/>
                <w:sz w:val="18"/>
                <w:szCs w:val="18"/>
                <w:u w:val="single"/>
              </w:rPr>
              <w:t>DOCUMENT UNIQUE DE MARCHE EUROPEEN (DUME) :</w:t>
            </w:r>
          </w:p>
          <w:p w14:paraId="18339D7B" w14:textId="411AC0CB" w:rsidR="00164F6A" w:rsidRPr="0059648E" w:rsidRDefault="00164F6A" w:rsidP="00164F6A">
            <w:pPr>
              <w:spacing w:after="60" w:line="288" w:lineRule="auto"/>
              <w:jc w:val="both"/>
              <w:rPr>
                <w:rFonts w:ascii="Century Gothic" w:hAnsi="Century Gothic" w:cs="Arial"/>
                <w:sz w:val="18"/>
                <w:szCs w:val="18"/>
              </w:rPr>
            </w:pPr>
            <w:r>
              <w:rPr>
                <w:rFonts w:ascii="Century Gothic" w:hAnsi="Century Gothic" w:cs="Arial"/>
                <w:bCs/>
                <w:sz w:val="18"/>
                <w:szCs w:val="18"/>
              </w:rPr>
              <w:t>L</w:t>
            </w:r>
            <w:r w:rsidRPr="0059648E">
              <w:rPr>
                <w:rFonts w:ascii="Century Gothic" w:hAnsi="Century Gothic" w:cs="Arial"/>
                <w:bCs/>
                <w:sz w:val="18"/>
                <w:szCs w:val="18"/>
              </w:rPr>
              <w:t xml:space="preserve">e candidat </w:t>
            </w:r>
            <w:r>
              <w:rPr>
                <w:rFonts w:ascii="Century Gothic" w:hAnsi="Century Gothic" w:cs="Arial"/>
                <w:bCs/>
                <w:sz w:val="18"/>
                <w:szCs w:val="18"/>
              </w:rPr>
              <w:t>peut présenter</w:t>
            </w:r>
            <w:r w:rsidRPr="0059648E">
              <w:rPr>
                <w:rFonts w:ascii="Century Gothic" w:hAnsi="Century Gothic" w:cs="Arial"/>
                <w:bCs/>
                <w:sz w:val="18"/>
                <w:szCs w:val="18"/>
              </w:rPr>
              <w:t xml:space="preserve"> sa candidature sous la forme d’un document unique de marché européen (DUME) établi conformément au modèle fixé par le règlement de la Commission européenne établissant le formulaire type pour le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susvisé, en lieu et place des documents mentionnés à l’article R. 2143-3 du Code de la commande publique. Il sera rédigé en langue française.</w:t>
            </w:r>
          </w:p>
          <w:p w14:paraId="354CB627" w14:textId="77777777"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7DD6C325" w14:textId="03DE4FE0"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peuvent réutiliser un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 xml:space="preserve">déjà utilisé dans une procédure antérieure, à condition de confirmer que les informations qui y figurent sont toujours valables. </w:t>
            </w:r>
            <w:r w:rsidRPr="0059648E">
              <w:rPr>
                <w:rFonts w:ascii="Century Gothic" w:hAnsi="Century Gothic" w:cs="Arial"/>
                <w:sz w:val="18"/>
                <w:szCs w:val="18"/>
              </w:rPr>
              <w:t>En cas d’allotissement, et si les critères de sélection varient selon les lots, un DUME doit être rempli pour chaque lot (ou pour chaque groupe de lots partageant les mêmes critères de sélection).</w:t>
            </w:r>
          </w:p>
          <w:p w14:paraId="550584DB" w14:textId="6F151149" w:rsidR="00BB42FD" w:rsidRPr="00164F6A" w:rsidRDefault="00164F6A" w:rsidP="00971970">
            <w:pPr>
              <w:spacing w:line="288" w:lineRule="auto"/>
              <w:jc w:val="both"/>
              <w:rPr>
                <w:rFonts w:ascii="Century Gothic" w:hAnsi="Century Gothic" w:cs="Arial"/>
                <w:sz w:val="18"/>
                <w:szCs w:val="18"/>
              </w:rPr>
            </w:pPr>
            <w:r w:rsidRPr="0059648E">
              <w:rPr>
                <w:rFonts w:ascii="Century Gothic" w:hAnsi="Century Gothic" w:cs="Arial"/>
                <w:sz w:val="18"/>
                <w:szCs w:val="18"/>
              </w:rPr>
              <w:t xml:space="preserve">Un opérateur économique qui participe à titre individuel, mais qui recourt aux capacités </w:t>
            </w:r>
            <w:r>
              <w:rPr>
                <w:rFonts w:ascii="Century Gothic" w:hAnsi="Century Gothic" w:cs="Arial"/>
                <w:sz w:val="18"/>
                <w:szCs w:val="18"/>
              </w:rPr>
              <w:t>d’entités partenaires</w:t>
            </w:r>
            <w:r w:rsidRPr="0059648E">
              <w:rPr>
                <w:rFonts w:ascii="Century Gothic" w:hAnsi="Century Gothic" w:cs="Arial"/>
                <w:sz w:val="18"/>
                <w:szCs w:val="18"/>
              </w:rPr>
              <w:t xml:space="preserve">, doit fournir son DUME et un DUME distinct contenant les informations pertinentes pour </w:t>
            </w:r>
            <w:r>
              <w:rPr>
                <w:rFonts w:ascii="Century Gothic" w:hAnsi="Century Gothic" w:cs="Arial"/>
                <w:sz w:val="18"/>
                <w:szCs w:val="18"/>
              </w:rPr>
              <w:t>ces</w:t>
            </w:r>
            <w:r w:rsidRPr="0059648E">
              <w:rPr>
                <w:rFonts w:ascii="Century Gothic" w:hAnsi="Century Gothic" w:cs="Arial"/>
                <w:sz w:val="18"/>
                <w:szCs w:val="18"/>
              </w:rPr>
              <w:t xml:space="preserve"> entités </w:t>
            </w:r>
            <w:r w:rsidR="00803065">
              <w:rPr>
                <w:rFonts w:ascii="Century Gothic" w:hAnsi="Century Gothic" w:cs="Arial"/>
                <w:sz w:val="18"/>
                <w:szCs w:val="18"/>
              </w:rPr>
              <w:t>partenaires</w:t>
            </w:r>
            <w:r w:rsidRPr="0059648E">
              <w:rPr>
                <w:rFonts w:ascii="Century Gothic" w:hAnsi="Century Gothic" w:cs="Arial"/>
                <w:sz w:val="18"/>
                <w:szCs w:val="18"/>
              </w:rPr>
              <w:t>.</w:t>
            </w:r>
          </w:p>
        </w:tc>
      </w:tr>
    </w:tbl>
    <w:p w14:paraId="6C1F27D1" w14:textId="77777777" w:rsidR="00051302" w:rsidRDefault="00051302" w:rsidP="00971970">
      <w:pPr>
        <w:widowControl w:val="0"/>
        <w:autoSpaceDE w:val="0"/>
        <w:autoSpaceDN w:val="0"/>
        <w:adjustRightInd w:val="0"/>
        <w:spacing w:after="60" w:line="288" w:lineRule="auto"/>
        <w:jc w:val="both"/>
        <w:rPr>
          <w:rFonts w:ascii="Century Gothic" w:hAnsi="Century Gothic" w:cs="Arial"/>
          <w:sz w:val="18"/>
          <w:szCs w:val="18"/>
        </w:rPr>
      </w:pPr>
      <w:bookmarkStart w:id="47" w:name="_Hlk96178753"/>
      <w:bookmarkStart w:id="48" w:name="_Hlk96178829"/>
      <w:bookmarkEnd w:id="40"/>
      <w:bookmarkEnd w:id="41"/>
    </w:p>
    <w:p w14:paraId="46BD7D6D" w14:textId="5ED2BB4F" w:rsidR="006C60A0" w:rsidRDefault="006C60A0">
      <w:pPr>
        <w:rPr>
          <w:rFonts w:ascii="Century Gothic" w:hAnsi="Century Gothic" w:cs="Arial"/>
          <w:sz w:val="18"/>
          <w:szCs w:val="18"/>
        </w:rPr>
      </w:pPr>
      <w:r>
        <w:rPr>
          <w:rFonts w:ascii="Century Gothic" w:hAnsi="Century Gothic" w:cs="Arial"/>
          <w:sz w:val="18"/>
          <w:szCs w:val="18"/>
        </w:rPr>
        <w:br w:type="page"/>
      </w:r>
    </w:p>
    <w:p w14:paraId="7C041AE4" w14:textId="77777777" w:rsidR="00101A08" w:rsidRDefault="00101A08" w:rsidP="00971970">
      <w:pPr>
        <w:widowControl w:val="0"/>
        <w:autoSpaceDE w:val="0"/>
        <w:autoSpaceDN w:val="0"/>
        <w:adjustRightInd w:val="0"/>
        <w:spacing w:after="60" w:line="288" w:lineRule="auto"/>
        <w:jc w:val="both"/>
        <w:rPr>
          <w:rFonts w:ascii="Century Gothic" w:hAnsi="Century Gothic" w:cs="Arial"/>
          <w:sz w:val="18"/>
          <w:szCs w:val="18"/>
        </w:rPr>
      </w:pPr>
    </w:p>
    <w:p w14:paraId="6FA463C3" w14:textId="3C74E919" w:rsidR="00803065" w:rsidRPr="0059648E" w:rsidRDefault="00803065" w:rsidP="0097197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59648E">
        <w:rPr>
          <w:rFonts w:ascii="Century Gothic" w:hAnsi="Century Gothic" w:cs="Arial"/>
          <w:sz w:val="18"/>
          <w:szCs w:val="18"/>
          <w:u w:val="single"/>
        </w:rPr>
        <w:t>soit gratuit</w:t>
      </w:r>
      <w:r w:rsidRPr="0059648E">
        <w:rPr>
          <w:rFonts w:ascii="Century Gothic" w:hAnsi="Century Gothic" w:cs="Arial"/>
          <w:sz w:val="18"/>
          <w:szCs w:val="18"/>
        </w:rPr>
        <w:t>.</w:t>
      </w:r>
    </w:p>
    <w:p w14:paraId="7464DF93" w14:textId="77777777" w:rsidR="00820632" w:rsidRPr="00971970" w:rsidRDefault="00820632" w:rsidP="00971970">
      <w:pPr>
        <w:spacing w:after="60" w:line="288" w:lineRule="auto"/>
        <w:jc w:val="both"/>
        <w:rPr>
          <w:rFonts w:ascii="Century Gothic" w:hAnsi="Century Gothic" w:cs="Arial"/>
          <w:sz w:val="18"/>
          <w:szCs w:val="18"/>
        </w:rPr>
      </w:pPr>
      <w:bookmarkStart w:id="49" w:name="_Hlk897515"/>
      <w:bookmarkEnd w:id="42"/>
    </w:p>
    <w:p w14:paraId="1647A3E0" w14:textId="6AA0D527"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b/>
          <w:color w:val="31849B" w:themeColor="accent5" w:themeShade="BF"/>
          <w:sz w:val="18"/>
          <w:szCs w:val="18"/>
          <w:u w:val="single"/>
        </w:rPr>
        <w:t>PRECISIONS :</w:t>
      </w:r>
      <w:r w:rsidRPr="00971970">
        <w:rPr>
          <w:rFonts w:ascii="Century Gothic" w:hAnsi="Century Gothic" w:cs="Arial"/>
          <w:b/>
          <w:color w:val="31849B" w:themeColor="accent5" w:themeShade="BF"/>
          <w:sz w:val="18"/>
          <w:szCs w:val="18"/>
        </w:rPr>
        <w:t xml:space="preserve"> </w:t>
      </w:r>
      <w:r w:rsidRPr="00971970">
        <w:rPr>
          <w:rFonts w:ascii="Century Gothic" w:hAnsi="Century Gothic" w:cs="Arial"/>
          <w:b/>
          <w:sz w:val="18"/>
          <w:szCs w:val="18"/>
        </w:rPr>
        <w:t>Pour tout porteur de risque non établi en France</w:t>
      </w:r>
      <w:r w:rsidRPr="00971970">
        <w:rPr>
          <w:rFonts w:ascii="Century Gothic" w:hAnsi="Century Gothic" w:cs="Arial"/>
          <w:sz w:val="18"/>
          <w:szCs w:val="18"/>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12BF8165" w14:textId="77777777"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Les candidats établis à l’étranger produiront les extraits du registre pertinent, les certificats établis par les administrations et organismes de son pays d’origine et traduits en français.</w:t>
      </w:r>
    </w:p>
    <w:p w14:paraId="72282C49" w14:textId="52DD66C9"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611973FF" w14:textId="77777777" w:rsidR="00820632" w:rsidRPr="00971970" w:rsidRDefault="00820632" w:rsidP="00971970">
      <w:pPr>
        <w:spacing w:after="60" w:line="288" w:lineRule="auto"/>
        <w:jc w:val="both"/>
        <w:rPr>
          <w:rFonts w:ascii="Century Gothic" w:hAnsi="Century Gothic" w:cs="Arial"/>
          <w:color w:val="31849B" w:themeColor="accent5" w:themeShade="BF"/>
          <w:sz w:val="18"/>
          <w:szCs w:val="18"/>
        </w:rPr>
      </w:pPr>
    </w:p>
    <w:p w14:paraId="1D8EEAD2" w14:textId="77777777" w:rsidR="006F2347" w:rsidRPr="00971970" w:rsidRDefault="006F2347" w:rsidP="00971970">
      <w:pPr>
        <w:spacing w:after="60" w:line="288" w:lineRule="auto"/>
        <w:jc w:val="both"/>
        <w:rPr>
          <w:rFonts w:ascii="Century Gothic" w:hAnsi="Century Gothic" w:cs="Arial"/>
          <w:sz w:val="18"/>
          <w:szCs w:val="18"/>
        </w:rPr>
      </w:pPr>
      <w:bookmarkStart w:id="50" w:name="_Hlk96178934"/>
      <w:bookmarkEnd w:id="43"/>
      <w:bookmarkEnd w:id="44"/>
      <w:bookmarkEnd w:id="45"/>
      <w:bookmarkEnd w:id="49"/>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2"/>
        <w:gridCol w:w="9345"/>
      </w:tblGrid>
      <w:tr w:rsidR="00AB7F69" w:rsidRPr="00912D20" w14:paraId="47AE4C7D" w14:textId="77777777" w:rsidTr="00971970">
        <w:trPr>
          <w:trHeight w:val="1001"/>
        </w:trPr>
        <w:tc>
          <w:tcPr>
            <w:tcW w:w="10763" w:type="dxa"/>
            <w:gridSpan w:val="2"/>
            <w:shd w:val="clear" w:color="auto" w:fill="215868" w:themeFill="accent5" w:themeFillShade="80"/>
            <w:vAlign w:val="center"/>
          </w:tcPr>
          <w:p w14:paraId="3585F21C" w14:textId="066CC616" w:rsidR="00971970" w:rsidRDefault="00AB7F69" w:rsidP="007264BF">
            <w:pPr>
              <w:spacing w:line="288" w:lineRule="auto"/>
              <w:jc w:val="both"/>
              <w:rPr>
                <w:rFonts w:ascii="Century Gothic" w:hAnsi="Century Gothic" w:cs="Arial"/>
                <w:color w:val="FFFFFF" w:themeColor="background1"/>
                <w:szCs w:val="24"/>
                <w:lang w:eastAsia="en-US"/>
              </w:rPr>
            </w:pPr>
            <w:r w:rsidRPr="00AB7F69">
              <w:rPr>
                <w:rFonts w:ascii="Century Gothic" w:hAnsi="Century Gothic" w:cs="Arial"/>
                <w:b/>
                <w:color w:val="FFFFFF" w:themeColor="background1"/>
                <w:szCs w:val="24"/>
                <w:lang w:eastAsia="en-US"/>
              </w:rPr>
              <w:t>PIECES EXIGEES</w:t>
            </w:r>
            <w:r w:rsidRPr="00AB7F69">
              <w:rPr>
                <w:rFonts w:ascii="Century Gothic" w:hAnsi="Century Gothic" w:cs="Arial"/>
                <w:b/>
                <w:color w:val="FFFFFF" w:themeColor="background1"/>
                <w:sz w:val="24"/>
                <w:szCs w:val="22"/>
                <w:lang w:eastAsia="en-US"/>
              </w:rPr>
              <w:t xml:space="preserve"> </w:t>
            </w:r>
            <w:r w:rsidRPr="00AB7F69">
              <w:rPr>
                <w:rFonts w:ascii="Century Gothic" w:hAnsi="Century Gothic" w:cs="Arial"/>
                <w:color w:val="FFFFFF" w:themeColor="background1"/>
                <w:szCs w:val="24"/>
                <w:lang w:eastAsia="en-US"/>
              </w:rPr>
              <w:t>pour l’</w:t>
            </w:r>
            <w:r w:rsidRPr="00AB7F69">
              <w:rPr>
                <w:rFonts w:ascii="Century Gothic" w:hAnsi="Century Gothic" w:cs="Arial"/>
                <w:b/>
                <w:color w:val="FFFFFF" w:themeColor="background1"/>
                <w:szCs w:val="24"/>
                <w:lang w:eastAsia="en-US"/>
              </w:rPr>
              <w:t>OFFRE</w:t>
            </w:r>
            <w:r w:rsidRPr="00AB7F69">
              <w:rPr>
                <w:rFonts w:ascii="Century Gothic" w:hAnsi="Century Gothic" w:cs="Arial"/>
                <w:color w:val="FFFFFF" w:themeColor="background1"/>
                <w:szCs w:val="24"/>
                <w:lang w:eastAsia="en-US"/>
              </w:rPr>
              <w:t xml:space="preserve"> </w:t>
            </w:r>
          </w:p>
          <w:p w14:paraId="6FFE2135" w14:textId="77777777" w:rsidR="00971970" w:rsidRPr="00971970" w:rsidRDefault="00971970" w:rsidP="007264BF">
            <w:pPr>
              <w:spacing w:line="288" w:lineRule="auto"/>
              <w:jc w:val="both"/>
              <w:rPr>
                <w:rFonts w:ascii="Century Gothic" w:hAnsi="Century Gothic" w:cs="Arial"/>
                <w:noProof/>
                <w:color w:val="FFFFFF" w:themeColor="background1"/>
                <w:sz w:val="8"/>
                <w:szCs w:val="10"/>
                <w:lang w:eastAsia="en-US"/>
              </w:rPr>
            </w:pPr>
          </w:p>
          <w:p w14:paraId="4FA352DA" w14:textId="6EA5F6E8" w:rsidR="00AB7F69" w:rsidRPr="00AB7F69" w:rsidRDefault="00AB7F69" w:rsidP="007264BF">
            <w:pPr>
              <w:spacing w:line="288" w:lineRule="auto"/>
              <w:jc w:val="both"/>
              <w:rPr>
                <w:rFonts w:ascii="Century Gothic" w:hAnsi="Century Gothic" w:cs="Arial"/>
                <w:b/>
                <w:bCs/>
                <w:iCs/>
                <w:color w:val="FFFFFF" w:themeColor="background1"/>
                <w:sz w:val="18"/>
                <w:szCs w:val="18"/>
              </w:rPr>
            </w:pPr>
            <w:r w:rsidRPr="00AB7F69">
              <w:rPr>
                <w:rFonts w:ascii="Century Gothic" w:hAnsi="Century Gothic" w:cs="Arial"/>
                <w:noProof/>
                <w:color w:val="FFFFFF" w:themeColor="background1"/>
                <w:sz w:val="18"/>
                <w:szCs w:val="18"/>
              </w:rPr>
              <w:t>Un projet de marché comprenant obligatoirement les pièces suivantes :</w:t>
            </w:r>
          </w:p>
        </w:tc>
      </w:tr>
      <w:tr w:rsidR="006F2347" w:rsidRPr="00912D20" w14:paraId="75B0E671" w14:textId="77777777" w:rsidTr="00971970">
        <w:trPr>
          <w:trHeight w:val="1403"/>
        </w:trPr>
        <w:tc>
          <w:tcPr>
            <w:tcW w:w="1413" w:type="dxa"/>
            <w:shd w:val="clear" w:color="auto" w:fill="215868" w:themeFill="accent5" w:themeFillShade="80"/>
            <w:vAlign w:val="center"/>
          </w:tcPr>
          <w:p w14:paraId="3F2BE686" w14:textId="19A94906" w:rsidR="006F2347" w:rsidRPr="00BB42FD" w:rsidRDefault="006F2347"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50" w:type="dxa"/>
            <w:vAlign w:val="center"/>
          </w:tcPr>
          <w:p w14:paraId="518D6C70" w14:textId="77777777" w:rsidR="006F2347" w:rsidRDefault="006F2347" w:rsidP="007264BF">
            <w:pPr>
              <w:spacing w:line="288" w:lineRule="auto"/>
              <w:jc w:val="both"/>
              <w:rPr>
                <w:rFonts w:ascii="Century Gothic" w:hAnsi="Century Gothic" w:cs="Arial"/>
                <w:b/>
                <w:bCs/>
                <w:iCs/>
                <w:color w:val="215868" w:themeColor="accent5" w:themeShade="80"/>
                <w:sz w:val="18"/>
                <w:szCs w:val="18"/>
              </w:rPr>
            </w:pPr>
            <w:r w:rsidRPr="006F2347">
              <w:rPr>
                <w:rFonts w:ascii="Century Gothic" w:hAnsi="Century Gothic" w:cs="Arial"/>
                <w:b/>
                <w:bCs/>
                <w:iCs/>
                <w:color w:val="215868" w:themeColor="accent5" w:themeShade="80"/>
                <w:sz w:val="18"/>
                <w:szCs w:val="18"/>
              </w:rPr>
              <w:t>L’acte d’engagement et ses annexes complétées :</w:t>
            </w:r>
          </w:p>
          <w:p w14:paraId="5F383867" w14:textId="77777777" w:rsidR="006F2347" w:rsidRPr="006F2347" w:rsidRDefault="006F2347" w:rsidP="007264BF">
            <w:pPr>
              <w:spacing w:line="288" w:lineRule="auto"/>
              <w:jc w:val="both"/>
              <w:rPr>
                <w:rFonts w:ascii="Century Gothic" w:hAnsi="Century Gothic" w:cs="Arial"/>
                <w:color w:val="215868" w:themeColor="accent5" w:themeShade="80"/>
                <w:sz w:val="4"/>
                <w:szCs w:val="4"/>
              </w:rPr>
            </w:pPr>
          </w:p>
          <w:p w14:paraId="584A5403" w14:textId="7F431DB5"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fiche de tarification,</w:t>
            </w:r>
          </w:p>
          <w:p w14:paraId="4AD49C48" w14:textId="141AD749"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réserves (voir article </w:t>
            </w:r>
            <w:r w:rsidR="00D535F4">
              <w:rPr>
                <w:rFonts w:ascii="Century Gothic" w:hAnsi="Century Gothic" w:cs="Arial"/>
                <w:sz w:val="18"/>
                <w:szCs w:val="18"/>
              </w:rPr>
              <w:t>2</w:t>
            </w:r>
            <w:r w:rsidRPr="00AB7F69">
              <w:rPr>
                <w:rFonts w:ascii="Century Gothic" w:hAnsi="Century Gothic" w:cs="Arial"/>
                <w:sz w:val="18"/>
                <w:szCs w:val="18"/>
              </w:rPr>
              <w:t>.2 ci-avant),</w:t>
            </w:r>
          </w:p>
          <w:p w14:paraId="7263B202" w14:textId="20A8E434" w:rsidR="006F2347" w:rsidRPr="006F2347" w:rsidRDefault="006F2347" w:rsidP="007264BF">
            <w:pPr>
              <w:spacing w:line="288" w:lineRule="auto"/>
              <w:jc w:val="both"/>
              <w:rPr>
                <w:rFonts w:ascii="Century Gothic" w:hAnsi="Century Gothic" w:cs="Arial"/>
                <w:color w:val="215868" w:themeColor="accent5" w:themeShade="80"/>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gestion</w:t>
            </w:r>
            <w:r w:rsidR="00F61E99">
              <w:rPr>
                <w:rFonts w:ascii="Century Gothic" w:hAnsi="Century Gothic" w:cs="Arial"/>
                <w:sz w:val="18"/>
                <w:szCs w:val="18"/>
              </w:rPr>
              <w:t>.</w:t>
            </w:r>
          </w:p>
        </w:tc>
      </w:tr>
      <w:tr w:rsidR="006F2347" w:rsidRPr="00912D20" w14:paraId="4D414DEB" w14:textId="77777777" w:rsidTr="00971970">
        <w:trPr>
          <w:trHeight w:val="668"/>
        </w:trPr>
        <w:tc>
          <w:tcPr>
            <w:tcW w:w="1413" w:type="dxa"/>
            <w:shd w:val="clear" w:color="auto" w:fill="215868" w:themeFill="accent5" w:themeFillShade="80"/>
            <w:vAlign w:val="center"/>
          </w:tcPr>
          <w:p w14:paraId="1E8576A9" w14:textId="5621BA79" w:rsidR="006F2347" w:rsidRPr="00BB42FD" w:rsidRDefault="006F2347"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N°2 </w:t>
            </w:r>
            <w:r w:rsidRPr="00BB42FD">
              <w:rPr>
                <w:rFonts w:ascii="Century Gothic" w:hAnsi="Century Gothic" w:cs="Arial"/>
                <w:bCs/>
                <w:iCs/>
                <w:color w:val="FFFFFF" w:themeColor="background1"/>
                <w:sz w:val="18"/>
                <w:szCs w:val="18"/>
              </w:rPr>
              <w:t>:</w:t>
            </w:r>
          </w:p>
        </w:tc>
        <w:tc>
          <w:tcPr>
            <w:tcW w:w="9350" w:type="dxa"/>
            <w:vAlign w:val="center"/>
          </w:tcPr>
          <w:p w14:paraId="2A6A5B67" w14:textId="61A3BE74" w:rsidR="006F2347" w:rsidRPr="00137541" w:rsidRDefault="006F2347" w:rsidP="007264BF">
            <w:pPr>
              <w:spacing w:line="288" w:lineRule="auto"/>
              <w:jc w:val="both"/>
              <w:rPr>
                <w:rFonts w:ascii="Century Gothic" w:hAnsi="Century Gothic" w:cs="Arial"/>
                <w:b/>
                <w:bCs/>
                <w:sz w:val="18"/>
                <w:szCs w:val="18"/>
              </w:rPr>
            </w:pPr>
            <w:r w:rsidRPr="006F2347">
              <w:rPr>
                <w:rFonts w:ascii="Century Gothic" w:hAnsi="Century Gothic" w:cs="Arial"/>
                <w:b/>
                <w:bCs/>
                <w:iCs/>
                <w:color w:val="215868"/>
                <w:sz w:val="18"/>
                <w:szCs w:val="18"/>
              </w:rPr>
              <w:t>Les conditions générales de l’assureur / mutuelle sauf si le soumissionnaire indique ne pas en appliquer</w:t>
            </w:r>
            <w:r w:rsidR="00BB42FD">
              <w:rPr>
                <w:rFonts w:ascii="Century Gothic" w:hAnsi="Century Gothic" w:cs="Arial"/>
                <w:b/>
                <w:bCs/>
                <w:iCs/>
                <w:color w:val="215868"/>
                <w:sz w:val="18"/>
                <w:szCs w:val="18"/>
              </w:rPr>
              <w:t>.</w:t>
            </w:r>
          </w:p>
        </w:tc>
      </w:tr>
      <w:tr w:rsidR="006F2347" w:rsidRPr="00912D20" w14:paraId="27372249" w14:textId="77777777" w:rsidTr="00971970">
        <w:trPr>
          <w:trHeight w:val="1008"/>
        </w:trPr>
        <w:tc>
          <w:tcPr>
            <w:tcW w:w="1413" w:type="dxa"/>
            <w:shd w:val="clear" w:color="auto" w:fill="215868" w:themeFill="accent5" w:themeFillShade="80"/>
            <w:vAlign w:val="center"/>
          </w:tcPr>
          <w:p w14:paraId="0E7465F5" w14:textId="5E053F8D" w:rsidR="006F2347" w:rsidRPr="00BB42FD" w:rsidRDefault="006F2347"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N°3 </w:t>
            </w:r>
            <w:r w:rsidRPr="00BB42FD">
              <w:rPr>
                <w:rFonts w:ascii="Century Gothic" w:hAnsi="Century Gothic" w:cs="Arial"/>
                <w:bCs/>
                <w:iCs/>
                <w:color w:val="FFFFFF" w:themeColor="background1"/>
                <w:sz w:val="18"/>
                <w:szCs w:val="18"/>
              </w:rPr>
              <w:t>:</w:t>
            </w:r>
          </w:p>
        </w:tc>
        <w:tc>
          <w:tcPr>
            <w:tcW w:w="9350" w:type="dxa"/>
            <w:vAlign w:val="center"/>
          </w:tcPr>
          <w:p w14:paraId="74E5994D" w14:textId="316A9A07" w:rsidR="006F2347" w:rsidRPr="00137541" w:rsidRDefault="006F2347" w:rsidP="007264BF">
            <w:pPr>
              <w:spacing w:line="288" w:lineRule="auto"/>
              <w:jc w:val="both"/>
              <w:rPr>
                <w:rFonts w:ascii="Century Gothic" w:hAnsi="Century Gothic" w:cs="Arial"/>
                <w:b/>
                <w:bCs/>
                <w:sz w:val="18"/>
                <w:szCs w:val="18"/>
              </w:rPr>
            </w:pPr>
            <w:r w:rsidRPr="006F2347">
              <w:rPr>
                <w:rFonts w:ascii="Century Gothic" w:hAnsi="Century Gothic" w:cs="Arial"/>
                <w:b/>
                <w:bCs/>
                <w:color w:val="215868"/>
                <w:sz w:val="18"/>
                <w:szCs w:val="18"/>
              </w:rPr>
              <w:t xml:space="preserve">Un document de présentation des modalités de gestion et des services associés à l’offre </w:t>
            </w:r>
            <w:r w:rsidRPr="00AB7F69">
              <w:rPr>
                <w:rFonts w:ascii="Century Gothic" w:hAnsi="Century Gothic" w:cs="Arial"/>
                <w:sz w:val="18"/>
                <w:szCs w:val="18"/>
              </w:rPr>
              <w:t>(qui viendra compléter le document « annexe de gestion » figurant le cas échéant dans le D.C.E.). Ce document sera pris en compte pour le jugement de l’offre</w:t>
            </w:r>
            <w:r w:rsidR="00BB42FD" w:rsidRPr="00AB7F69">
              <w:rPr>
                <w:rFonts w:ascii="Century Gothic" w:hAnsi="Century Gothic" w:cs="Arial"/>
                <w:sz w:val="18"/>
                <w:szCs w:val="18"/>
              </w:rPr>
              <w:t>.</w:t>
            </w:r>
          </w:p>
        </w:tc>
      </w:tr>
      <w:tr w:rsidR="00BB42FD" w:rsidRPr="00912D20" w14:paraId="4F34EBED" w14:textId="77777777" w:rsidTr="00971970">
        <w:trPr>
          <w:trHeight w:val="711"/>
        </w:trPr>
        <w:tc>
          <w:tcPr>
            <w:tcW w:w="1413" w:type="dxa"/>
            <w:shd w:val="clear" w:color="auto" w:fill="215868" w:themeFill="accent5" w:themeFillShade="80"/>
            <w:vAlign w:val="center"/>
          </w:tcPr>
          <w:p w14:paraId="5D570AFF" w14:textId="38612E69" w:rsidR="00BB42FD" w:rsidRPr="00BB42FD" w:rsidRDefault="00BB42FD" w:rsidP="007264BF">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N°4 </w:t>
            </w:r>
            <w:r w:rsidRPr="00BB42FD">
              <w:rPr>
                <w:rFonts w:ascii="Century Gothic" w:hAnsi="Century Gothic" w:cs="Arial"/>
                <w:bCs/>
                <w:iCs/>
                <w:color w:val="FFFFFF" w:themeColor="background1"/>
                <w:sz w:val="18"/>
                <w:szCs w:val="18"/>
              </w:rPr>
              <w:t>:</w:t>
            </w:r>
          </w:p>
        </w:tc>
        <w:tc>
          <w:tcPr>
            <w:tcW w:w="9350" w:type="dxa"/>
            <w:shd w:val="clear" w:color="auto" w:fill="FFFFFF" w:themeFill="background1"/>
            <w:vAlign w:val="center"/>
          </w:tcPr>
          <w:p w14:paraId="46DAB3EA" w14:textId="3A1C58BB" w:rsidR="00BB42FD" w:rsidRPr="00BB42FD" w:rsidRDefault="00BB42FD" w:rsidP="00BB42FD">
            <w:pPr>
              <w:jc w:val="both"/>
              <w:rPr>
                <w:rFonts w:ascii="Century Gothic" w:hAnsi="Century Gothic" w:cs="Arial"/>
                <w:b/>
                <w:bCs/>
                <w:color w:val="215868"/>
                <w:sz w:val="18"/>
                <w:szCs w:val="18"/>
              </w:rPr>
            </w:pPr>
            <w:r w:rsidRPr="00BB42FD">
              <w:rPr>
                <w:rFonts w:ascii="Century Gothic" w:hAnsi="Century Gothic" w:cs="Arial"/>
                <w:b/>
                <w:bCs/>
                <w:iCs/>
                <w:color w:val="215868"/>
                <w:sz w:val="18"/>
                <w:szCs w:val="18"/>
              </w:rPr>
              <w:t xml:space="preserve">Le cahier </w:t>
            </w:r>
            <w:r w:rsidR="0003218D" w:rsidRPr="00BB42FD">
              <w:rPr>
                <w:rFonts w:ascii="Century Gothic" w:hAnsi="Century Gothic" w:cs="Arial"/>
                <w:b/>
                <w:bCs/>
                <w:iCs/>
                <w:color w:val="215868"/>
                <w:sz w:val="18"/>
                <w:szCs w:val="18"/>
              </w:rPr>
              <w:t>des clauses</w:t>
            </w:r>
            <w:r w:rsidRPr="00BB42FD">
              <w:rPr>
                <w:rFonts w:ascii="Century Gothic" w:hAnsi="Century Gothic" w:cs="Arial"/>
                <w:b/>
                <w:bCs/>
                <w:iCs/>
                <w:color w:val="215868"/>
                <w:sz w:val="18"/>
                <w:szCs w:val="18"/>
              </w:rPr>
              <w:t xml:space="preserve"> particulière</w:t>
            </w:r>
            <w:r w:rsidR="0003218D">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complété lorsque qu’il comporte des zones devant être renseignées</w:t>
            </w:r>
            <w:r w:rsidRPr="00BB42FD">
              <w:rPr>
                <w:rFonts w:ascii="Century Gothic" w:hAnsi="Century Gothic" w:cs="Arial"/>
                <w:b/>
                <w:bCs/>
                <w:color w:val="215868"/>
                <w:sz w:val="14"/>
                <w:szCs w:val="18"/>
              </w:rPr>
              <w:t>.</w:t>
            </w:r>
          </w:p>
        </w:tc>
      </w:tr>
      <w:bookmarkEnd w:id="47"/>
      <w:bookmarkEnd w:id="48"/>
      <w:bookmarkEnd w:id="50"/>
    </w:tbl>
    <w:p w14:paraId="7033DBF1" w14:textId="50476E7C" w:rsidR="00971970" w:rsidRDefault="00971970" w:rsidP="00E27B57">
      <w:pPr>
        <w:spacing w:after="60" w:line="288" w:lineRule="auto"/>
        <w:jc w:val="both"/>
        <w:rPr>
          <w:rFonts w:ascii="Century Gothic" w:hAnsi="Century Gothic" w:cs="Arial"/>
          <w:sz w:val="18"/>
          <w:szCs w:val="18"/>
        </w:rPr>
      </w:pPr>
    </w:p>
    <w:p w14:paraId="5F665E97" w14:textId="77777777" w:rsidR="006C60A0" w:rsidRDefault="006C60A0" w:rsidP="00E27B57">
      <w:pPr>
        <w:spacing w:after="60" w:line="288" w:lineRule="auto"/>
        <w:jc w:val="both"/>
        <w:rPr>
          <w:rFonts w:ascii="Century Gothic" w:hAnsi="Century Gothic" w:cs="Arial"/>
          <w:sz w:val="18"/>
          <w:szCs w:val="18"/>
        </w:rPr>
      </w:pPr>
    </w:p>
    <w:bookmarkEnd w:id="38"/>
    <w:p w14:paraId="1DDFCDDE" w14:textId="4AC691B7" w:rsidR="00971970" w:rsidRDefault="00971970">
      <w:pPr>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271CEA" w:rsidRPr="00D735C4" w14:paraId="175FEB5C"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02C65F66" w14:textId="77777777" w:rsidR="00271CEA" w:rsidRPr="00D735C4" w:rsidRDefault="00271CEA" w:rsidP="0077371A">
            <w:pPr>
              <w:jc w:val="both"/>
              <w:rPr>
                <w:rFonts w:ascii="Century Gothic" w:hAnsi="Century Gothic"/>
                <w:color w:val="FFFFFF" w:themeColor="background1"/>
                <w:sz w:val="16"/>
                <w:szCs w:val="16"/>
              </w:rPr>
            </w:pPr>
            <w:bookmarkStart w:id="51" w:name="_Hlk30598115"/>
          </w:p>
          <w:p w14:paraId="0F467784" w14:textId="2F5CD18C" w:rsidR="00271CEA" w:rsidRPr="00D945AD" w:rsidRDefault="00271CEA" w:rsidP="0077371A">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5</w:t>
            </w:r>
            <w:r w:rsidRPr="00D945AD">
              <w:rPr>
                <w:rFonts w:ascii="Century Gothic" w:hAnsi="Century Gothic"/>
                <w:color w:val="FFFFFF" w:themeColor="background1"/>
                <w:sz w:val="20"/>
                <w:szCs w:val="18"/>
              </w:rPr>
              <w:t> : CONDITION</w:t>
            </w:r>
            <w:r>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DE REMISE DES OFFR</w:t>
            </w:r>
            <w:r>
              <w:rPr>
                <w:rFonts w:ascii="Century Gothic" w:hAnsi="Century Gothic"/>
                <w:color w:val="FFFFFF" w:themeColor="background1"/>
                <w:sz w:val="20"/>
                <w:szCs w:val="18"/>
              </w:rPr>
              <w:t>E</w:t>
            </w:r>
            <w:r w:rsidRPr="00D945AD">
              <w:rPr>
                <w:rFonts w:ascii="Century Gothic" w:hAnsi="Century Gothic"/>
                <w:color w:val="FFFFFF" w:themeColor="background1"/>
                <w:sz w:val="20"/>
                <w:szCs w:val="18"/>
              </w:rPr>
              <w:t>S</w:t>
            </w:r>
          </w:p>
          <w:p w14:paraId="1D63C3EC" w14:textId="77777777" w:rsidR="00271CEA" w:rsidRPr="00D735C4" w:rsidRDefault="00271CEA" w:rsidP="0077371A">
            <w:pPr>
              <w:jc w:val="both"/>
              <w:rPr>
                <w:rFonts w:ascii="Century Gothic" w:hAnsi="Century Gothic"/>
                <w:color w:val="FFFFFF" w:themeColor="background1"/>
                <w:sz w:val="16"/>
                <w:szCs w:val="16"/>
              </w:rPr>
            </w:pPr>
          </w:p>
        </w:tc>
      </w:tr>
    </w:tbl>
    <w:p w14:paraId="64691CAE" w14:textId="77777777" w:rsidR="00271CEA" w:rsidRPr="00D060B2" w:rsidRDefault="00271CEA" w:rsidP="00271CEA">
      <w:pPr>
        <w:spacing w:after="60" w:line="288" w:lineRule="auto"/>
        <w:jc w:val="both"/>
        <w:rPr>
          <w:rFonts w:ascii="Century Gothic" w:hAnsi="Century Gothic" w:cs="Arial"/>
          <w:sz w:val="28"/>
          <w:szCs w:val="28"/>
        </w:rPr>
      </w:pPr>
      <w:bookmarkStart w:id="52" w:name="_Hlk32156094"/>
      <w:bookmarkEnd w:id="51"/>
    </w:p>
    <w:p w14:paraId="2F7E1D2C" w14:textId="650FE94D" w:rsidR="00271CEA" w:rsidRPr="00B34713" w:rsidRDefault="00271CEA" w:rsidP="00271CEA">
      <w:pPr>
        <w:spacing w:after="60" w:line="288" w:lineRule="auto"/>
        <w:jc w:val="both"/>
        <w:rPr>
          <w:rFonts w:ascii="Century Gothic" w:hAnsi="Century Gothic" w:cs="Arial"/>
          <w:sz w:val="18"/>
          <w:szCs w:val="18"/>
        </w:rPr>
      </w:pPr>
      <w:r w:rsidRPr="00B34713">
        <w:rPr>
          <w:rFonts w:ascii="Century Gothic" w:hAnsi="Century Gothic" w:cs="Arial"/>
          <w:sz w:val="18"/>
          <w:szCs w:val="18"/>
        </w:rPr>
        <w:t xml:space="preserve">La remise </w:t>
      </w:r>
      <w:r w:rsidR="00F55762">
        <w:rPr>
          <w:rFonts w:ascii="Century Gothic" w:hAnsi="Century Gothic" w:cs="Arial"/>
          <w:sz w:val="18"/>
          <w:szCs w:val="18"/>
        </w:rPr>
        <w:t xml:space="preserve">des </w:t>
      </w:r>
      <w:r w:rsidRPr="00B34713">
        <w:rPr>
          <w:rFonts w:ascii="Century Gothic" w:hAnsi="Century Gothic" w:cs="Arial"/>
          <w:sz w:val="18"/>
          <w:szCs w:val="18"/>
        </w:rPr>
        <w:t xml:space="preserve">offres </w:t>
      </w:r>
      <w:r w:rsidR="00F55762">
        <w:rPr>
          <w:rFonts w:ascii="Century Gothic" w:hAnsi="Century Gothic" w:cs="Arial"/>
          <w:sz w:val="18"/>
          <w:szCs w:val="18"/>
        </w:rPr>
        <w:t xml:space="preserve">s’effectue exclusivement </w:t>
      </w:r>
      <w:r w:rsidRPr="00B34713">
        <w:rPr>
          <w:rFonts w:ascii="Century Gothic" w:hAnsi="Century Gothic" w:cs="Arial"/>
          <w:sz w:val="18"/>
          <w:szCs w:val="18"/>
        </w:rPr>
        <w:t xml:space="preserve">par voie électronique au travers de la plate-forme de dématérialisation des marchés publics </w:t>
      </w:r>
      <w:r w:rsidR="00F55762">
        <w:rPr>
          <w:rFonts w:ascii="Century Gothic" w:hAnsi="Century Gothic" w:cs="Arial"/>
          <w:sz w:val="18"/>
          <w:szCs w:val="18"/>
        </w:rPr>
        <w:t>accessible à l’adresse suivante</w:t>
      </w:r>
      <w:r w:rsidRPr="00B34713">
        <w:rPr>
          <w:rFonts w:ascii="Century Gothic" w:hAnsi="Century Gothic" w:cs="Arial"/>
          <w:sz w:val="18"/>
          <w:szCs w:val="18"/>
        </w:rPr>
        <w:t> :</w:t>
      </w:r>
    </w:p>
    <w:p w14:paraId="5B289111" w14:textId="3E7CEB80" w:rsidR="00271CEA" w:rsidRPr="00D060B2" w:rsidRDefault="00271CEA" w:rsidP="00271CEA">
      <w:pPr>
        <w:jc w:val="both"/>
        <w:rPr>
          <w:rFonts w:ascii="CIDFont+F1" w:hAnsi="CIDFont+F1" w:cs="CIDFont+F1"/>
          <w:color w:val="0000FF"/>
          <w:sz w:val="12"/>
          <w:szCs w:val="12"/>
        </w:rPr>
      </w:pPr>
    </w:p>
    <w:p w14:paraId="514D11E5" w14:textId="558D272F" w:rsidR="00271CEA" w:rsidRPr="00971970" w:rsidRDefault="002D303C" w:rsidP="00101A08">
      <w:pPr>
        <w:pStyle w:val="Normal2"/>
        <w:spacing w:after="60" w:line="288" w:lineRule="auto"/>
        <w:ind w:left="0" w:firstLine="0"/>
        <w:jc w:val="center"/>
        <w:rPr>
          <w:rFonts w:ascii="Century Gothic" w:hAnsi="Century Gothic" w:cs="Arial"/>
          <w:b/>
          <w:noProof/>
          <w:sz w:val="16"/>
          <w:szCs w:val="16"/>
        </w:rPr>
      </w:pPr>
      <w:hyperlink r:id="rId10" w:history="1">
        <w:r w:rsidR="00101A08" w:rsidRPr="00A87F54">
          <w:rPr>
            <w:rStyle w:val="Lienhypertexte"/>
            <w:rFonts w:ascii="Century Gothic" w:hAnsi="Century Gothic" w:cs="Arial"/>
            <w:sz w:val="18"/>
            <w:szCs w:val="18"/>
          </w:rPr>
          <w:t>https://www.marches-publics.info/</w:t>
        </w:r>
      </w:hyperlink>
    </w:p>
    <w:p w14:paraId="14B45317" w14:textId="77777777" w:rsidR="00271CEA" w:rsidRPr="00B34713" w:rsidRDefault="00271CEA" w:rsidP="00271CEA">
      <w:pPr>
        <w:pStyle w:val="Normal2"/>
        <w:spacing w:after="60" w:line="288" w:lineRule="auto"/>
        <w:ind w:left="0" w:firstLine="0"/>
        <w:rPr>
          <w:rFonts w:ascii="Century Gothic" w:hAnsi="Century Gothic" w:cs="Arial"/>
          <w:b/>
          <w:noProof/>
          <w:sz w:val="18"/>
          <w:szCs w:val="18"/>
        </w:rPr>
      </w:pPr>
      <w:r w:rsidRPr="00B34713">
        <w:rPr>
          <w:rFonts w:ascii="Century Gothic" w:hAnsi="Century Gothic" w:cs="Arial"/>
          <w:b/>
          <w:noProof/>
          <w:sz w:val="18"/>
          <w:szCs w:val="18"/>
        </w:rPr>
        <w:t xml:space="preserve">Les offres ne peuvent être transmises sur support physique (sauf copie de sauvegarde). </w:t>
      </w:r>
    </w:p>
    <w:bookmarkEnd w:id="39"/>
    <w:bookmarkEnd w:id="46"/>
    <w:bookmarkEnd w:id="52"/>
    <w:p w14:paraId="6FAD0C91" w14:textId="0A2E02C1" w:rsidR="009B14B5" w:rsidRDefault="009B14B5" w:rsidP="00641825">
      <w:pPr>
        <w:spacing w:after="60" w:line="288" w:lineRule="auto"/>
        <w:jc w:val="both"/>
        <w:rPr>
          <w:rFonts w:ascii="Century Gothic" w:hAnsi="Century Gothic"/>
          <w:sz w:val="18"/>
          <w:szCs w:val="18"/>
        </w:rPr>
      </w:pPr>
    </w:p>
    <w:p w14:paraId="789DF041" w14:textId="54CCCA2A" w:rsidR="006C60A0" w:rsidRDefault="006C60A0">
      <w:pPr>
        <w:rPr>
          <w:rFonts w:ascii="Century Gothic" w:hAnsi="Century Gothic"/>
          <w:sz w:val="18"/>
          <w:szCs w:val="18"/>
        </w:rPr>
      </w:pPr>
      <w:r>
        <w:rPr>
          <w:rFonts w:ascii="Century Gothic" w:hAnsi="Century Gothic"/>
          <w:sz w:val="18"/>
          <w:szCs w:val="18"/>
        </w:rPr>
        <w:br w:type="page"/>
      </w:r>
    </w:p>
    <w:bookmarkEnd w:id="36"/>
    <w:p w14:paraId="70588ADD" w14:textId="77777777" w:rsidR="00E916B8" w:rsidRPr="00971970" w:rsidRDefault="00E916B8" w:rsidP="00641825">
      <w:pPr>
        <w:spacing w:after="60" w:line="288" w:lineRule="auto"/>
        <w:jc w:val="both"/>
        <w:rPr>
          <w:rFonts w:ascii="Century Gothic" w:hAnsi="Century Gothic"/>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2773DF" w14:paraId="032354C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59C126D" w14:textId="77777777" w:rsidR="00D945AD" w:rsidRPr="002773DF" w:rsidRDefault="00D945AD" w:rsidP="002773DF">
            <w:pPr>
              <w:jc w:val="both"/>
              <w:rPr>
                <w:rFonts w:ascii="Century Gothic" w:hAnsi="Century Gothic"/>
                <w:color w:val="FFFFFF" w:themeColor="background1"/>
                <w:sz w:val="16"/>
                <w:szCs w:val="16"/>
              </w:rPr>
            </w:pPr>
            <w:bookmarkStart w:id="53" w:name="_Hlk30598867"/>
            <w:bookmarkStart w:id="54" w:name="_Hlk32156006"/>
          </w:p>
          <w:p w14:paraId="1F7B9267" w14:textId="05A1646F" w:rsidR="00D945AD" w:rsidRPr="002773DF" w:rsidRDefault="00D945AD" w:rsidP="002773DF">
            <w:pPr>
              <w:jc w:val="center"/>
              <w:rPr>
                <w:rFonts w:ascii="Century Gothic" w:hAnsi="Century Gothic"/>
                <w:color w:val="FFFFFF" w:themeColor="background1"/>
                <w:sz w:val="20"/>
                <w:szCs w:val="18"/>
              </w:rPr>
            </w:pPr>
            <w:r w:rsidRPr="002773DF">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6</w:t>
            </w:r>
            <w:r w:rsidRPr="002773DF">
              <w:rPr>
                <w:rFonts w:ascii="Century Gothic" w:hAnsi="Century Gothic"/>
                <w:color w:val="FFFFFF" w:themeColor="background1"/>
                <w:sz w:val="20"/>
                <w:szCs w:val="18"/>
              </w:rPr>
              <w:t> : SELECTION DES CANDIDATURE</w:t>
            </w:r>
            <w:r w:rsidR="00776311">
              <w:rPr>
                <w:rFonts w:ascii="Century Gothic" w:hAnsi="Century Gothic"/>
                <w:color w:val="FFFFFF" w:themeColor="background1"/>
                <w:sz w:val="20"/>
                <w:szCs w:val="18"/>
              </w:rPr>
              <w:t>S</w:t>
            </w:r>
            <w:r w:rsidRPr="002773DF">
              <w:rPr>
                <w:rFonts w:ascii="Century Gothic" w:hAnsi="Century Gothic"/>
                <w:color w:val="FFFFFF" w:themeColor="background1"/>
                <w:sz w:val="20"/>
                <w:szCs w:val="18"/>
              </w:rPr>
              <w:t xml:space="preserve"> ET DES OFFRES</w:t>
            </w:r>
          </w:p>
          <w:p w14:paraId="62AC32BC" w14:textId="77777777" w:rsidR="00D945AD" w:rsidRPr="002773DF" w:rsidRDefault="00D945AD" w:rsidP="002773DF">
            <w:pPr>
              <w:jc w:val="both"/>
              <w:rPr>
                <w:rFonts w:ascii="Century Gothic" w:hAnsi="Century Gothic"/>
                <w:color w:val="FFFFFF" w:themeColor="background1"/>
                <w:sz w:val="16"/>
                <w:szCs w:val="16"/>
              </w:rPr>
            </w:pPr>
          </w:p>
        </w:tc>
      </w:tr>
    </w:tbl>
    <w:p w14:paraId="63200D20" w14:textId="0179F1FF" w:rsidR="00D33517" w:rsidRPr="00D060B2" w:rsidRDefault="00D33517" w:rsidP="002773DF">
      <w:pPr>
        <w:spacing w:after="60" w:line="288" w:lineRule="auto"/>
        <w:jc w:val="both"/>
        <w:rPr>
          <w:rFonts w:ascii="Century Gothic" w:hAnsi="Century Gothic" w:cs="Arial"/>
          <w:sz w:val="32"/>
          <w:szCs w:val="32"/>
        </w:rPr>
      </w:pPr>
      <w:bookmarkStart w:id="55" w:name="_Hlk125910186"/>
      <w:bookmarkStart w:id="56" w:name="_Hlk507874275"/>
      <w:bookmarkEnd w:id="53"/>
    </w:p>
    <w:p w14:paraId="43EE9623" w14:textId="703277BF" w:rsidR="00133CB3" w:rsidRPr="002773DF" w:rsidRDefault="00D33517" w:rsidP="002773DF">
      <w:pPr>
        <w:spacing w:after="60" w:line="288" w:lineRule="auto"/>
        <w:jc w:val="both"/>
        <w:rPr>
          <w:rFonts w:ascii="Century Gothic" w:hAnsi="Century Gothic" w:cs="Arial"/>
          <w:sz w:val="18"/>
          <w:szCs w:val="18"/>
        </w:rPr>
      </w:pPr>
      <w:r w:rsidRPr="002773DF">
        <w:rPr>
          <w:rFonts w:ascii="Century Gothic" w:hAnsi="Century Gothic" w:cs="Arial"/>
          <w:sz w:val="18"/>
          <w:szCs w:val="18"/>
        </w:rPr>
        <w:t>La sélection des candidatures et le jugement des offres seront effectués dans le respect des principes fondamentaux de la commande publique.</w:t>
      </w:r>
    </w:p>
    <w:p w14:paraId="5B28DF3C" w14:textId="6DEE6C8A" w:rsidR="00D945AD" w:rsidRPr="00E27B57" w:rsidRDefault="00D945AD" w:rsidP="002773DF">
      <w:pPr>
        <w:spacing w:after="60" w:line="288" w:lineRule="auto"/>
        <w:jc w:val="both"/>
        <w:rPr>
          <w:rFonts w:ascii="Century Gothic" w:hAnsi="Century Gothic" w:cs="Arial"/>
          <w:sz w:val="18"/>
          <w:szCs w:val="18"/>
        </w:rPr>
      </w:pPr>
    </w:p>
    <w:p w14:paraId="66685384" w14:textId="29017C81"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8E0690" w:rsidRPr="00641825">
        <w:rPr>
          <w:rFonts w:ascii="Century Gothic" w:hAnsi="Century Gothic" w:cs="Arial"/>
          <w:i/>
          <w:sz w:val="18"/>
          <w:szCs w:val="18"/>
          <w:u w:val="single"/>
        </w:rPr>
        <w:t>.1</w:t>
      </w:r>
      <w:r w:rsidR="00133CB3" w:rsidRPr="00641825">
        <w:rPr>
          <w:rFonts w:ascii="Century Gothic" w:hAnsi="Century Gothic" w:cs="Arial"/>
          <w:i/>
          <w:sz w:val="18"/>
          <w:szCs w:val="18"/>
          <w:u w:val="single"/>
        </w:rPr>
        <w:t xml:space="preserve"> - Conformité et étude des candidatures </w:t>
      </w:r>
    </w:p>
    <w:p w14:paraId="59912DD4" w14:textId="77777777" w:rsidR="00233B6C" w:rsidRPr="00A542CC" w:rsidRDefault="00233B6C" w:rsidP="002773DF">
      <w:pPr>
        <w:spacing w:after="60" w:line="288" w:lineRule="auto"/>
        <w:jc w:val="both"/>
        <w:rPr>
          <w:rFonts w:ascii="Century Gothic" w:hAnsi="Century Gothic" w:cs="Arial"/>
          <w:sz w:val="16"/>
          <w:szCs w:val="16"/>
        </w:rPr>
      </w:pPr>
      <w:bookmarkStart w:id="57" w:name="_Hlk640211"/>
    </w:p>
    <w:p w14:paraId="2E965806" w14:textId="14DC56CD" w:rsidR="00233B6C" w:rsidRPr="00641825" w:rsidRDefault="005A6DD3"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L’examen des candidatures pourra avoir lieu après examen des offres. Si l’acheteur constate que les pièces exigées sont manquantes ou incomplètes, il peut décider de demander de produire ou compléter le dossier dans </w:t>
      </w:r>
      <w:r w:rsidR="00971970" w:rsidRPr="00641825">
        <w:rPr>
          <w:rFonts w:ascii="Century Gothic" w:hAnsi="Century Gothic" w:cs="Arial"/>
          <w:sz w:val="18"/>
          <w:szCs w:val="18"/>
        </w:rPr>
        <w:t>le</w:t>
      </w:r>
      <w:r w:rsidRPr="00641825">
        <w:rPr>
          <w:rFonts w:ascii="Century Gothic" w:hAnsi="Century Gothic" w:cs="Arial"/>
          <w:sz w:val="18"/>
          <w:szCs w:val="18"/>
        </w:rPr>
        <w:t xml:space="preserve"> délai maximum </w:t>
      </w:r>
      <w:r w:rsidR="00971970" w:rsidRPr="00641825">
        <w:rPr>
          <w:rFonts w:ascii="Century Gothic" w:hAnsi="Century Gothic" w:cs="Arial"/>
          <w:sz w:val="18"/>
          <w:szCs w:val="18"/>
        </w:rPr>
        <w:t>indiqué dans le courrier par l’acheteur.</w:t>
      </w:r>
    </w:p>
    <w:p w14:paraId="01F64F04" w14:textId="77777777" w:rsidR="00D945AD" w:rsidRPr="00A542CC" w:rsidRDefault="00D945AD" w:rsidP="002773DF">
      <w:pPr>
        <w:spacing w:after="60" w:line="288" w:lineRule="auto"/>
        <w:jc w:val="both"/>
        <w:rPr>
          <w:rFonts w:ascii="Century Gothic" w:hAnsi="Century Gothic" w:cs="Arial"/>
          <w:sz w:val="12"/>
          <w:szCs w:val="12"/>
        </w:rPr>
      </w:pPr>
    </w:p>
    <w:p w14:paraId="63D0824A" w14:textId="77777777" w:rsidR="00501BE4" w:rsidRPr="00641825" w:rsidRDefault="00501BE4"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Ne seront pas admises :</w:t>
      </w:r>
    </w:p>
    <w:p w14:paraId="1FA38C8A" w14:textId="77777777" w:rsidR="00271CEA" w:rsidRPr="00641825" w:rsidRDefault="00271CEA" w:rsidP="00271CEA">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1) les candidatures incomplètes, le cas échéant après demande de régularisation si l’acheteur le décide,</w:t>
      </w:r>
    </w:p>
    <w:p w14:paraId="40C151B5" w14:textId="3BBC425E" w:rsidR="00501BE4"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 xml:space="preserve">2) les candidatures qui ne sont pas recevables </w:t>
      </w:r>
      <w:r w:rsidR="00B85CC5" w:rsidRPr="00641825">
        <w:rPr>
          <w:rFonts w:ascii="Century Gothic" w:hAnsi="Century Gothic" w:cs="Arial"/>
          <w:sz w:val="18"/>
          <w:szCs w:val="18"/>
        </w:rPr>
        <w:t>(</w:t>
      </w:r>
      <w:r w:rsidRPr="00641825">
        <w:rPr>
          <w:rFonts w:ascii="Century Gothic" w:hAnsi="Century Gothic" w:cs="Arial"/>
          <w:sz w:val="18"/>
          <w:szCs w:val="18"/>
        </w:rPr>
        <w:t>article R 2144-1 du Code de la commande publique</w:t>
      </w:r>
      <w:r w:rsidR="00B85CC5" w:rsidRPr="00641825">
        <w:rPr>
          <w:rFonts w:ascii="Century Gothic" w:hAnsi="Century Gothic" w:cs="Arial"/>
          <w:sz w:val="18"/>
          <w:szCs w:val="18"/>
        </w:rPr>
        <w:t>)</w:t>
      </w:r>
      <w:r w:rsidRPr="00641825">
        <w:rPr>
          <w:rFonts w:ascii="Century Gothic" w:hAnsi="Century Gothic" w:cs="Arial"/>
          <w:sz w:val="18"/>
          <w:szCs w:val="18"/>
        </w:rPr>
        <w:t>,</w:t>
      </w:r>
    </w:p>
    <w:p w14:paraId="34BEAC7E" w14:textId="57B7E8E8" w:rsidR="00EF6B6F"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3) les candidatures qui ne présentent pas les exigences légales et réglementaires (agrément – ORIAS).</w:t>
      </w:r>
      <w:bookmarkEnd w:id="57"/>
    </w:p>
    <w:p w14:paraId="6E4788D9" w14:textId="77777777" w:rsidR="00D060B2" w:rsidRDefault="00D060B2">
      <w:pPr>
        <w:rPr>
          <w:rFonts w:ascii="Century Gothic" w:hAnsi="Century Gothic" w:cs="Arial"/>
          <w:i/>
          <w:sz w:val="18"/>
          <w:szCs w:val="18"/>
          <w:u w:val="single"/>
        </w:rPr>
      </w:pPr>
    </w:p>
    <w:p w14:paraId="183257AD" w14:textId="77777777" w:rsidR="00D060B2" w:rsidRDefault="00D060B2">
      <w:pPr>
        <w:rPr>
          <w:rFonts w:ascii="Century Gothic" w:hAnsi="Century Gothic" w:cs="Arial"/>
          <w:i/>
          <w:sz w:val="18"/>
          <w:szCs w:val="18"/>
          <w:u w:val="single"/>
        </w:rPr>
      </w:pPr>
    </w:p>
    <w:p w14:paraId="63804BB3" w14:textId="20355B1E"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133CB3" w:rsidRPr="00641825">
        <w:rPr>
          <w:rFonts w:ascii="Century Gothic" w:hAnsi="Century Gothic" w:cs="Arial"/>
          <w:i/>
          <w:sz w:val="18"/>
          <w:szCs w:val="18"/>
          <w:u w:val="single"/>
        </w:rPr>
        <w:t>.</w:t>
      </w:r>
      <w:r w:rsidR="008E0690" w:rsidRPr="00641825">
        <w:rPr>
          <w:rFonts w:ascii="Century Gothic" w:hAnsi="Century Gothic" w:cs="Arial"/>
          <w:i/>
          <w:sz w:val="18"/>
          <w:szCs w:val="18"/>
          <w:u w:val="single"/>
        </w:rPr>
        <w:t>2</w:t>
      </w:r>
      <w:r w:rsidR="00133CB3" w:rsidRPr="00641825">
        <w:rPr>
          <w:rFonts w:ascii="Century Gothic" w:hAnsi="Century Gothic" w:cs="Arial"/>
          <w:i/>
          <w:sz w:val="18"/>
          <w:szCs w:val="18"/>
          <w:u w:val="single"/>
        </w:rPr>
        <w:t xml:space="preserve"> – Etude des offres</w:t>
      </w:r>
    </w:p>
    <w:p w14:paraId="4BE4F156" w14:textId="77777777" w:rsidR="00133CB3" w:rsidRPr="00A542CC" w:rsidRDefault="00133CB3" w:rsidP="002773DF">
      <w:pPr>
        <w:spacing w:after="60" w:line="288" w:lineRule="auto"/>
        <w:jc w:val="both"/>
        <w:rPr>
          <w:rFonts w:ascii="Century Gothic" w:hAnsi="Century Gothic" w:cs="Arial"/>
          <w:sz w:val="16"/>
          <w:szCs w:val="16"/>
        </w:rPr>
      </w:pPr>
    </w:p>
    <w:p w14:paraId="20133C34" w14:textId="7FC9765F" w:rsidR="00133CB3" w:rsidRPr="00641825" w:rsidRDefault="00A637F0" w:rsidP="002773DF">
      <w:pPr>
        <w:spacing w:after="60" w:line="288" w:lineRule="auto"/>
        <w:jc w:val="both"/>
        <w:rPr>
          <w:rFonts w:ascii="Century Gothic" w:hAnsi="Century Gothic" w:cs="Arial"/>
          <w:sz w:val="18"/>
          <w:szCs w:val="18"/>
        </w:rPr>
      </w:pPr>
      <w:bookmarkStart w:id="58" w:name="_Hlk535986"/>
      <w:bookmarkStart w:id="59" w:name="_Hlk598629"/>
      <w:r w:rsidRPr="00641825">
        <w:rPr>
          <w:rFonts w:ascii="Century Gothic" w:hAnsi="Century Gothic" w:cs="Arial"/>
          <w:sz w:val="18"/>
          <w:szCs w:val="18"/>
        </w:rPr>
        <w:t>L</w:t>
      </w:r>
      <w:r w:rsidR="009B14B5" w:rsidRPr="00641825">
        <w:rPr>
          <w:rFonts w:ascii="Century Gothic" w:hAnsi="Century Gothic" w:cs="Arial"/>
          <w:sz w:val="18"/>
          <w:szCs w:val="18"/>
        </w:rPr>
        <w:t>e jugement sera effectué dans les conditions prévues par les articles R 2152-6 et suivants du Code de la commande publique.</w:t>
      </w:r>
      <w:bookmarkEnd w:id="58"/>
      <w:r w:rsidRPr="00641825">
        <w:rPr>
          <w:rFonts w:ascii="Century Gothic" w:hAnsi="Century Gothic" w:cs="Arial"/>
          <w:sz w:val="18"/>
          <w:szCs w:val="18"/>
        </w:rPr>
        <w:t xml:space="preserve"> </w:t>
      </w:r>
      <w:r w:rsidR="009B14B5" w:rsidRPr="00641825">
        <w:rPr>
          <w:rFonts w:ascii="Century Gothic" w:hAnsi="Century Gothic" w:cs="Arial"/>
          <w:sz w:val="18"/>
          <w:szCs w:val="18"/>
        </w:rPr>
        <w:t>Sur la base de critères énoncés à l’annexe 1 du présent règlement, l</w:t>
      </w:r>
      <w:r w:rsidR="00E27B57" w:rsidRPr="00641825">
        <w:rPr>
          <w:rFonts w:ascii="Century Gothic" w:hAnsi="Century Gothic" w:cs="Arial"/>
          <w:sz w:val="18"/>
          <w:szCs w:val="18"/>
        </w:rPr>
        <w:t xml:space="preserve">’acheteur </w:t>
      </w:r>
      <w:r w:rsidR="009B14B5" w:rsidRPr="00641825">
        <w:rPr>
          <w:rFonts w:ascii="Century Gothic" w:hAnsi="Century Gothic" w:cs="Arial"/>
          <w:sz w:val="18"/>
          <w:szCs w:val="18"/>
        </w:rPr>
        <w:t>choisira l’offre économiquement la plus avantageuse.</w:t>
      </w:r>
      <w:bookmarkEnd w:id="59"/>
    </w:p>
    <w:p w14:paraId="0AB590E2" w14:textId="77777777" w:rsidR="0077371A" w:rsidRPr="00A542CC" w:rsidRDefault="0077371A" w:rsidP="002773DF">
      <w:pPr>
        <w:spacing w:after="60" w:line="288" w:lineRule="auto"/>
        <w:jc w:val="both"/>
        <w:rPr>
          <w:rFonts w:ascii="Century Gothic" w:hAnsi="Century Gothic" w:cs="Arial"/>
          <w:sz w:val="12"/>
          <w:szCs w:val="12"/>
        </w:rPr>
      </w:pPr>
      <w:bookmarkStart w:id="60" w:name="_Hlk125910209"/>
      <w:bookmarkEnd w:id="55"/>
    </w:p>
    <w:p w14:paraId="34E02457" w14:textId="0D9131DA" w:rsidR="00133CB3" w:rsidRPr="00641825" w:rsidRDefault="00133CB3" w:rsidP="002773DF">
      <w:pPr>
        <w:spacing w:after="60" w:line="288" w:lineRule="auto"/>
        <w:jc w:val="both"/>
        <w:rPr>
          <w:rFonts w:ascii="Century Gothic" w:hAnsi="Century Gothic" w:cs="Arial"/>
          <w:sz w:val="18"/>
          <w:szCs w:val="18"/>
        </w:rPr>
      </w:pPr>
      <w:bookmarkStart w:id="61" w:name="_Hlk125964272"/>
      <w:r w:rsidRPr="00641825">
        <w:rPr>
          <w:rFonts w:ascii="Century Gothic" w:hAnsi="Century Gothic" w:cs="Arial"/>
          <w:sz w:val="18"/>
          <w:szCs w:val="18"/>
        </w:rPr>
        <w:t>Lors de l'examen des offres, le pouvoir adjudicateur,</w:t>
      </w:r>
      <w:r w:rsidRPr="00641825">
        <w:rPr>
          <w:rFonts w:ascii="Century Gothic" w:hAnsi="Century Gothic" w:cs="Arial"/>
          <w:b/>
          <w:sz w:val="18"/>
          <w:szCs w:val="18"/>
        </w:rPr>
        <w:t xml:space="preserve"> </w:t>
      </w:r>
      <w:r w:rsidRPr="00641825">
        <w:rPr>
          <w:rFonts w:ascii="Century Gothic" w:hAnsi="Century Gothic" w:cs="Arial"/>
          <w:sz w:val="18"/>
          <w:szCs w:val="18"/>
        </w:rPr>
        <w:t>se réserve la possibilité :</w:t>
      </w:r>
    </w:p>
    <w:p w14:paraId="528CE5B7" w14:textId="77777777" w:rsidR="00E916B8" w:rsidRPr="00641825" w:rsidRDefault="00E916B8" w:rsidP="00641825">
      <w:pPr>
        <w:spacing w:after="60" w:line="288" w:lineRule="auto"/>
        <w:jc w:val="both"/>
        <w:rPr>
          <w:rFonts w:ascii="Century Gothic" w:hAnsi="Century Gothic" w:cs="Arial"/>
          <w:sz w:val="4"/>
          <w:szCs w:val="4"/>
        </w:rPr>
      </w:pPr>
      <w:bookmarkStart w:id="62" w:name="_Hlk536095"/>
      <w:bookmarkEnd w:id="56"/>
    </w:p>
    <w:p w14:paraId="7D4951DE" w14:textId="121EA0DE"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proofErr w:type="gramStart"/>
      <w:r w:rsidRPr="00641825">
        <w:rPr>
          <w:rFonts w:ascii="Century Gothic" w:hAnsi="Century Gothic" w:cs="Arial"/>
          <w:sz w:val="18"/>
          <w:szCs w:val="18"/>
        </w:rPr>
        <w:t>de</w:t>
      </w:r>
      <w:proofErr w:type="gramEnd"/>
      <w:r w:rsidRPr="00641825">
        <w:rPr>
          <w:rFonts w:ascii="Century Gothic" w:hAnsi="Century Gothic" w:cs="Arial"/>
          <w:sz w:val="18"/>
          <w:szCs w:val="18"/>
        </w:rPr>
        <w:t xml:space="preserve"> se faire communiquer les décompositions ou détails des prix, ayant servis à l'élaboration des prix, qu'il estimera utiles,</w:t>
      </w:r>
    </w:p>
    <w:p w14:paraId="00D6A15F" w14:textId="77777777" w:rsidR="00715DC4" w:rsidRPr="00641825" w:rsidRDefault="00715DC4" w:rsidP="00715DC4">
      <w:pPr>
        <w:spacing w:after="60" w:line="288" w:lineRule="auto"/>
        <w:ind w:left="284"/>
        <w:jc w:val="both"/>
        <w:rPr>
          <w:rFonts w:ascii="Century Gothic" w:hAnsi="Century Gothic" w:cs="Arial"/>
          <w:sz w:val="4"/>
          <w:szCs w:val="4"/>
        </w:rPr>
      </w:pPr>
    </w:p>
    <w:p w14:paraId="44F96665" w14:textId="4289E229"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proofErr w:type="gramStart"/>
      <w:r w:rsidRPr="00641825">
        <w:rPr>
          <w:rFonts w:ascii="Century Gothic" w:hAnsi="Century Gothic" w:cs="Arial"/>
          <w:sz w:val="18"/>
          <w:szCs w:val="18"/>
        </w:rPr>
        <w:t>de</w:t>
      </w:r>
      <w:proofErr w:type="gramEnd"/>
      <w:r w:rsidRPr="00641825">
        <w:rPr>
          <w:rFonts w:ascii="Century Gothic" w:hAnsi="Century Gothic" w:cs="Arial"/>
          <w:sz w:val="18"/>
          <w:szCs w:val="18"/>
        </w:rPr>
        <w:t xml:space="preserve"> demander des précisions techniques ou financières. Les questions et les réponses seront consignées par écrit</w:t>
      </w:r>
      <w:r w:rsidR="007D5332">
        <w:rPr>
          <w:rFonts w:ascii="Century Gothic" w:hAnsi="Century Gothic" w:cs="Arial"/>
          <w:sz w:val="18"/>
          <w:szCs w:val="18"/>
        </w:rPr>
        <w:t xml:space="preserve"> via le profil acheteur</w:t>
      </w:r>
      <w:r w:rsidR="00D060B2">
        <w:rPr>
          <w:rFonts w:ascii="Century Gothic" w:hAnsi="Century Gothic" w:cs="Arial"/>
          <w:sz w:val="18"/>
          <w:szCs w:val="18"/>
        </w:rPr>
        <w:t>.</w:t>
      </w:r>
    </w:p>
    <w:bookmarkEnd w:id="60"/>
    <w:bookmarkEnd w:id="61"/>
    <w:p w14:paraId="3F833617" w14:textId="77777777" w:rsidR="00A637F0" w:rsidRPr="00A542CC" w:rsidRDefault="00A637F0" w:rsidP="00641825">
      <w:pPr>
        <w:spacing w:after="60" w:line="288" w:lineRule="auto"/>
        <w:jc w:val="both"/>
        <w:rPr>
          <w:rFonts w:ascii="Century Gothic" w:hAnsi="Century Gothic" w:cs="Arial"/>
          <w:sz w:val="12"/>
          <w:szCs w:val="12"/>
        </w:rPr>
      </w:pPr>
    </w:p>
    <w:p w14:paraId="754CEAC7" w14:textId="77777777" w:rsidR="008757AF" w:rsidRPr="00641825" w:rsidRDefault="008757AF" w:rsidP="008757A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Pour les offres irrégulières (et non anormalement basse), il pourra également être proposé aux candidats une régularisation de leur offre dans un délai de 5 jours ouvrés sans que cette régularisation n’ait pour effet d’en modifier des caractéristiques substantielles (article R 2152-2 du Code de la commande publique). Dans ce dernier cas, la régularisation ne peut aboutir à modifier les réserves apportées. </w:t>
      </w:r>
    </w:p>
    <w:p w14:paraId="317A094F" w14:textId="77777777" w:rsidR="006F542A" w:rsidRPr="00A542CC" w:rsidRDefault="006F542A" w:rsidP="002773DF">
      <w:pPr>
        <w:spacing w:after="60" w:line="288" w:lineRule="auto"/>
        <w:jc w:val="both"/>
        <w:rPr>
          <w:rFonts w:ascii="Century Gothic" w:hAnsi="Century Gothic" w:cs="Arial"/>
          <w:sz w:val="12"/>
          <w:szCs w:val="12"/>
        </w:rPr>
      </w:pPr>
    </w:p>
    <w:p w14:paraId="723BCD47" w14:textId="32773BBF" w:rsidR="006A4ABD" w:rsidRPr="00641825" w:rsidRDefault="009B14B5"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Si une offre paraît anormalement basse, </w:t>
      </w:r>
      <w:r w:rsidR="00271CEA" w:rsidRPr="00641825">
        <w:rPr>
          <w:rFonts w:ascii="Century Gothic" w:hAnsi="Century Gothic" w:cs="Arial"/>
          <w:sz w:val="18"/>
          <w:szCs w:val="18"/>
        </w:rPr>
        <w:t>l’acheteur</w:t>
      </w:r>
      <w:r w:rsidRPr="00641825">
        <w:rPr>
          <w:rFonts w:ascii="Century Gothic" w:hAnsi="Century Gothic" w:cs="Arial"/>
          <w:sz w:val="18"/>
          <w:szCs w:val="18"/>
        </w:rPr>
        <w:t xml:space="preserve"> peut la rejeter par décision motivée après avoir demandé par écrit les précisions qu’il juge utiles et vérifié les justifications fournies. Pour les nécessités de l’analyse et le respect des principes d’égalité de traitement et de transparence, la demande comportera une date limite de réponse d’au moins trois jours ouvrés. Au-delà, toute justification sera considérée comme inexistante par le service.</w:t>
      </w:r>
      <w:bookmarkEnd w:id="62"/>
    </w:p>
    <w:p w14:paraId="2A742789" w14:textId="13665431" w:rsidR="00DC4CA4" w:rsidRPr="00D060B2" w:rsidRDefault="00DC4CA4">
      <w:pPr>
        <w:rPr>
          <w:rFonts w:ascii="Century Gothic" w:hAnsi="Century Gothic" w:cs="Arial"/>
          <w:b/>
          <w:bCs/>
          <w:color w:val="31849B" w:themeColor="accent5" w:themeShade="BF"/>
          <w:sz w:val="24"/>
          <w:szCs w:val="24"/>
          <w:u w:val="single"/>
        </w:rPr>
      </w:pPr>
      <w:bookmarkStart w:id="63" w:name="_Hlk482442514"/>
      <w:bookmarkStart w:id="64" w:name="_Hlk29385307"/>
      <w:bookmarkStart w:id="65" w:name="_Hlk35371524"/>
    </w:p>
    <w:p w14:paraId="737AFD56" w14:textId="53B38EA5" w:rsidR="00715DC4" w:rsidRPr="0039163A" w:rsidRDefault="00715DC4" w:rsidP="00715DC4">
      <w:pPr>
        <w:widowControl w:val="0"/>
        <w:autoSpaceDE w:val="0"/>
        <w:autoSpaceDN w:val="0"/>
        <w:adjustRightInd w:val="0"/>
        <w:spacing w:line="288" w:lineRule="auto"/>
        <w:jc w:val="both"/>
        <w:rPr>
          <w:rFonts w:ascii="Century Gothic" w:hAnsi="Century Gothic" w:cs="Arial"/>
          <w:b/>
          <w:bCs/>
          <w:color w:val="31849B" w:themeColor="accent5" w:themeShade="BF"/>
          <w:sz w:val="18"/>
          <w:szCs w:val="18"/>
          <w:u w:val="single"/>
        </w:rPr>
      </w:pPr>
      <w:r>
        <w:rPr>
          <w:rFonts w:ascii="Century Gothic" w:hAnsi="Century Gothic" w:cs="Arial"/>
          <w:b/>
          <w:bCs/>
          <w:color w:val="31849B" w:themeColor="accent5" w:themeShade="BF"/>
          <w:sz w:val="18"/>
          <w:szCs w:val="18"/>
          <w:u w:val="single"/>
        </w:rPr>
        <w:t>CLASSEMENT DES OFFRES</w:t>
      </w:r>
      <w:r w:rsidRPr="0039163A">
        <w:rPr>
          <w:rFonts w:ascii="Century Gothic" w:hAnsi="Century Gothic" w:cs="Arial"/>
          <w:b/>
          <w:bCs/>
          <w:color w:val="31849B" w:themeColor="accent5" w:themeShade="BF"/>
          <w:sz w:val="18"/>
          <w:szCs w:val="18"/>
          <w:u w:val="single"/>
        </w:rPr>
        <w:t xml:space="preserve"> : </w:t>
      </w:r>
    </w:p>
    <w:p w14:paraId="59BA0A7E" w14:textId="77777777" w:rsidR="00EE2863" w:rsidRPr="008C5B5D" w:rsidRDefault="00EE2863" w:rsidP="002773DF">
      <w:pPr>
        <w:spacing w:after="60" w:line="288" w:lineRule="auto"/>
        <w:jc w:val="both"/>
        <w:rPr>
          <w:rFonts w:ascii="Century Gothic" w:hAnsi="Century Gothic" w:cs="Arial"/>
          <w:sz w:val="12"/>
          <w:szCs w:val="12"/>
        </w:rPr>
      </w:pPr>
    </w:p>
    <w:p w14:paraId="71D0C54F" w14:textId="77777777" w:rsidR="00410E57" w:rsidRDefault="00410E57" w:rsidP="00410E57">
      <w:pPr>
        <w:spacing w:after="60" w:line="288" w:lineRule="auto"/>
        <w:jc w:val="both"/>
        <w:rPr>
          <w:rFonts w:ascii="Century Gothic" w:hAnsi="Century Gothic" w:cs="Arial"/>
          <w:sz w:val="18"/>
          <w:szCs w:val="18"/>
        </w:rPr>
      </w:pPr>
      <w:bookmarkStart w:id="66" w:name="_Hlk100833872"/>
      <w:bookmarkStart w:id="67" w:name="_Hlk100834164"/>
      <w:r w:rsidRPr="008C5B5D">
        <w:rPr>
          <w:rFonts w:ascii="Century Gothic" w:hAnsi="Century Gothic" w:cs="Arial"/>
          <w:sz w:val="18"/>
          <w:szCs w:val="18"/>
        </w:rPr>
        <w:t>Un classement global est réalisé sur le même niveau entre</w:t>
      </w:r>
      <w:r>
        <w:rPr>
          <w:rFonts w:ascii="Century Gothic" w:hAnsi="Century Gothic" w:cs="Arial"/>
          <w:sz w:val="18"/>
          <w:szCs w:val="18"/>
        </w:rPr>
        <w:t xml:space="preserve"> les</w:t>
      </w:r>
      <w:r w:rsidRPr="008C5B5D">
        <w:rPr>
          <w:rFonts w:ascii="Century Gothic" w:hAnsi="Century Gothic" w:cs="Arial"/>
          <w:sz w:val="18"/>
          <w:szCs w:val="18"/>
        </w:rPr>
        <w:t xml:space="preserve"> solution</w:t>
      </w:r>
      <w:r>
        <w:rPr>
          <w:rFonts w:ascii="Century Gothic" w:hAnsi="Century Gothic" w:cs="Arial"/>
          <w:sz w:val="18"/>
          <w:szCs w:val="18"/>
        </w:rPr>
        <w:t>s</w:t>
      </w:r>
      <w:r w:rsidRPr="008C5B5D">
        <w:rPr>
          <w:rFonts w:ascii="Century Gothic" w:hAnsi="Century Gothic" w:cs="Arial"/>
          <w:sz w:val="18"/>
          <w:szCs w:val="18"/>
        </w:rPr>
        <w:t xml:space="preserve"> de base</w:t>
      </w:r>
      <w:r>
        <w:rPr>
          <w:rFonts w:ascii="Century Gothic" w:hAnsi="Century Gothic" w:cs="Arial"/>
          <w:sz w:val="18"/>
          <w:szCs w:val="18"/>
        </w:rPr>
        <w:t xml:space="preserve"> et les</w:t>
      </w:r>
      <w:r w:rsidRPr="008C5B5D">
        <w:rPr>
          <w:rFonts w:ascii="Century Gothic" w:hAnsi="Century Gothic" w:cs="Arial"/>
          <w:sz w:val="18"/>
          <w:szCs w:val="18"/>
        </w:rPr>
        <w:t xml:space="preserve"> variante</w:t>
      </w:r>
      <w:r>
        <w:rPr>
          <w:rFonts w:ascii="Century Gothic" w:hAnsi="Century Gothic" w:cs="Arial"/>
          <w:sz w:val="18"/>
          <w:szCs w:val="18"/>
        </w:rPr>
        <w:t>s</w:t>
      </w:r>
      <w:r w:rsidRPr="008C5B5D">
        <w:rPr>
          <w:rFonts w:ascii="Century Gothic" w:hAnsi="Century Gothic" w:cs="Arial"/>
          <w:sz w:val="18"/>
          <w:szCs w:val="18"/>
        </w:rPr>
        <w:t>.</w:t>
      </w:r>
      <w:r>
        <w:rPr>
          <w:rFonts w:ascii="Century Gothic" w:hAnsi="Century Gothic" w:cs="Arial"/>
          <w:sz w:val="18"/>
          <w:szCs w:val="18"/>
        </w:rPr>
        <w:t xml:space="preserve"> Les</w:t>
      </w:r>
      <w:r w:rsidRPr="002773DF">
        <w:rPr>
          <w:rFonts w:ascii="Century Gothic" w:hAnsi="Century Gothic" w:cs="Arial"/>
          <w:sz w:val="18"/>
          <w:szCs w:val="18"/>
        </w:rPr>
        <w:t xml:space="preserve"> prestation</w:t>
      </w:r>
      <w:r>
        <w:rPr>
          <w:rFonts w:ascii="Century Gothic" w:hAnsi="Century Gothic" w:cs="Arial"/>
          <w:sz w:val="18"/>
          <w:szCs w:val="18"/>
        </w:rPr>
        <w:t>s</w:t>
      </w:r>
      <w:r w:rsidRPr="002773DF">
        <w:rPr>
          <w:rFonts w:ascii="Century Gothic" w:hAnsi="Century Gothic" w:cs="Arial"/>
          <w:sz w:val="18"/>
          <w:szCs w:val="18"/>
        </w:rPr>
        <w:t xml:space="preserve"> supplémentaire</w:t>
      </w:r>
      <w:r>
        <w:rPr>
          <w:rFonts w:ascii="Century Gothic" w:hAnsi="Century Gothic" w:cs="Arial"/>
          <w:sz w:val="18"/>
          <w:szCs w:val="18"/>
        </w:rPr>
        <w:t>s</w:t>
      </w:r>
      <w:r w:rsidRPr="002773DF">
        <w:rPr>
          <w:rFonts w:ascii="Century Gothic" w:hAnsi="Century Gothic" w:cs="Arial"/>
          <w:sz w:val="18"/>
          <w:szCs w:val="18"/>
        </w:rPr>
        <w:t xml:space="preserve"> </w:t>
      </w:r>
      <w:r>
        <w:rPr>
          <w:rFonts w:ascii="Century Gothic" w:hAnsi="Century Gothic" w:cs="Arial"/>
          <w:sz w:val="18"/>
          <w:szCs w:val="18"/>
        </w:rPr>
        <w:t xml:space="preserve">à réponse obligatoire </w:t>
      </w:r>
      <w:r w:rsidRPr="002773DF">
        <w:rPr>
          <w:rFonts w:ascii="Century Gothic" w:hAnsi="Century Gothic" w:cs="Arial"/>
          <w:sz w:val="18"/>
          <w:szCs w:val="18"/>
        </w:rPr>
        <w:t>ser</w:t>
      </w:r>
      <w:r>
        <w:rPr>
          <w:rFonts w:ascii="Century Gothic" w:hAnsi="Century Gothic" w:cs="Arial"/>
          <w:sz w:val="18"/>
          <w:szCs w:val="18"/>
        </w:rPr>
        <w:t>ont</w:t>
      </w:r>
      <w:r w:rsidRPr="002773DF">
        <w:rPr>
          <w:rFonts w:ascii="Century Gothic" w:hAnsi="Century Gothic" w:cs="Arial"/>
          <w:sz w:val="18"/>
          <w:szCs w:val="18"/>
        </w:rPr>
        <w:t xml:space="preserve"> combinée</w:t>
      </w:r>
      <w:r>
        <w:rPr>
          <w:rFonts w:ascii="Century Gothic" w:hAnsi="Century Gothic" w:cs="Arial"/>
          <w:sz w:val="18"/>
          <w:szCs w:val="18"/>
        </w:rPr>
        <w:t>s</w:t>
      </w:r>
      <w:r w:rsidRPr="002773DF">
        <w:rPr>
          <w:rFonts w:ascii="Century Gothic" w:hAnsi="Century Gothic" w:cs="Arial"/>
          <w:sz w:val="18"/>
          <w:szCs w:val="18"/>
        </w:rPr>
        <w:t xml:space="preserve"> avec ce classement global</w:t>
      </w:r>
      <w:bookmarkEnd w:id="66"/>
      <w:r w:rsidRPr="002773DF">
        <w:rPr>
          <w:rFonts w:ascii="Century Gothic" w:hAnsi="Century Gothic" w:cs="Arial"/>
          <w:sz w:val="18"/>
          <w:szCs w:val="18"/>
        </w:rPr>
        <w:t>.</w:t>
      </w:r>
    </w:p>
    <w:bookmarkEnd w:id="67"/>
    <w:p w14:paraId="6E5E09A9" w14:textId="702D4D4E" w:rsidR="0005497C" w:rsidRPr="008C5B5D" w:rsidRDefault="0005497C" w:rsidP="0005497C">
      <w:pPr>
        <w:spacing w:after="60" w:line="288" w:lineRule="auto"/>
        <w:jc w:val="both"/>
        <w:rPr>
          <w:rFonts w:ascii="Century Gothic" w:hAnsi="Century Gothic" w:cs="Arial"/>
          <w:sz w:val="18"/>
          <w:szCs w:val="18"/>
        </w:rPr>
      </w:pPr>
      <w:r w:rsidRPr="008C5B5D">
        <w:rPr>
          <w:rFonts w:ascii="Century Gothic" w:hAnsi="Century Gothic" w:cs="Arial"/>
          <w:sz w:val="18"/>
          <w:szCs w:val="18"/>
        </w:rPr>
        <w:t>De façon à permettre le classement des offres, dans le cas où la ou les variantes imposées par l’acheteur concernerait(aient) une ou des solution(s) de franchise(s) d’un montant différent de celui prévu au titre de la solution de base, le prix proposé p</w:t>
      </w:r>
      <w:r w:rsidR="00522C47" w:rsidRPr="008C5B5D">
        <w:rPr>
          <w:rFonts w:ascii="Century Gothic" w:hAnsi="Century Gothic" w:cs="Arial"/>
          <w:sz w:val="18"/>
          <w:szCs w:val="18"/>
        </w:rPr>
        <w:t>ou</w:t>
      </w:r>
      <w:r w:rsidRPr="008C5B5D">
        <w:rPr>
          <w:rFonts w:ascii="Century Gothic" w:hAnsi="Century Gothic" w:cs="Arial"/>
          <w:sz w:val="18"/>
          <w:szCs w:val="18"/>
        </w:rPr>
        <w:t>r cette (ou ces) solution(s) de franchise(s) sera corrigé par l’ajout ou le retrait d’un montant correspondant au gain ou à la perte théorique d’indemnité moyenne annuelle calculé par l’acheteur à partir des éléments de sinistralité joints au marché.</w:t>
      </w:r>
    </w:p>
    <w:p w14:paraId="090BE861" w14:textId="77777777" w:rsidR="002C3512" w:rsidRPr="00271CEA" w:rsidRDefault="002C3512" w:rsidP="002C3512">
      <w:pPr>
        <w:spacing w:after="60" w:line="288" w:lineRule="auto"/>
        <w:jc w:val="both"/>
        <w:rPr>
          <w:rFonts w:ascii="Century Gothic" w:hAnsi="Century Gothic" w:cs="Arial"/>
          <w:sz w:val="8"/>
          <w:szCs w:val="8"/>
        </w:rPr>
      </w:pPr>
      <w:bookmarkStart w:id="68" w:name="_Hlk96181117"/>
    </w:p>
    <w:p w14:paraId="4257ED98" w14:textId="5F7CCD7F" w:rsidR="002C3512" w:rsidRPr="002C3512" w:rsidRDefault="002C3512" w:rsidP="002C3512">
      <w:pPr>
        <w:spacing w:after="60" w:line="288" w:lineRule="auto"/>
        <w:jc w:val="both"/>
        <w:rPr>
          <w:rFonts w:ascii="Century Gothic" w:hAnsi="Century Gothic" w:cs="Arial"/>
          <w:sz w:val="18"/>
          <w:szCs w:val="18"/>
        </w:rPr>
      </w:pPr>
      <w:r w:rsidRPr="002C3512">
        <w:rPr>
          <w:rFonts w:ascii="Century Gothic" w:hAnsi="Century Gothic" w:cs="Arial"/>
          <w:sz w:val="18"/>
          <w:szCs w:val="18"/>
        </w:rPr>
        <w:t xml:space="preserve">Toute variante ou prestation supplémentaire </w:t>
      </w:r>
      <w:r w:rsidRPr="002C3512">
        <w:rPr>
          <w:rFonts w:ascii="Century Gothic" w:hAnsi="Century Gothic" w:cs="Arial"/>
          <w:b/>
          <w:sz w:val="18"/>
          <w:szCs w:val="18"/>
          <w:u w:val="single"/>
        </w:rPr>
        <w:t>facultative</w:t>
      </w:r>
      <w:r w:rsidRPr="002C3512">
        <w:rPr>
          <w:rFonts w:ascii="Century Gothic" w:hAnsi="Century Gothic" w:cs="Arial"/>
          <w:sz w:val="18"/>
          <w:szCs w:val="18"/>
        </w:rPr>
        <w:t xml:space="preserve"> n’intervient pas </w:t>
      </w:r>
      <w:r w:rsidR="0043123B">
        <w:rPr>
          <w:rFonts w:ascii="Century Gothic" w:hAnsi="Century Gothic" w:cs="Arial"/>
          <w:sz w:val="18"/>
          <w:szCs w:val="18"/>
        </w:rPr>
        <w:t>dans</w:t>
      </w:r>
      <w:r w:rsidRPr="002C3512">
        <w:rPr>
          <w:rFonts w:ascii="Century Gothic" w:hAnsi="Century Gothic" w:cs="Arial"/>
          <w:sz w:val="18"/>
          <w:szCs w:val="18"/>
        </w:rPr>
        <w:t xml:space="preserve"> le classement des offres. Elle sera examinée une fois que l’offre la plus économiquement avantageuse sera identifiée, si le soumissionnaire mieux disant y répond.</w:t>
      </w:r>
    </w:p>
    <w:bookmarkEnd w:id="63"/>
    <w:bookmarkEnd w:id="64"/>
    <w:bookmarkEnd w:id="65"/>
    <w:bookmarkEnd w:id="68"/>
    <w:p w14:paraId="393566AC" w14:textId="5AC66B21" w:rsidR="006C60A0" w:rsidRDefault="006C60A0">
      <w:pPr>
        <w:rPr>
          <w:rFonts w:ascii="Century Gothic" w:hAnsi="Century Gothic" w:cs="Arial"/>
          <w:sz w:val="18"/>
          <w:szCs w:val="18"/>
        </w:rPr>
      </w:pPr>
      <w:r>
        <w:rPr>
          <w:rFonts w:ascii="Century Gothic" w:hAnsi="Century Gothic" w:cs="Arial"/>
          <w:sz w:val="18"/>
          <w:szCs w:val="18"/>
        </w:rPr>
        <w:br w:type="page"/>
      </w:r>
    </w:p>
    <w:p w14:paraId="0908C940" w14:textId="77777777" w:rsidR="00EE2863" w:rsidRPr="00A542CC" w:rsidRDefault="00EE2863" w:rsidP="002773DF">
      <w:pPr>
        <w:spacing w:after="60" w:line="288" w:lineRule="auto"/>
        <w:jc w:val="both"/>
        <w:rPr>
          <w:rFonts w:ascii="Century Gothic" w:hAnsi="Century Gothic" w:cs="Arial"/>
          <w:sz w:val="18"/>
          <w:szCs w:val="18"/>
        </w:rPr>
      </w:pPr>
    </w:p>
    <w:p w14:paraId="29FDE4D4" w14:textId="1005546D" w:rsidR="00A80E0A" w:rsidRPr="002773DF" w:rsidRDefault="00271CEA" w:rsidP="002773DF">
      <w:pPr>
        <w:spacing w:after="60" w:line="288" w:lineRule="auto"/>
        <w:jc w:val="both"/>
        <w:rPr>
          <w:rFonts w:ascii="Century Gothic" w:hAnsi="Century Gothic" w:cs="Arial"/>
          <w:i/>
          <w:sz w:val="20"/>
          <w:szCs w:val="18"/>
          <w:u w:val="single"/>
        </w:rPr>
      </w:pPr>
      <w:r>
        <w:rPr>
          <w:rFonts w:ascii="Century Gothic" w:hAnsi="Century Gothic" w:cs="Arial"/>
          <w:i/>
          <w:sz w:val="20"/>
          <w:szCs w:val="18"/>
          <w:u w:val="single"/>
        </w:rPr>
        <w:t>6</w:t>
      </w:r>
      <w:r w:rsidR="00A80E0A" w:rsidRPr="002773DF">
        <w:rPr>
          <w:rFonts w:ascii="Century Gothic" w:hAnsi="Century Gothic" w:cs="Arial"/>
          <w:i/>
          <w:sz w:val="20"/>
          <w:szCs w:val="18"/>
          <w:u w:val="single"/>
        </w:rPr>
        <w:t>.</w:t>
      </w:r>
      <w:r w:rsidR="002C3512">
        <w:rPr>
          <w:rFonts w:ascii="Century Gothic" w:hAnsi="Century Gothic" w:cs="Arial"/>
          <w:i/>
          <w:sz w:val="20"/>
          <w:szCs w:val="18"/>
          <w:u w:val="single"/>
        </w:rPr>
        <w:t>3</w:t>
      </w:r>
      <w:r w:rsidR="00A80E0A" w:rsidRPr="002773DF">
        <w:rPr>
          <w:rFonts w:ascii="Century Gothic" w:hAnsi="Century Gothic" w:cs="Arial"/>
          <w:i/>
          <w:sz w:val="20"/>
          <w:szCs w:val="18"/>
          <w:u w:val="single"/>
        </w:rPr>
        <w:t xml:space="preserve"> – Audition des candidats</w:t>
      </w:r>
    </w:p>
    <w:p w14:paraId="0C405EB4" w14:textId="77777777" w:rsidR="00A80E0A" w:rsidRPr="00271CEA" w:rsidRDefault="00A80E0A" w:rsidP="002773DF">
      <w:pPr>
        <w:spacing w:after="60" w:line="288" w:lineRule="auto"/>
        <w:jc w:val="both"/>
        <w:rPr>
          <w:rFonts w:ascii="Century Gothic" w:hAnsi="Century Gothic" w:cs="Arial"/>
          <w:sz w:val="16"/>
          <w:szCs w:val="16"/>
        </w:rPr>
      </w:pPr>
    </w:p>
    <w:p w14:paraId="584A2322" w14:textId="77777777" w:rsidR="008757AF" w:rsidRPr="002773DF" w:rsidRDefault="008757AF" w:rsidP="008757AF">
      <w:pPr>
        <w:spacing w:after="60" w:line="288" w:lineRule="auto"/>
        <w:jc w:val="both"/>
        <w:rPr>
          <w:rFonts w:ascii="Century Gothic" w:hAnsi="Century Gothic" w:cs="Arial"/>
          <w:sz w:val="18"/>
          <w:szCs w:val="18"/>
        </w:rPr>
      </w:pPr>
      <w:r>
        <w:rPr>
          <w:rFonts w:ascii="Century Gothic" w:hAnsi="Century Gothic" w:cs="Arial"/>
          <w:sz w:val="18"/>
          <w:szCs w:val="18"/>
        </w:rPr>
        <w:t xml:space="preserve">Sans objet. </w:t>
      </w:r>
    </w:p>
    <w:p w14:paraId="2D1E100E" w14:textId="77777777" w:rsidR="002C3512" w:rsidRPr="006C60A0" w:rsidRDefault="002C3512" w:rsidP="006C60A0">
      <w:pPr>
        <w:spacing w:after="60" w:line="288" w:lineRule="auto"/>
        <w:jc w:val="both"/>
        <w:rPr>
          <w:rFonts w:ascii="Century Gothic" w:hAnsi="Century Gothic" w:cs="Arial"/>
          <w:sz w:val="18"/>
          <w:szCs w:val="18"/>
        </w:rPr>
      </w:pPr>
    </w:p>
    <w:p w14:paraId="1D484994" w14:textId="77777777" w:rsidR="00271CEA" w:rsidRPr="006C60A0" w:rsidRDefault="00271CEA" w:rsidP="006C60A0">
      <w:pPr>
        <w:spacing w:after="60" w:line="288" w:lineRule="auto"/>
        <w:jc w:val="both"/>
        <w:rPr>
          <w:rFonts w:ascii="Century Gothic" w:hAnsi="Century Gothic" w:cs="Arial"/>
          <w:sz w:val="18"/>
          <w:szCs w:val="18"/>
        </w:rPr>
      </w:pPr>
    </w:p>
    <w:bookmarkEnd w:id="54"/>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3CC95B1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7338B9F" w14:textId="77777777" w:rsidR="00D945AD" w:rsidRPr="00D735C4" w:rsidRDefault="00D945AD" w:rsidP="002773DF">
            <w:pPr>
              <w:jc w:val="both"/>
              <w:rPr>
                <w:rFonts w:ascii="Century Gothic" w:hAnsi="Century Gothic"/>
                <w:color w:val="FFFFFF" w:themeColor="background1"/>
                <w:sz w:val="16"/>
                <w:szCs w:val="16"/>
              </w:rPr>
            </w:pPr>
          </w:p>
          <w:p w14:paraId="2F80221D" w14:textId="535DDF90"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7</w:t>
            </w:r>
            <w:r w:rsidRPr="00D945AD">
              <w:rPr>
                <w:rFonts w:ascii="Century Gothic" w:hAnsi="Century Gothic"/>
                <w:color w:val="FFFFFF" w:themeColor="background1"/>
                <w:sz w:val="20"/>
                <w:szCs w:val="18"/>
              </w:rPr>
              <w:t> : OBLIGATION</w:t>
            </w:r>
            <w:r w:rsidR="008C5B5D">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AVANT NOTIFICATION</w:t>
            </w:r>
          </w:p>
          <w:p w14:paraId="61A973B9" w14:textId="77777777" w:rsidR="00D945AD" w:rsidRPr="00D735C4" w:rsidRDefault="00D945AD" w:rsidP="002773DF">
            <w:pPr>
              <w:jc w:val="both"/>
              <w:rPr>
                <w:rFonts w:ascii="Century Gothic" w:hAnsi="Century Gothic"/>
                <w:color w:val="FFFFFF" w:themeColor="background1"/>
                <w:sz w:val="16"/>
                <w:szCs w:val="16"/>
              </w:rPr>
            </w:pPr>
          </w:p>
        </w:tc>
      </w:tr>
    </w:tbl>
    <w:p w14:paraId="198A1E29" w14:textId="77777777" w:rsidR="00EE2863" w:rsidRPr="00A542CC" w:rsidRDefault="00EE2863" w:rsidP="00EE2863">
      <w:pPr>
        <w:spacing w:after="60" w:line="288" w:lineRule="auto"/>
        <w:jc w:val="both"/>
        <w:rPr>
          <w:rFonts w:ascii="Century Gothic" w:hAnsi="Century Gothic" w:cs="Arial"/>
          <w:sz w:val="24"/>
          <w:szCs w:val="24"/>
        </w:rPr>
      </w:pPr>
      <w:bookmarkStart w:id="69" w:name="_Hlk32156051"/>
      <w:bookmarkStart w:id="70" w:name="_Hlk96183422"/>
    </w:p>
    <w:p w14:paraId="28BFC477" w14:textId="3BCDCDF2"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b/>
          <w:sz w:val="18"/>
          <w:szCs w:val="18"/>
        </w:rPr>
        <w:t>L’offre choisie ne sera retenue qu’à titre provisoire en attendant que le soumissionnaire (</w:t>
      </w:r>
      <w:r w:rsidRPr="00271CEA">
        <w:rPr>
          <w:rFonts w:ascii="Century Gothic" w:hAnsi="Century Gothic" w:cs="Arial"/>
          <w:b/>
          <w:sz w:val="18"/>
          <w:szCs w:val="18"/>
          <w:u w:val="single"/>
        </w:rPr>
        <w:t>pièces équivalentes pour les soumissionnaires étrangers</w:t>
      </w:r>
      <w:r w:rsidRPr="00271CEA">
        <w:rPr>
          <w:rFonts w:ascii="Century Gothic" w:hAnsi="Century Gothic" w:cs="Arial"/>
          <w:b/>
          <w:sz w:val="18"/>
          <w:szCs w:val="18"/>
        </w:rPr>
        <w:t>) produise les pièces ci-après</w:t>
      </w:r>
      <w:r w:rsidRPr="00271CEA">
        <w:rPr>
          <w:rFonts w:ascii="Century Gothic" w:hAnsi="Century Gothic" w:cs="Arial"/>
          <w:sz w:val="18"/>
          <w:szCs w:val="18"/>
        </w:rPr>
        <w:t>.</w:t>
      </w:r>
    </w:p>
    <w:p w14:paraId="7D90A63B" w14:textId="77777777" w:rsidR="0043123B" w:rsidRPr="00A542CC" w:rsidRDefault="0043123B" w:rsidP="00EE2863">
      <w:pPr>
        <w:spacing w:after="60" w:line="288" w:lineRule="auto"/>
        <w:jc w:val="both"/>
        <w:rPr>
          <w:rFonts w:ascii="Century Gothic" w:hAnsi="Century Gothic" w:cs="Arial"/>
          <w:sz w:val="12"/>
          <w:szCs w:val="12"/>
        </w:rPr>
      </w:pPr>
    </w:p>
    <w:p w14:paraId="4DB6C647"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2718BA8C" w14:textId="77777777" w:rsidR="0005497C" w:rsidRPr="00051FDC" w:rsidRDefault="0005497C" w:rsidP="00EE2863">
      <w:pPr>
        <w:spacing w:after="60" w:line="288" w:lineRule="auto"/>
        <w:jc w:val="both"/>
        <w:rPr>
          <w:rFonts w:ascii="Century Gothic" w:hAnsi="Century Gothic" w:cs="Arial"/>
          <w:sz w:val="12"/>
          <w:szCs w:val="12"/>
        </w:rPr>
      </w:pPr>
    </w:p>
    <w:p w14:paraId="02893CB3"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bookmarkStart w:id="71" w:name="_Hlk29385433"/>
      <w:bookmarkStart w:id="72" w:name="_Hlk535443104"/>
      <w:r w:rsidRPr="00271CEA">
        <w:rPr>
          <w:rFonts w:ascii="Century Gothic" w:hAnsi="Century Gothic" w:cs="Arial"/>
          <w:sz w:val="18"/>
          <w:szCs w:val="18"/>
        </w:rPr>
        <w:t xml:space="preserve">Les certificats délivrés par les administrations et organismes compétents prouvant que vos obligations fiscales et sociales ont été satisfaites </w:t>
      </w:r>
      <w:r w:rsidRPr="00271CEA">
        <w:rPr>
          <w:rFonts w:ascii="Century Gothic" w:hAnsi="Century Gothic" w:cs="Arial"/>
          <w:sz w:val="18"/>
          <w:szCs w:val="18"/>
          <w:u w:val="single"/>
        </w:rPr>
        <w:t>au 31/12 de l’année précédente</w:t>
      </w:r>
      <w:r w:rsidRPr="00271CEA">
        <w:rPr>
          <w:rFonts w:ascii="Century Gothic" w:hAnsi="Century Gothic" w:cs="Arial"/>
          <w:sz w:val="18"/>
          <w:szCs w:val="18"/>
        </w:rPr>
        <w:t xml:space="preserve"> : </w:t>
      </w:r>
      <w:r w:rsidRPr="00271CEA">
        <w:rPr>
          <w:rFonts w:ascii="Century Gothic" w:hAnsi="Century Gothic" w:cs="Arial"/>
          <w:b/>
          <w:sz w:val="18"/>
          <w:szCs w:val="18"/>
        </w:rPr>
        <w:t xml:space="preserve">attestation de régularité fiscale </w:t>
      </w:r>
      <w:r w:rsidRPr="00271CEA">
        <w:rPr>
          <w:rFonts w:ascii="Century Gothic" w:hAnsi="Century Gothic" w:cs="Arial"/>
          <w:sz w:val="18"/>
          <w:szCs w:val="18"/>
        </w:rPr>
        <w:t>ou liasse CERFA 3666 ;</w:t>
      </w:r>
    </w:p>
    <w:p w14:paraId="214271B2" w14:textId="77777777" w:rsidR="00B34713" w:rsidRDefault="00B34713" w:rsidP="00EE2863">
      <w:pPr>
        <w:spacing w:after="60" w:line="288" w:lineRule="auto"/>
        <w:rPr>
          <w:rFonts w:ascii="Century Gothic" w:hAnsi="Century Gothic" w:cs="Arial"/>
          <w:sz w:val="4"/>
          <w:szCs w:val="4"/>
        </w:rPr>
      </w:pPr>
    </w:p>
    <w:p w14:paraId="0EFDC3ED" w14:textId="77777777" w:rsidR="00D060B2" w:rsidRPr="00051FDC" w:rsidRDefault="00D060B2" w:rsidP="00EE2863">
      <w:pPr>
        <w:spacing w:after="60" w:line="288" w:lineRule="auto"/>
        <w:rPr>
          <w:rFonts w:ascii="Century Gothic" w:hAnsi="Century Gothic" w:cs="Arial"/>
          <w:sz w:val="4"/>
          <w:szCs w:val="4"/>
        </w:rPr>
      </w:pPr>
    </w:p>
    <w:p w14:paraId="685DBCB1"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 xml:space="preserve">Une attestation dite de « vigilance » de fourniture des déclarations sociales et de paiement des cotisations et contributions de sécurité sociale, </w:t>
      </w:r>
      <w:r w:rsidRPr="00271CEA">
        <w:rPr>
          <w:rFonts w:ascii="Century Gothic" w:hAnsi="Century Gothic" w:cs="Arial"/>
          <w:sz w:val="18"/>
          <w:szCs w:val="18"/>
        </w:rPr>
        <w:t>émanant de l'organisme de protection sociale (ex. URSSAF) ;</w:t>
      </w:r>
    </w:p>
    <w:p w14:paraId="6F1CC670" w14:textId="25905245" w:rsidR="00EE2863" w:rsidRPr="00051FDC" w:rsidRDefault="00EE2863" w:rsidP="00EE2863">
      <w:pPr>
        <w:spacing w:after="60" w:line="288" w:lineRule="auto"/>
        <w:rPr>
          <w:rFonts w:ascii="Century Gothic" w:hAnsi="Century Gothic" w:cs="Arial"/>
          <w:sz w:val="4"/>
          <w:szCs w:val="4"/>
        </w:rPr>
      </w:pPr>
    </w:p>
    <w:p w14:paraId="38484537" w14:textId="77777777" w:rsidR="00EE2863" w:rsidRPr="00715DC4" w:rsidRDefault="00EE2863" w:rsidP="00F24494">
      <w:pPr>
        <w:pStyle w:val="Paragraphedeliste"/>
        <w:numPr>
          <w:ilvl w:val="0"/>
          <w:numId w:val="7"/>
        </w:numPr>
        <w:spacing w:after="60" w:line="288" w:lineRule="auto"/>
        <w:ind w:left="426"/>
        <w:jc w:val="both"/>
        <w:rPr>
          <w:rFonts w:ascii="Century Gothic" w:hAnsi="Century Gothic" w:cs="Arial"/>
          <w:sz w:val="18"/>
          <w:szCs w:val="18"/>
        </w:rPr>
      </w:pPr>
      <w:r w:rsidRPr="00715DC4">
        <w:rPr>
          <w:rFonts w:ascii="Century Gothic" w:hAnsi="Century Gothic" w:cs="Arial"/>
          <w:sz w:val="18"/>
          <w:szCs w:val="18"/>
        </w:rPr>
        <w:t>En cas de redressement judiciaire, le candidat produit la copie du ou des jugements prononcés.</w:t>
      </w:r>
    </w:p>
    <w:p w14:paraId="0D882854" w14:textId="77777777" w:rsidR="00516878" w:rsidRPr="00051FDC" w:rsidRDefault="00516878" w:rsidP="00EE2863">
      <w:pPr>
        <w:spacing w:after="60" w:line="288" w:lineRule="auto"/>
        <w:rPr>
          <w:rFonts w:ascii="Century Gothic" w:hAnsi="Century Gothic" w:cs="Arial"/>
          <w:sz w:val="4"/>
          <w:szCs w:val="4"/>
        </w:rPr>
      </w:pPr>
    </w:p>
    <w:p w14:paraId="38564377"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Un document habilitant la personne signataire des documents à engager le soumissionnaire</w:t>
      </w:r>
      <w:r w:rsidRPr="00271CEA">
        <w:rPr>
          <w:rFonts w:ascii="Century Gothic" w:hAnsi="Century Gothic" w:cs="Arial"/>
          <w:sz w:val="18"/>
          <w:szCs w:val="18"/>
        </w:rPr>
        <w:t xml:space="preserve"> (pouvoir de signature) ;</w:t>
      </w:r>
    </w:p>
    <w:p w14:paraId="6066EBB1" w14:textId="77777777" w:rsidR="00EE2863" w:rsidRPr="00051FDC" w:rsidRDefault="00EE2863" w:rsidP="00EE2863">
      <w:pPr>
        <w:spacing w:after="60" w:line="288" w:lineRule="auto"/>
        <w:rPr>
          <w:rFonts w:ascii="Century Gothic" w:hAnsi="Century Gothic" w:cs="Arial"/>
          <w:sz w:val="4"/>
          <w:szCs w:val="4"/>
        </w:rPr>
      </w:pPr>
    </w:p>
    <w:p w14:paraId="676CDFBB" w14:textId="678D1446"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En cas de groupement, le mandataire pourra se voir exiger la fourniture d’un </w:t>
      </w:r>
      <w:r w:rsidRPr="00271CEA">
        <w:rPr>
          <w:rFonts w:ascii="Century Gothic" w:hAnsi="Century Gothic" w:cs="Arial"/>
          <w:b/>
          <w:sz w:val="18"/>
          <w:szCs w:val="18"/>
        </w:rPr>
        <w:t>document original d’habilitation par les autres membres du groupement et précisant les conditions de cette habilitation (notamment pour la déclaration des sinistres et l’encaissement des cotisations</w:t>
      </w:r>
      <w:r w:rsidR="00206147" w:rsidRPr="00271CEA">
        <w:rPr>
          <w:rFonts w:ascii="Century Gothic" w:hAnsi="Century Gothic" w:cs="Arial"/>
          <w:b/>
          <w:sz w:val="18"/>
          <w:szCs w:val="18"/>
        </w:rPr>
        <w:t>…</w:t>
      </w:r>
      <w:r w:rsidRPr="00271CEA">
        <w:rPr>
          <w:rFonts w:ascii="Century Gothic" w:hAnsi="Century Gothic" w:cs="Arial"/>
          <w:b/>
          <w:sz w:val="18"/>
          <w:szCs w:val="18"/>
        </w:rPr>
        <w:t>)</w:t>
      </w:r>
      <w:r w:rsidRPr="00271CEA">
        <w:rPr>
          <w:rFonts w:ascii="Century Gothic" w:hAnsi="Century Gothic" w:cs="Arial"/>
          <w:sz w:val="18"/>
          <w:szCs w:val="18"/>
        </w:rPr>
        <w:t>.</w:t>
      </w:r>
    </w:p>
    <w:bookmarkEnd w:id="71"/>
    <w:p w14:paraId="56D0017E" w14:textId="77777777" w:rsidR="00EE2863" w:rsidRPr="00051FDC" w:rsidRDefault="00EE2863" w:rsidP="00EE2863">
      <w:pPr>
        <w:spacing w:after="60" w:line="288" w:lineRule="auto"/>
        <w:jc w:val="both"/>
        <w:rPr>
          <w:rFonts w:ascii="Century Gothic" w:hAnsi="Century Gothic" w:cs="Arial"/>
          <w:sz w:val="4"/>
          <w:szCs w:val="4"/>
        </w:rPr>
      </w:pPr>
    </w:p>
    <w:p w14:paraId="6EBA047D" w14:textId="77777777" w:rsidR="006C60A0" w:rsidRDefault="006C60A0" w:rsidP="00EE2863">
      <w:pPr>
        <w:spacing w:after="60" w:line="288" w:lineRule="auto"/>
        <w:jc w:val="both"/>
        <w:rPr>
          <w:rFonts w:ascii="Century Gothic" w:hAnsi="Century Gothic" w:cs="Arial"/>
          <w:sz w:val="18"/>
          <w:szCs w:val="18"/>
        </w:rPr>
      </w:pPr>
    </w:p>
    <w:p w14:paraId="04D62295" w14:textId="6F42BF83"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Les organismes ou sociétés non soumis à l’une des obligations fiscales doivent impérativement le signaler.</w:t>
      </w:r>
    </w:p>
    <w:bookmarkEnd w:id="72"/>
    <w:p w14:paraId="25F95F82" w14:textId="77777777" w:rsidR="00EE2863" w:rsidRPr="00051FDC" w:rsidRDefault="00EE2863" w:rsidP="00EE2863">
      <w:pPr>
        <w:spacing w:after="60" w:line="288" w:lineRule="auto"/>
        <w:jc w:val="both"/>
        <w:rPr>
          <w:rFonts w:ascii="Century Gothic" w:hAnsi="Century Gothic" w:cs="Arial"/>
          <w:sz w:val="12"/>
          <w:szCs w:val="12"/>
        </w:rPr>
      </w:pPr>
    </w:p>
    <w:p w14:paraId="6AD1CC99" w14:textId="0946417F"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 xml:space="preserve">A défaut de présentation de ces documents dans le délai imparti, l’offre du soumissionnaire pressenti est rejetée et éliminée (art. R 2144-7 </w:t>
      </w:r>
      <w:r w:rsidRPr="00271CEA">
        <w:rPr>
          <w:rFonts w:ascii="Century Gothic" w:hAnsi="Century Gothic" w:cs="Arial"/>
          <w:bCs/>
          <w:sz w:val="18"/>
          <w:szCs w:val="18"/>
        </w:rPr>
        <w:t xml:space="preserve">du Code de la commande publique </w:t>
      </w:r>
      <w:r w:rsidRPr="00271CEA">
        <w:rPr>
          <w:rFonts w:ascii="Century Gothic" w:hAnsi="Century Gothic" w:cs="Arial"/>
          <w:sz w:val="18"/>
          <w:szCs w:val="18"/>
        </w:rPr>
        <w:t>: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w:t>
      </w:r>
      <w:r w:rsidR="00A542CC">
        <w:rPr>
          <w:rFonts w:ascii="Century Gothic" w:hAnsi="Century Gothic" w:cs="Arial"/>
          <w:sz w:val="18"/>
          <w:szCs w:val="18"/>
        </w:rPr>
        <w:t xml:space="preserve"> </w:t>
      </w:r>
      <w:r w:rsidRPr="00271CEA">
        <w:rPr>
          <w:rFonts w:ascii="Century Gothic" w:hAnsi="Century Gothic" w:cs="Arial"/>
          <w:sz w:val="18"/>
          <w:szCs w:val="18"/>
        </w:rPr>
        <w:t xml:space="preserve">Si nécessaire, cette procédure peut être reproduite tant qu’il subsiste des candidatures recevables ou des offres qui n’ont pas été écartées au motif qu’elles sont inappropriées, irrégulières ou inacceptables »). </w:t>
      </w:r>
    </w:p>
    <w:p w14:paraId="42B57606"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5E5A3E02" w14:textId="594BEA0B" w:rsidR="00EE2863" w:rsidRPr="00271CEA" w:rsidRDefault="00A542CC" w:rsidP="00A542CC">
      <w:pPr>
        <w:keepLines/>
        <w:tabs>
          <w:tab w:val="left" w:pos="284"/>
          <w:tab w:val="left" w:pos="567"/>
          <w:tab w:val="left" w:pos="851"/>
        </w:tabs>
        <w:spacing w:after="60" w:line="288" w:lineRule="auto"/>
        <w:jc w:val="both"/>
        <w:rPr>
          <w:rFonts w:ascii="Century Gothic" w:hAnsi="Century Gothic" w:cs="Arial"/>
          <w:noProof/>
          <w:sz w:val="18"/>
          <w:szCs w:val="18"/>
        </w:rPr>
      </w:pPr>
      <w:r w:rsidRPr="00A542CC">
        <w:rPr>
          <w:rFonts w:ascii="Century Gothic" w:hAnsi="Century Gothic" w:cs="Arial"/>
          <w:noProof/>
          <w:sz w:val="18"/>
          <w:szCs w:val="18"/>
        </w:rPr>
        <w:t>Le délai imparti par le pouvoir adjudicateur à l’attributaire présenti pour remettre ces documents sera indiqué dans le courrier de demande qui lui est adressé</w:t>
      </w:r>
      <w:r w:rsidR="00EE2863" w:rsidRPr="00271CEA">
        <w:rPr>
          <w:rFonts w:ascii="Century Gothic" w:hAnsi="Century Gothic" w:cs="Arial"/>
          <w:noProof/>
          <w:sz w:val="18"/>
          <w:szCs w:val="18"/>
        </w:rPr>
        <w:t>.</w:t>
      </w:r>
    </w:p>
    <w:p w14:paraId="0CEBD15E" w14:textId="31CD979E" w:rsidR="00B34713" w:rsidRPr="00D060B2" w:rsidRDefault="00B34713" w:rsidP="00811AE7">
      <w:pPr>
        <w:spacing w:after="60" w:line="288" w:lineRule="auto"/>
        <w:jc w:val="both"/>
        <w:rPr>
          <w:rFonts w:ascii="Century Gothic" w:hAnsi="Century Gothic" w:cs="Arial"/>
          <w:bCs/>
          <w:sz w:val="16"/>
          <w:szCs w:val="16"/>
        </w:rPr>
      </w:pPr>
      <w:bookmarkStart w:id="73" w:name="_Hlk598762"/>
      <w:bookmarkEnd w:id="69"/>
    </w:p>
    <w:p w14:paraId="4B96D207" w14:textId="02860FF3" w:rsidR="006C60A0" w:rsidRDefault="006C60A0">
      <w:pPr>
        <w:rPr>
          <w:rFonts w:ascii="Century Gothic" w:hAnsi="Century Gothic" w:cs="Arial"/>
          <w:bCs/>
          <w:sz w:val="16"/>
          <w:szCs w:val="16"/>
        </w:rPr>
      </w:pPr>
      <w:r>
        <w:rPr>
          <w:rFonts w:ascii="Century Gothic" w:hAnsi="Century Gothic" w:cs="Arial"/>
          <w:bCs/>
          <w:sz w:val="16"/>
          <w:szCs w:val="16"/>
        </w:rPr>
        <w:br w:type="page"/>
      </w:r>
    </w:p>
    <w:bookmarkEnd w:id="73"/>
    <w:p w14:paraId="58B284C8" w14:textId="287BD600" w:rsidR="00FC7F5F" w:rsidRPr="00D060B2" w:rsidRDefault="00FC7F5F">
      <w:pPr>
        <w:rPr>
          <w:rFonts w:ascii="Century Gothic" w:hAnsi="Century Gothic" w:cs="Arial"/>
          <w:sz w:val="16"/>
          <w:szCs w:val="16"/>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71CBF716"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0E1FB576" w14:textId="77777777" w:rsidR="00D945AD" w:rsidRPr="00D735C4" w:rsidRDefault="00D945AD" w:rsidP="002773DF">
            <w:pPr>
              <w:jc w:val="both"/>
              <w:rPr>
                <w:rFonts w:ascii="Century Gothic" w:hAnsi="Century Gothic"/>
                <w:color w:val="FFFFFF" w:themeColor="background1"/>
                <w:sz w:val="16"/>
                <w:szCs w:val="16"/>
              </w:rPr>
            </w:pPr>
          </w:p>
          <w:p w14:paraId="71812091" w14:textId="2A4FA9BB"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8</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RENSEIGNEMENT</w:t>
            </w:r>
            <w:r w:rsidR="00206147">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COMPLEMENTAIRES</w:t>
            </w:r>
          </w:p>
          <w:p w14:paraId="01CB5D6E" w14:textId="77777777" w:rsidR="00D945AD" w:rsidRPr="00D735C4" w:rsidRDefault="00D945AD" w:rsidP="002773DF">
            <w:pPr>
              <w:jc w:val="both"/>
              <w:rPr>
                <w:rFonts w:ascii="Century Gothic" w:hAnsi="Century Gothic"/>
                <w:color w:val="FFFFFF" w:themeColor="background1"/>
                <w:sz w:val="16"/>
                <w:szCs w:val="16"/>
              </w:rPr>
            </w:pPr>
          </w:p>
        </w:tc>
      </w:tr>
    </w:tbl>
    <w:p w14:paraId="4D5073C4" w14:textId="77777777" w:rsidR="0037064A" w:rsidRPr="00D060B2" w:rsidRDefault="0037064A" w:rsidP="0037064A">
      <w:pPr>
        <w:keepLines/>
        <w:tabs>
          <w:tab w:val="left" w:pos="567"/>
          <w:tab w:val="left" w:pos="851"/>
          <w:tab w:val="left" w:pos="1134"/>
        </w:tabs>
        <w:spacing w:after="60" w:line="288" w:lineRule="auto"/>
        <w:jc w:val="both"/>
        <w:rPr>
          <w:rFonts w:ascii="Century Gothic" w:hAnsi="Century Gothic" w:cstheme="minorHAnsi"/>
          <w:noProof/>
          <w:sz w:val="28"/>
        </w:rPr>
      </w:pPr>
      <w:bookmarkStart w:id="74" w:name="_Hlk31983094"/>
      <w:bookmarkStart w:id="75" w:name="_Hlk125912059"/>
    </w:p>
    <w:p w14:paraId="0743EE11"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6" w:name="_Hlk489569244"/>
      <w:bookmarkStart w:id="77" w:name="_Hlk507925044"/>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1</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Renseignements</w:t>
      </w:r>
    </w:p>
    <w:p w14:paraId="25FA8001" w14:textId="77777777" w:rsidR="0037064A" w:rsidRPr="0078676B" w:rsidRDefault="0037064A" w:rsidP="0037064A">
      <w:pPr>
        <w:spacing w:after="60" w:line="288" w:lineRule="auto"/>
        <w:jc w:val="both"/>
        <w:rPr>
          <w:rFonts w:ascii="Century Gothic" w:hAnsi="Century Gothic" w:cs="Arial"/>
          <w:sz w:val="16"/>
          <w:szCs w:val="16"/>
        </w:rPr>
      </w:pPr>
    </w:p>
    <w:bookmarkEnd w:id="74"/>
    <w:bookmarkEnd w:id="76"/>
    <w:bookmarkEnd w:id="77"/>
    <w:p w14:paraId="0D2ADD57" w14:textId="77777777" w:rsidR="00D060B2" w:rsidRPr="00C3129A" w:rsidRDefault="00D060B2" w:rsidP="00D060B2">
      <w:pPr>
        <w:spacing w:after="60" w:line="288" w:lineRule="auto"/>
        <w:jc w:val="both"/>
        <w:rPr>
          <w:rFonts w:ascii="Century Gothic" w:hAnsi="Century Gothic" w:cs="Arial"/>
          <w:sz w:val="18"/>
          <w:szCs w:val="18"/>
        </w:rPr>
      </w:pPr>
      <w:r w:rsidRPr="00C3129A">
        <w:rPr>
          <w:rFonts w:ascii="Century Gothic" w:hAnsi="Century Gothic" w:cs="Arial"/>
          <w:sz w:val="18"/>
          <w:szCs w:val="18"/>
        </w:rPr>
        <w:t xml:space="preserve">Pour obtenir tous les renseignements complémentaires qui leur seraient nécessaires, les candidats devront faire parvenir avant la date </w:t>
      </w:r>
      <w:r>
        <w:rPr>
          <w:rFonts w:ascii="Century Gothic" w:hAnsi="Century Gothic" w:cs="Arial"/>
          <w:sz w:val="18"/>
          <w:szCs w:val="18"/>
        </w:rPr>
        <w:t xml:space="preserve">indiquée sur la page de garde du présent règlement de consultation, </w:t>
      </w:r>
      <w:r w:rsidRPr="00C3129A">
        <w:rPr>
          <w:rFonts w:ascii="Century Gothic" w:hAnsi="Century Gothic" w:cs="Arial"/>
          <w:sz w:val="18"/>
          <w:szCs w:val="18"/>
        </w:rPr>
        <w:t xml:space="preserve">une demande </w:t>
      </w:r>
      <w:r w:rsidRPr="00C3129A">
        <w:rPr>
          <w:rFonts w:ascii="Century Gothic" w:hAnsi="Century Gothic" w:cs="Arial"/>
          <w:b/>
          <w:sz w:val="18"/>
          <w:szCs w:val="18"/>
          <w:u w:val="single"/>
        </w:rPr>
        <w:t>écrite</w:t>
      </w:r>
      <w:r w:rsidRPr="00C3129A">
        <w:rPr>
          <w:rFonts w:ascii="Century Gothic" w:hAnsi="Century Gothic" w:cs="Arial"/>
          <w:sz w:val="18"/>
          <w:szCs w:val="18"/>
        </w:rPr>
        <w:t xml:space="preserve"> via la plate-forme de dématérialisation.</w:t>
      </w:r>
    </w:p>
    <w:p w14:paraId="407A19A3" w14:textId="77777777" w:rsidR="00D060B2" w:rsidRPr="00765518" w:rsidRDefault="00D060B2" w:rsidP="00D060B2">
      <w:pPr>
        <w:spacing w:after="60" w:line="288" w:lineRule="auto"/>
        <w:jc w:val="both"/>
        <w:rPr>
          <w:rFonts w:ascii="Century Gothic" w:hAnsi="Century Gothic" w:cs="Arial"/>
          <w:bCs/>
          <w:sz w:val="18"/>
          <w:szCs w:val="18"/>
        </w:rPr>
      </w:pPr>
      <w:r w:rsidRPr="0053312B">
        <w:rPr>
          <w:rFonts w:ascii="Century Gothic" w:hAnsi="Century Gothic" w:cs="Arial"/>
          <w:bCs/>
          <w:sz w:val="18"/>
          <w:szCs w:val="18"/>
        </w:rPr>
        <w:t xml:space="preserve">Une réponse </w:t>
      </w:r>
      <w:r>
        <w:rPr>
          <w:rFonts w:ascii="Century Gothic" w:hAnsi="Century Gothic" w:cs="Arial"/>
          <w:bCs/>
          <w:sz w:val="18"/>
          <w:szCs w:val="18"/>
        </w:rPr>
        <w:t xml:space="preserve">écrite </w:t>
      </w:r>
      <w:r w:rsidRPr="0053312B">
        <w:rPr>
          <w:rFonts w:ascii="Century Gothic" w:hAnsi="Century Gothic" w:cs="Arial"/>
          <w:bCs/>
          <w:sz w:val="18"/>
          <w:szCs w:val="18"/>
        </w:rPr>
        <w:t>sera alors mise en ligne sur la plateforme de dématérialisation</w:t>
      </w:r>
      <w:r>
        <w:rPr>
          <w:rFonts w:ascii="Century Gothic" w:hAnsi="Century Gothic" w:cs="Arial"/>
          <w:bCs/>
          <w:sz w:val="18"/>
          <w:szCs w:val="18"/>
        </w:rPr>
        <w:t xml:space="preserve"> à l’attention de</w:t>
      </w:r>
      <w:r w:rsidRPr="00765518">
        <w:rPr>
          <w:rFonts w:ascii="Century Gothic" w:hAnsi="Century Gothic" w:cs="Arial"/>
          <w:bCs/>
          <w:color w:val="FF0000"/>
          <w:sz w:val="18"/>
          <w:szCs w:val="18"/>
        </w:rPr>
        <w:t xml:space="preserve"> </w:t>
      </w:r>
      <w:r w:rsidRPr="00765518">
        <w:rPr>
          <w:rFonts w:ascii="Century Gothic" w:hAnsi="Century Gothic" w:cs="Arial"/>
          <w:bCs/>
          <w:sz w:val="18"/>
          <w:szCs w:val="18"/>
        </w:rPr>
        <w:t>l'ensemble des candidats dûment identifiés ayant retiré le dossier.</w:t>
      </w:r>
    </w:p>
    <w:p w14:paraId="127498DC" w14:textId="34FE6C2C" w:rsidR="00051FDC" w:rsidRDefault="00051FDC" w:rsidP="0037064A">
      <w:pPr>
        <w:spacing w:after="60" w:line="288" w:lineRule="auto"/>
        <w:jc w:val="both"/>
        <w:rPr>
          <w:rFonts w:ascii="Century Gothic" w:hAnsi="Century Gothic" w:cs="Arial"/>
          <w:sz w:val="18"/>
          <w:szCs w:val="18"/>
        </w:rPr>
      </w:pPr>
    </w:p>
    <w:p w14:paraId="1F889B05" w14:textId="77777777" w:rsidR="006C60A0" w:rsidRPr="00765518" w:rsidRDefault="006C60A0" w:rsidP="0037064A">
      <w:pPr>
        <w:spacing w:after="60" w:line="288" w:lineRule="auto"/>
        <w:jc w:val="both"/>
        <w:rPr>
          <w:rFonts w:ascii="Century Gothic" w:hAnsi="Century Gothic" w:cs="Arial"/>
          <w:sz w:val="18"/>
          <w:szCs w:val="18"/>
        </w:rPr>
      </w:pPr>
    </w:p>
    <w:p w14:paraId="26594173"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8" w:name="_Hlk61864226"/>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2</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 xml:space="preserve">Dématérialisation des échanges et courriers </w:t>
      </w:r>
    </w:p>
    <w:p w14:paraId="2EEE5596" w14:textId="77777777" w:rsidR="0037064A" w:rsidRPr="0078676B" w:rsidRDefault="0037064A" w:rsidP="00765518">
      <w:pPr>
        <w:spacing w:after="60" w:line="288" w:lineRule="auto"/>
        <w:jc w:val="both"/>
        <w:rPr>
          <w:rFonts w:ascii="Century Gothic" w:hAnsi="Century Gothic" w:cs="Arial"/>
          <w:sz w:val="16"/>
          <w:szCs w:val="16"/>
          <w:highlight w:val="yellow"/>
        </w:rPr>
      </w:pPr>
    </w:p>
    <w:p w14:paraId="0856303E"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Les échanges de documents, questions, réponses seront réalisés via la plateforme </w:t>
      </w:r>
      <w:r>
        <w:rPr>
          <w:rFonts w:ascii="Century Gothic" w:hAnsi="Century Gothic" w:cs="Arial"/>
          <w:sz w:val="18"/>
          <w:szCs w:val="18"/>
        </w:rPr>
        <w:t>de dématérialisation</w:t>
      </w:r>
      <w:r w:rsidRPr="00AE4E2D">
        <w:rPr>
          <w:rFonts w:ascii="Century Gothic" w:hAnsi="Century Gothic" w:cs="Arial"/>
          <w:sz w:val="18"/>
          <w:szCs w:val="18"/>
        </w:rPr>
        <w:t xml:space="preserve"> afin d’en assurer une meilleure traçabilité. </w:t>
      </w:r>
    </w:p>
    <w:p w14:paraId="6D8566BB" w14:textId="599E36AC"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La messagerie de la plateforme sera </w:t>
      </w:r>
      <w:r>
        <w:rPr>
          <w:rFonts w:ascii="Century Gothic" w:hAnsi="Century Gothic" w:cs="Arial"/>
          <w:sz w:val="18"/>
          <w:szCs w:val="18"/>
        </w:rPr>
        <w:t>aussi</w:t>
      </w:r>
      <w:r w:rsidRPr="00AE4E2D">
        <w:rPr>
          <w:rFonts w:ascii="Century Gothic" w:hAnsi="Century Gothic" w:cs="Arial"/>
          <w:sz w:val="18"/>
          <w:szCs w:val="18"/>
        </w:rPr>
        <w:t xml:space="preserve"> utilisée pour informer les opérateurs économiques de différents événements tels que nouvelle version d'un document</w:t>
      </w:r>
      <w:r>
        <w:rPr>
          <w:rFonts w:ascii="Century Gothic" w:hAnsi="Century Gothic" w:cs="Arial"/>
          <w:sz w:val="18"/>
          <w:szCs w:val="18"/>
        </w:rPr>
        <w:t xml:space="preserve"> / </w:t>
      </w:r>
      <w:r w:rsidRPr="00AE4E2D">
        <w:rPr>
          <w:rFonts w:ascii="Century Gothic" w:hAnsi="Century Gothic" w:cs="Arial"/>
          <w:sz w:val="18"/>
          <w:szCs w:val="18"/>
        </w:rPr>
        <w:t>invitation à soumissionner</w:t>
      </w:r>
      <w:r>
        <w:rPr>
          <w:rFonts w:ascii="Century Gothic" w:hAnsi="Century Gothic" w:cs="Arial"/>
          <w:sz w:val="18"/>
          <w:szCs w:val="18"/>
        </w:rPr>
        <w:t xml:space="preserve"> / </w:t>
      </w:r>
      <w:r w:rsidRPr="00AE4E2D">
        <w:rPr>
          <w:rFonts w:ascii="Century Gothic" w:hAnsi="Century Gothic" w:cs="Arial"/>
          <w:sz w:val="18"/>
          <w:szCs w:val="18"/>
        </w:rPr>
        <w:t>demande de précision</w:t>
      </w:r>
      <w:r>
        <w:rPr>
          <w:rFonts w:ascii="Century Gothic" w:hAnsi="Century Gothic" w:cs="Arial"/>
          <w:sz w:val="18"/>
          <w:szCs w:val="18"/>
        </w:rPr>
        <w:t xml:space="preserve"> ou de </w:t>
      </w:r>
      <w:r w:rsidRPr="00AE4E2D">
        <w:rPr>
          <w:rFonts w:ascii="Century Gothic" w:hAnsi="Century Gothic" w:cs="Arial"/>
          <w:sz w:val="18"/>
          <w:szCs w:val="18"/>
        </w:rPr>
        <w:t>négociation</w:t>
      </w:r>
      <w:r>
        <w:rPr>
          <w:rFonts w:ascii="Century Gothic" w:hAnsi="Century Gothic" w:cs="Arial"/>
          <w:sz w:val="18"/>
          <w:szCs w:val="18"/>
        </w:rPr>
        <w:t xml:space="preserve"> / </w:t>
      </w:r>
      <w:r w:rsidRPr="00AE4E2D">
        <w:rPr>
          <w:rFonts w:ascii="Century Gothic" w:hAnsi="Century Gothic" w:cs="Arial"/>
          <w:sz w:val="18"/>
          <w:szCs w:val="18"/>
        </w:rPr>
        <w:t xml:space="preserve">lettre de rejet... </w:t>
      </w:r>
    </w:p>
    <w:p w14:paraId="1F1FCB8F"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21D0DDCE" w14:textId="2C19C3BE"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vérifiera également que les alertes de la plateforme ne sont pas filtrées par le dispositif anti-spam de l’entreprise ou redirigées vers les « courriers indésirables ».</w:t>
      </w:r>
    </w:p>
    <w:p w14:paraId="1737C149" w14:textId="5AE2DD88" w:rsidR="0037064A"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L’Acheteur n’est pas dans l’obligation de s’assurer que le courriel soit bien parvenu sur la boite de la société ni de réexpédier le message contenant l’information qu’un document l</w:t>
      </w:r>
      <w:r>
        <w:rPr>
          <w:rFonts w:ascii="Century Gothic" w:hAnsi="Century Gothic" w:cs="Arial"/>
          <w:sz w:val="18"/>
          <w:szCs w:val="18"/>
        </w:rPr>
        <w:t>e</w:t>
      </w:r>
      <w:r w:rsidRPr="00AE4E2D">
        <w:rPr>
          <w:rFonts w:ascii="Century Gothic" w:hAnsi="Century Gothic" w:cs="Arial"/>
          <w:sz w:val="18"/>
          <w:szCs w:val="18"/>
        </w:rPr>
        <w:t xml:space="preserve"> concernant pouvait être consulté sur la plate-forme.</w:t>
      </w:r>
    </w:p>
    <w:p w14:paraId="4C599088" w14:textId="0CAE83FD" w:rsidR="003B7A4B" w:rsidRDefault="003B7A4B" w:rsidP="00765518">
      <w:pPr>
        <w:spacing w:after="60" w:line="288" w:lineRule="auto"/>
        <w:jc w:val="both"/>
        <w:rPr>
          <w:rFonts w:ascii="Century Gothic" w:hAnsi="Century Gothic" w:cs="Arial"/>
          <w:b/>
          <w:bCs/>
          <w:sz w:val="18"/>
          <w:szCs w:val="18"/>
        </w:rPr>
      </w:pPr>
    </w:p>
    <w:bookmarkEnd w:id="70"/>
    <w:bookmarkEnd w:id="75"/>
    <w:bookmarkEnd w:id="78"/>
    <w:p w14:paraId="2055B589" w14:textId="77777777" w:rsidR="00D060B2" w:rsidRDefault="00D060B2" w:rsidP="00D060B2">
      <w:pPr>
        <w:rPr>
          <w:rFonts w:ascii="Century Gothic" w:hAnsi="Century Gothic" w:cs="Arial"/>
          <w:sz w:val="18"/>
          <w:szCs w:val="18"/>
        </w:rPr>
      </w:pPr>
    </w:p>
    <w:p w14:paraId="61C72708" w14:textId="77777777" w:rsidR="00D060B2" w:rsidRDefault="00D060B2" w:rsidP="00D060B2">
      <w:pPr>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060B2" w:rsidRPr="00D735C4" w14:paraId="520382EF" w14:textId="77777777" w:rsidTr="00380D9F">
        <w:trPr>
          <w:jc w:val="center"/>
        </w:trPr>
        <w:tc>
          <w:tcPr>
            <w:tcW w:w="5000" w:type="pct"/>
            <w:tcBorders>
              <w:top w:val="nil"/>
              <w:left w:val="nil"/>
              <w:bottom w:val="nil"/>
              <w:right w:val="nil"/>
            </w:tcBorders>
            <w:shd w:val="clear" w:color="auto" w:fill="215868" w:themeFill="accent5" w:themeFillShade="80"/>
            <w:vAlign w:val="center"/>
          </w:tcPr>
          <w:p w14:paraId="132214AD" w14:textId="77777777" w:rsidR="00D060B2" w:rsidRPr="00D735C4" w:rsidRDefault="00D060B2" w:rsidP="00380D9F">
            <w:pPr>
              <w:jc w:val="both"/>
              <w:rPr>
                <w:rFonts w:ascii="Century Gothic" w:hAnsi="Century Gothic"/>
                <w:color w:val="FFFFFF" w:themeColor="background1"/>
                <w:sz w:val="16"/>
                <w:szCs w:val="16"/>
              </w:rPr>
            </w:pPr>
          </w:p>
          <w:p w14:paraId="1D7FE467" w14:textId="6C50FF41" w:rsidR="00D060B2" w:rsidRPr="00D945AD" w:rsidRDefault="00D060B2" w:rsidP="00380D9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9</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VOIES DE RECOURS</w:t>
            </w:r>
          </w:p>
          <w:p w14:paraId="4E69F5B2" w14:textId="77777777" w:rsidR="00D060B2" w:rsidRPr="00D735C4" w:rsidRDefault="00D060B2" w:rsidP="00380D9F">
            <w:pPr>
              <w:jc w:val="both"/>
              <w:rPr>
                <w:rFonts w:ascii="Century Gothic" w:hAnsi="Century Gothic"/>
                <w:color w:val="FFFFFF" w:themeColor="background1"/>
                <w:sz w:val="16"/>
                <w:szCs w:val="16"/>
              </w:rPr>
            </w:pPr>
          </w:p>
        </w:tc>
      </w:tr>
    </w:tbl>
    <w:p w14:paraId="6BC2D96C" w14:textId="77777777" w:rsidR="00D060B2" w:rsidRPr="00D060B2" w:rsidRDefault="00D060B2" w:rsidP="00D060B2">
      <w:pPr>
        <w:keepLines/>
        <w:tabs>
          <w:tab w:val="left" w:pos="567"/>
          <w:tab w:val="left" w:pos="851"/>
          <w:tab w:val="left" w:pos="1134"/>
        </w:tabs>
        <w:spacing w:after="60" w:line="288" w:lineRule="auto"/>
        <w:jc w:val="both"/>
        <w:rPr>
          <w:rFonts w:ascii="Century Gothic" w:hAnsi="Century Gothic" w:cstheme="minorHAnsi"/>
          <w:noProof/>
          <w:sz w:val="36"/>
          <w:szCs w:val="24"/>
        </w:rPr>
      </w:pPr>
    </w:p>
    <w:p w14:paraId="2D1BF2D4" w14:textId="4B235EB2" w:rsidR="00D060B2" w:rsidRPr="00813B13" w:rsidRDefault="00D060B2" w:rsidP="00D060B2">
      <w:pPr>
        <w:spacing w:after="60" w:line="288" w:lineRule="auto"/>
        <w:jc w:val="both"/>
        <w:rPr>
          <w:rFonts w:ascii="Century Gothic" w:hAnsi="Century Gothic" w:cs="Arial"/>
          <w:sz w:val="18"/>
          <w:szCs w:val="18"/>
        </w:rPr>
      </w:pPr>
      <w:r w:rsidRPr="00813B13">
        <w:rPr>
          <w:rFonts w:ascii="Century Gothic" w:hAnsi="Century Gothic" w:cs="Arial"/>
          <w:b/>
          <w:bCs/>
          <w:sz w:val="18"/>
          <w:szCs w:val="18"/>
        </w:rPr>
        <w:t xml:space="preserve">Le tribunal administratif </w:t>
      </w:r>
      <w:r w:rsidRPr="00B71B71">
        <w:rPr>
          <w:rFonts w:ascii="Century Gothic" w:hAnsi="Century Gothic" w:cs="Arial"/>
          <w:b/>
          <w:bCs/>
          <w:sz w:val="18"/>
          <w:szCs w:val="18"/>
        </w:rPr>
        <w:t xml:space="preserve">de </w:t>
      </w:r>
      <w:r w:rsidR="00B71B71" w:rsidRPr="00B71B71">
        <w:rPr>
          <w:rFonts w:ascii="Century Gothic" w:hAnsi="Century Gothic" w:cs="Arial"/>
          <w:b/>
          <w:bCs/>
          <w:sz w:val="18"/>
          <w:szCs w:val="18"/>
        </w:rPr>
        <w:t>de Nantes</w:t>
      </w:r>
      <w:r w:rsidRPr="00B71B71">
        <w:rPr>
          <w:rFonts w:ascii="Century Gothic" w:hAnsi="Century Gothic" w:cs="Arial"/>
          <w:sz w:val="18"/>
          <w:szCs w:val="18"/>
        </w:rPr>
        <w:t>, sera seul compétent pour régler les recours et les litiges qui pourraient opposer le souscripteur aux opérateurs économiques</w:t>
      </w:r>
      <w:r w:rsidRPr="00813B13">
        <w:rPr>
          <w:rFonts w:ascii="Century Gothic" w:hAnsi="Century Gothic" w:cs="Arial"/>
          <w:sz w:val="18"/>
          <w:szCs w:val="18"/>
        </w:rPr>
        <w:t xml:space="preserve">.  </w:t>
      </w:r>
    </w:p>
    <w:p w14:paraId="243F8CC1" w14:textId="77777777" w:rsidR="00D060B2" w:rsidRPr="00813B13" w:rsidRDefault="00D060B2" w:rsidP="00D060B2">
      <w:pPr>
        <w:spacing w:after="60" w:line="288" w:lineRule="auto"/>
        <w:jc w:val="both"/>
        <w:rPr>
          <w:rFonts w:ascii="Century Gothic" w:hAnsi="Century Gothic" w:cs="Arial"/>
          <w:sz w:val="18"/>
          <w:szCs w:val="18"/>
        </w:rPr>
      </w:pPr>
    </w:p>
    <w:p w14:paraId="35078482" w14:textId="77777777" w:rsidR="00D060B2" w:rsidRPr="00813B13" w:rsidRDefault="00D060B2" w:rsidP="00D060B2">
      <w:pPr>
        <w:numPr>
          <w:ilvl w:val="0"/>
          <w:numId w:val="10"/>
        </w:numPr>
        <w:spacing w:after="60" w:line="288" w:lineRule="auto"/>
        <w:jc w:val="both"/>
        <w:rPr>
          <w:rFonts w:ascii="Century Gothic" w:hAnsi="Century Gothic" w:cs="Arial"/>
          <w:sz w:val="18"/>
          <w:szCs w:val="18"/>
        </w:rPr>
      </w:pPr>
      <w:r w:rsidRPr="00813B13">
        <w:rPr>
          <w:rFonts w:ascii="Century Gothic" w:hAnsi="Century Gothic" w:cs="Arial"/>
          <w:sz w:val="18"/>
          <w:szCs w:val="18"/>
        </w:rPr>
        <w:t xml:space="preserve">Avant la signature du marché, la présente consultation peut faire l’objet d’un recours précontractuel en application des articles L551-1 et R551-1 à R551-12 du Code de justice administrative. </w:t>
      </w:r>
    </w:p>
    <w:p w14:paraId="7C733222" w14:textId="77777777" w:rsidR="00D060B2" w:rsidRPr="00813B13" w:rsidRDefault="00D060B2" w:rsidP="00D060B2">
      <w:pPr>
        <w:numPr>
          <w:ilvl w:val="0"/>
          <w:numId w:val="10"/>
        </w:numPr>
        <w:spacing w:after="60" w:line="288" w:lineRule="auto"/>
        <w:jc w:val="both"/>
        <w:rPr>
          <w:rFonts w:ascii="Century Gothic" w:hAnsi="Century Gothic" w:cs="Arial"/>
          <w:sz w:val="18"/>
          <w:szCs w:val="18"/>
        </w:rPr>
      </w:pPr>
      <w:r w:rsidRPr="00813B13">
        <w:rPr>
          <w:rFonts w:ascii="Century Gothic" w:hAnsi="Century Gothic" w:cs="Arial"/>
          <w:sz w:val="18"/>
          <w:szCs w:val="18"/>
        </w:rPr>
        <w:t xml:space="preserve">A compter de la signature du marché, la présente consultation peut faire l’objet d’un référé contractuel en application des articles L551-13 et R551-7 à R551-10 du Code de justice administrative. </w:t>
      </w:r>
    </w:p>
    <w:p w14:paraId="6A574A6B" w14:textId="330560CF" w:rsidR="00D060B2" w:rsidRPr="00813B13" w:rsidRDefault="00D060B2" w:rsidP="00D060B2">
      <w:pPr>
        <w:numPr>
          <w:ilvl w:val="0"/>
          <w:numId w:val="10"/>
        </w:numPr>
        <w:spacing w:after="60" w:line="288" w:lineRule="auto"/>
        <w:jc w:val="both"/>
        <w:rPr>
          <w:rFonts w:ascii="Century Gothic" w:hAnsi="Century Gothic" w:cs="Arial"/>
          <w:sz w:val="18"/>
          <w:szCs w:val="18"/>
        </w:rPr>
      </w:pPr>
      <w:r w:rsidRPr="00813B13">
        <w:rPr>
          <w:rFonts w:ascii="Century Gothic" w:hAnsi="Century Gothic" w:cs="Arial"/>
          <w:sz w:val="18"/>
          <w:szCs w:val="18"/>
        </w:rPr>
        <w:t xml:space="preserve">Un recours en contestation de la validité du marché pourra être formulé dans un délai de deux mois à compter de la publication de l’avis d’attribution, dans les conditions définies par le Conseil d’Etat dans sa décision n°358994, du 4 avril 2014. </w:t>
      </w:r>
    </w:p>
    <w:p w14:paraId="31CEE5AE" w14:textId="77777777" w:rsidR="00D060B2" w:rsidRPr="00813B13" w:rsidRDefault="00D060B2" w:rsidP="00D060B2">
      <w:pPr>
        <w:numPr>
          <w:ilvl w:val="0"/>
          <w:numId w:val="10"/>
        </w:numPr>
        <w:spacing w:after="60" w:line="288" w:lineRule="auto"/>
        <w:jc w:val="both"/>
        <w:rPr>
          <w:rFonts w:ascii="Century Gothic" w:hAnsi="Century Gothic" w:cs="Arial"/>
          <w:sz w:val="18"/>
          <w:szCs w:val="18"/>
        </w:rPr>
      </w:pPr>
      <w:r w:rsidRPr="00813B13">
        <w:rPr>
          <w:rFonts w:ascii="Century Gothic" w:hAnsi="Century Gothic" w:cs="Arial"/>
          <w:sz w:val="18"/>
          <w:szCs w:val="18"/>
        </w:rPr>
        <w:t>Un recours en excès de pouvoir peut être formulé contre certains actes administratifs ou clauses réglementaires dans un délai de deux mois à compter de leurs notifications ou publications.</w:t>
      </w:r>
    </w:p>
    <w:p w14:paraId="694E12E2" w14:textId="77777777" w:rsidR="00D060B2" w:rsidRPr="00813B13" w:rsidRDefault="00D060B2" w:rsidP="00D060B2">
      <w:pPr>
        <w:spacing w:after="60" w:line="288" w:lineRule="auto"/>
        <w:jc w:val="both"/>
        <w:rPr>
          <w:rFonts w:ascii="Century Gothic" w:hAnsi="Century Gothic" w:cs="Arial"/>
          <w:sz w:val="18"/>
          <w:szCs w:val="18"/>
        </w:rPr>
      </w:pPr>
    </w:p>
    <w:p w14:paraId="73375DA9" w14:textId="77777777" w:rsidR="00D060B2" w:rsidRPr="007A27B4" w:rsidRDefault="00D060B2" w:rsidP="00D060B2">
      <w:pPr>
        <w:spacing w:after="60" w:line="288" w:lineRule="auto"/>
        <w:jc w:val="both"/>
        <w:rPr>
          <w:rFonts w:ascii="Century Gothic" w:hAnsi="Century Gothic" w:cs="Arial"/>
          <w:sz w:val="18"/>
          <w:szCs w:val="18"/>
        </w:rPr>
      </w:pPr>
      <w:r w:rsidRPr="007A27B4">
        <w:rPr>
          <w:rFonts w:ascii="Century Gothic" w:hAnsi="Century Gothic" w:cs="Arial"/>
          <w:sz w:val="18"/>
          <w:szCs w:val="18"/>
        </w:rPr>
        <w:t xml:space="preserve">L’opérateur économique peut utiliser l’application TELERECOURS pour déposer un recours, via l’adresse suivante : </w:t>
      </w:r>
      <w:hyperlink r:id="rId11" w:history="1">
        <w:r w:rsidRPr="007A27B4">
          <w:rPr>
            <w:rStyle w:val="Lienhypertexte"/>
            <w:rFonts w:ascii="Century Gothic" w:hAnsi="Century Gothic" w:cs="Arial"/>
            <w:sz w:val="18"/>
            <w:szCs w:val="18"/>
          </w:rPr>
          <w:t>http://www.telerecours.fr</w:t>
        </w:r>
      </w:hyperlink>
    </w:p>
    <w:p w14:paraId="1949C8CE" w14:textId="5B98841F" w:rsidR="00FA0DA1" w:rsidRDefault="00FA0DA1">
      <w:pPr>
        <w:rPr>
          <w:rFonts w:ascii="Century Gothic" w:hAnsi="Century Gothic" w:cs="Arial"/>
          <w:color w:val="FFFFFF"/>
          <w:szCs w:val="16"/>
          <w:lang w:eastAsia="ar-SA"/>
        </w:rPr>
      </w:pPr>
    </w:p>
    <w:p w14:paraId="0A50BC58" w14:textId="52C84682" w:rsidR="00D060B2" w:rsidRDefault="00D060B2">
      <w:pPr>
        <w:rPr>
          <w:rFonts w:ascii="Century Gothic" w:hAnsi="Century Gothic" w:cs="Arial"/>
          <w:color w:val="FFFFFF"/>
          <w:szCs w:val="16"/>
          <w:lang w:eastAsia="ar-SA"/>
        </w:rPr>
      </w:pPr>
      <w:r>
        <w:rPr>
          <w:rFonts w:ascii="Century Gothic" w:hAnsi="Century Gothic" w:cs="Arial"/>
          <w:color w:val="FFFFFF"/>
          <w:szCs w:val="16"/>
          <w:lang w:eastAsia="ar-SA"/>
        </w:rPr>
        <w:br w:type="page"/>
      </w:r>
    </w:p>
    <w:p w14:paraId="5753AA08" w14:textId="77777777" w:rsidR="00101A08" w:rsidRDefault="00101A08" w:rsidP="00380D9F">
      <w:pPr>
        <w:spacing w:line="264" w:lineRule="auto"/>
        <w:jc w:val="both"/>
        <w:rPr>
          <w:rFonts w:ascii="Century Gothic" w:hAnsi="Century Gothic" w:cs="Arial"/>
          <w:sz w:val="18"/>
          <w:szCs w:val="18"/>
        </w:rPr>
      </w:pPr>
      <w:bookmarkStart w:id="79" w:name="_Hlk96186066"/>
      <w:bookmarkStart w:id="80" w:name="_Hlk32156166"/>
      <w:bookmarkStart w:id="81" w:name="_Hlk29385607"/>
      <w:bookmarkStart w:id="82" w:name="_Hlk598791"/>
      <w:bookmarkStart w:id="83" w:name="_Hlk96186221"/>
      <w:bookmarkStart w:id="84" w:name="_Hlk96186342"/>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101A08" w:rsidRPr="00D735C4" w14:paraId="5F4DEB7C" w14:textId="77777777" w:rsidTr="00380D9F">
        <w:trPr>
          <w:jc w:val="center"/>
        </w:trPr>
        <w:tc>
          <w:tcPr>
            <w:tcW w:w="5000" w:type="pct"/>
            <w:tcBorders>
              <w:top w:val="nil"/>
              <w:left w:val="nil"/>
              <w:bottom w:val="nil"/>
              <w:right w:val="nil"/>
            </w:tcBorders>
            <w:shd w:val="clear" w:color="auto" w:fill="215868" w:themeFill="accent5" w:themeFillShade="80"/>
            <w:vAlign w:val="center"/>
          </w:tcPr>
          <w:p w14:paraId="3FAEC827" w14:textId="77777777" w:rsidR="00101A08" w:rsidRPr="00BF6F56" w:rsidRDefault="00101A08" w:rsidP="00101A08">
            <w:pPr>
              <w:jc w:val="both"/>
              <w:rPr>
                <w:rFonts w:ascii="Century Gothic" w:hAnsi="Century Gothic"/>
                <w:color w:val="FFFFFF" w:themeColor="background1"/>
                <w:sz w:val="18"/>
                <w:szCs w:val="18"/>
              </w:rPr>
            </w:pPr>
            <w:bookmarkStart w:id="85" w:name="_Hlk193094590"/>
          </w:p>
          <w:p w14:paraId="2F415271" w14:textId="51EBEB85" w:rsidR="00101A08" w:rsidRPr="0037064A" w:rsidRDefault="00101A08" w:rsidP="00101A08">
            <w:pPr>
              <w:jc w:val="center"/>
              <w:rPr>
                <w:rFonts w:ascii="Century Gothic" w:hAnsi="Century Gothic"/>
                <w:color w:val="FF0000"/>
                <w:sz w:val="20"/>
                <w:szCs w:val="18"/>
              </w:rPr>
            </w:pPr>
            <w:proofErr w:type="gramStart"/>
            <w:r>
              <w:rPr>
                <w:rFonts w:ascii="Century Gothic" w:hAnsi="Century Gothic"/>
                <w:color w:val="FFFFFF" w:themeColor="background1"/>
                <w:sz w:val="20"/>
                <w:szCs w:val="18"/>
              </w:rPr>
              <w:t>ANNE</w:t>
            </w:r>
            <w:r w:rsidR="006C60A0">
              <w:rPr>
                <w:rFonts w:ascii="Century Gothic" w:hAnsi="Century Gothic"/>
                <w:color w:val="FFFFFF" w:themeColor="background1"/>
                <w:sz w:val="20"/>
                <w:szCs w:val="18"/>
              </w:rPr>
              <w:t xml:space="preserve">XE  </w:t>
            </w:r>
            <w:r w:rsidR="006C60A0" w:rsidRPr="006C60A0">
              <w:rPr>
                <w:rFonts w:ascii="Century Gothic" w:hAnsi="Century Gothic"/>
                <w:color w:val="FFFFFF" w:themeColor="background1"/>
                <w:sz w:val="20"/>
                <w:szCs w:val="18"/>
              </w:rPr>
              <w:t>n</w:t>
            </w:r>
            <w:proofErr w:type="gramEnd"/>
            <w:r w:rsidR="006C60A0" w:rsidRPr="006C60A0">
              <w:rPr>
                <w:rFonts w:ascii="Century Gothic" w:hAnsi="Century Gothic"/>
                <w:color w:val="FFFFFF" w:themeColor="background1"/>
                <w:sz w:val="20"/>
                <w:szCs w:val="18"/>
              </w:rPr>
              <w:t xml:space="preserve">°1 </w:t>
            </w:r>
            <w:r w:rsidR="006C60A0">
              <w:rPr>
                <w:rFonts w:ascii="Century Gothic" w:hAnsi="Century Gothic"/>
                <w:color w:val="FFFFFF" w:themeColor="background1"/>
                <w:sz w:val="20"/>
                <w:szCs w:val="18"/>
              </w:rPr>
              <w:t xml:space="preserve">   </w:t>
            </w:r>
            <w:r>
              <w:rPr>
                <w:rFonts w:ascii="Century Gothic" w:hAnsi="Century Gothic"/>
                <w:color w:val="FFFFFF" w:themeColor="background1"/>
                <w:sz w:val="20"/>
                <w:szCs w:val="18"/>
              </w:rPr>
              <w:t xml:space="preserve"> du règlement de consultation – CRITERE</w:t>
            </w:r>
            <w:r w:rsidR="006C60A0">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DE JUGEMENT DES </w:t>
            </w:r>
            <w:r w:rsidRPr="0050106A">
              <w:rPr>
                <w:rFonts w:ascii="Century Gothic" w:hAnsi="Century Gothic"/>
                <w:color w:val="FFFFFF" w:themeColor="background1"/>
                <w:sz w:val="20"/>
                <w:szCs w:val="18"/>
              </w:rPr>
              <w:t xml:space="preserve">OFFRES </w:t>
            </w:r>
            <w:r w:rsidRPr="0050106A">
              <w:rPr>
                <w:rFonts w:ascii="Century Gothic" w:hAnsi="Century Gothic"/>
                <w:color w:val="FFFFFF" w:themeColor="background1"/>
                <w:sz w:val="14"/>
                <w:szCs w:val="14"/>
              </w:rPr>
              <w:t>– page 1 sur 2</w:t>
            </w:r>
          </w:p>
          <w:p w14:paraId="78047D75" w14:textId="77777777" w:rsidR="00101A08" w:rsidRPr="00BF6F56" w:rsidRDefault="00101A08" w:rsidP="00101A08">
            <w:pPr>
              <w:jc w:val="both"/>
              <w:rPr>
                <w:rFonts w:ascii="Century Gothic" w:hAnsi="Century Gothic"/>
                <w:color w:val="FFFFFF" w:themeColor="background1"/>
                <w:sz w:val="18"/>
                <w:szCs w:val="18"/>
              </w:rPr>
            </w:pPr>
          </w:p>
        </w:tc>
      </w:tr>
    </w:tbl>
    <w:p w14:paraId="4B4FE929" w14:textId="77777777" w:rsidR="00101A08" w:rsidRPr="00765518" w:rsidRDefault="00101A08" w:rsidP="00380D9F">
      <w:pPr>
        <w:spacing w:line="264" w:lineRule="auto"/>
        <w:jc w:val="both"/>
        <w:rPr>
          <w:rFonts w:ascii="Century Gothic" w:hAnsi="Century Gothic" w:cs="Arial"/>
          <w:color w:val="FFFFFF"/>
          <w:sz w:val="20"/>
          <w:lang w:eastAsia="ar-SA"/>
        </w:rPr>
      </w:pPr>
    </w:p>
    <w:bookmarkEnd w:id="79"/>
    <w:p w14:paraId="53B0A010" w14:textId="77777777" w:rsidR="00101A08" w:rsidRDefault="00101A08" w:rsidP="00380D9F">
      <w:pPr>
        <w:widowControl w:val="0"/>
        <w:spacing w:after="60" w:line="288" w:lineRule="auto"/>
        <w:jc w:val="both"/>
        <w:rPr>
          <w:rFonts w:ascii="Century Gothic" w:hAnsi="Century Gothic" w:cs="Arial"/>
          <w:sz w:val="18"/>
          <w:szCs w:val="18"/>
          <w:lang w:eastAsia="ar-SA"/>
        </w:rPr>
      </w:pPr>
      <w:r w:rsidRPr="00360C31">
        <w:rPr>
          <w:rFonts w:ascii="Century Gothic" w:hAnsi="Century Gothic" w:cs="Arial"/>
          <w:sz w:val="18"/>
          <w:szCs w:val="18"/>
          <w:lang w:eastAsia="ar-SA"/>
        </w:rPr>
        <w:t xml:space="preserve">Les critères intervenant pour le jugement des offres sont détaillés ci-dessous. La note est calculée sur 100 points répartis </w:t>
      </w:r>
      <w:r>
        <w:rPr>
          <w:rFonts w:ascii="Century Gothic" w:hAnsi="Century Gothic" w:cs="Arial"/>
          <w:sz w:val="18"/>
          <w:szCs w:val="18"/>
          <w:lang w:eastAsia="ar-SA"/>
        </w:rPr>
        <w:t>de la façon suivante</w:t>
      </w:r>
      <w:r w:rsidRPr="00360C31">
        <w:rPr>
          <w:rFonts w:ascii="Century Gothic" w:hAnsi="Century Gothic" w:cs="Arial"/>
          <w:sz w:val="18"/>
          <w:szCs w:val="18"/>
          <w:lang w:eastAsia="ar-SA"/>
        </w:rPr>
        <w:t> :</w:t>
      </w:r>
    </w:p>
    <w:tbl>
      <w:tblPr>
        <w:tblW w:w="5000" w:type="pct"/>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1594"/>
        <w:gridCol w:w="954"/>
        <w:gridCol w:w="1416"/>
        <w:gridCol w:w="1134"/>
        <w:gridCol w:w="1134"/>
        <w:gridCol w:w="1276"/>
        <w:gridCol w:w="1143"/>
        <w:gridCol w:w="2112"/>
      </w:tblGrid>
      <w:tr w:rsidR="00101A08" w:rsidRPr="00360C31" w14:paraId="3621661A" w14:textId="77777777" w:rsidTr="00380D9F">
        <w:trPr>
          <w:trHeight w:val="443"/>
          <w:jc w:val="center"/>
        </w:trPr>
        <w:tc>
          <w:tcPr>
            <w:tcW w:w="740" w:type="pct"/>
            <w:vMerge w:val="restart"/>
            <w:tcBorders>
              <w:right w:val="single" w:sz="4" w:space="0" w:color="FFFFFF" w:themeColor="background1"/>
            </w:tcBorders>
            <w:shd w:val="clear" w:color="auto" w:fill="F2F2F2" w:themeFill="background1" w:themeFillShade="F2"/>
            <w:vAlign w:val="center"/>
          </w:tcPr>
          <w:p w14:paraId="39F95B4E" w14:textId="77777777" w:rsidR="00101A08" w:rsidRPr="005C62C7" w:rsidRDefault="00101A08" w:rsidP="00101A08">
            <w:pPr>
              <w:jc w:val="center"/>
              <w:rPr>
                <w:rFonts w:ascii="Century Gothic" w:hAnsi="Century Gothic" w:cs="Arial"/>
                <w:b/>
                <w:bCs/>
                <w:color w:val="215868" w:themeColor="accent5" w:themeShade="80"/>
                <w:sz w:val="18"/>
                <w:szCs w:val="18"/>
              </w:rPr>
            </w:pPr>
            <w:r w:rsidRPr="005C62C7">
              <w:rPr>
                <w:rFonts w:ascii="Century Gothic" w:hAnsi="Century Gothic" w:cs="Arial"/>
                <w:b/>
                <w:bCs/>
                <w:color w:val="215868" w:themeColor="accent5" w:themeShade="80"/>
                <w:sz w:val="20"/>
              </w:rPr>
              <w:t>Pondération</w:t>
            </w:r>
          </w:p>
        </w:tc>
        <w:tc>
          <w:tcPr>
            <w:tcW w:w="2748" w:type="pct"/>
            <w:gridSpan w:val="5"/>
            <w:tcBorders>
              <w:top w:val="single" w:sz="4" w:space="0" w:color="FFFFFF" w:themeColor="background1"/>
              <w:left w:val="single" w:sz="4" w:space="0" w:color="FFFFFF" w:themeColor="background1"/>
              <w:bottom w:val="single" w:sz="4" w:space="0" w:color="FFFFFF" w:themeColor="background1"/>
              <w:right w:val="double" w:sz="4" w:space="0" w:color="A6A6A6" w:themeColor="background1" w:themeShade="A6"/>
            </w:tcBorders>
            <w:shd w:val="clear" w:color="auto" w:fill="F2F2F2"/>
            <w:vAlign w:val="center"/>
          </w:tcPr>
          <w:p w14:paraId="2E30A2D8" w14:textId="77777777" w:rsidR="00101A08" w:rsidRPr="00720DD0" w:rsidRDefault="00101A08" w:rsidP="00101A08">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Valeur technique</w:t>
            </w:r>
            <w:r>
              <w:rPr>
                <w:rFonts w:ascii="Century Gothic" w:hAnsi="Century Gothic" w:cs="Arial"/>
                <w:b/>
                <w:bCs/>
                <w:color w:val="215868" w:themeColor="accent5" w:themeShade="80"/>
                <w:sz w:val="18"/>
                <w:szCs w:val="18"/>
              </w:rPr>
              <w:t xml:space="preserve"> (45 %)</w:t>
            </w:r>
          </w:p>
        </w:tc>
        <w:tc>
          <w:tcPr>
            <w:tcW w:w="1512" w:type="pct"/>
            <w:gridSpan w:val="2"/>
            <w:tcBorders>
              <w:top w:val="single" w:sz="4" w:space="0" w:color="FFFFFF" w:themeColor="background1"/>
              <w:left w:val="double" w:sz="4" w:space="0" w:color="A6A6A6" w:themeColor="background1" w:themeShade="A6"/>
              <w:bottom w:val="single" w:sz="4" w:space="0" w:color="FFFFFF" w:themeColor="background1"/>
            </w:tcBorders>
            <w:shd w:val="clear" w:color="auto" w:fill="F2F2F2"/>
            <w:vAlign w:val="center"/>
          </w:tcPr>
          <w:p w14:paraId="1AE3F457" w14:textId="77777777" w:rsidR="00101A08" w:rsidRPr="00720DD0" w:rsidRDefault="00101A08" w:rsidP="00101A08">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 xml:space="preserve">Prix </w:t>
            </w:r>
            <w:r>
              <w:rPr>
                <w:rFonts w:ascii="Century Gothic" w:hAnsi="Century Gothic" w:cs="Arial"/>
                <w:b/>
                <w:bCs/>
                <w:color w:val="215868" w:themeColor="accent5" w:themeShade="80"/>
                <w:sz w:val="18"/>
                <w:szCs w:val="18"/>
              </w:rPr>
              <w:t>(55 %)</w:t>
            </w:r>
          </w:p>
        </w:tc>
      </w:tr>
      <w:tr w:rsidR="00101A08" w:rsidRPr="00360C31" w14:paraId="793F97A6" w14:textId="77777777" w:rsidTr="00380D9F">
        <w:trPr>
          <w:trHeight w:val="547"/>
          <w:jc w:val="center"/>
        </w:trPr>
        <w:tc>
          <w:tcPr>
            <w:tcW w:w="740" w:type="pct"/>
            <w:vMerge/>
            <w:tcBorders>
              <w:right w:val="single" w:sz="4" w:space="0" w:color="FFFFFF" w:themeColor="background1"/>
            </w:tcBorders>
            <w:shd w:val="clear" w:color="auto" w:fill="F2F2F2" w:themeFill="background1" w:themeFillShade="F2"/>
            <w:vAlign w:val="center"/>
            <w:hideMark/>
          </w:tcPr>
          <w:p w14:paraId="3A56CBA3" w14:textId="77777777" w:rsidR="00101A08" w:rsidRPr="00360C31" w:rsidRDefault="00101A08" w:rsidP="00101A08">
            <w:pPr>
              <w:jc w:val="center"/>
              <w:rPr>
                <w:rFonts w:ascii="Century Gothic" w:hAnsi="Century Gothic" w:cs="Arial"/>
                <w:color w:val="000000"/>
                <w:sz w:val="16"/>
                <w:szCs w:val="16"/>
              </w:rPr>
            </w:pPr>
          </w:p>
        </w:tc>
        <w:tc>
          <w:tcPr>
            <w:tcW w:w="4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vAlign w:val="center"/>
            <w:hideMark/>
          </w:tcPr>
          <w:p w14:paraId="2ECEFE0A" w14:textId="77777777" w:rsidR="00101A08" w:rsidRPr="00A63B3C" w:rsidRDefault="00101A08" w:rsidP="00101A08">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Priorité des textes</w:t>
            </w:r>
          </w:p>
        </w:tc>
        <w:tc>
          <w:tcPr>
            <w:tcW w:w="658"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55F48698" w14:textId="77777777" w:rsidR="00101A08" w:rsidRPr="00A63B3C" w:rsidRDefault="00101A08" w:rsidP="00101A08">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8"/>
                <w:lang w:eastAsia="ar-SA"/>
              </w:rPr>
              <w:t>Etendue des garanties </w:t>
            </w:r>
          </w:p>
        </w:tc>
        <w:tc>
          <w:tcPr>
            <w:tcW w:w="527"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20DC6191" w14:textId="77777777" w:rsidR="00101A08" w:rsidRPr="00A63B3C" w:rsidRDefault="00101A08" w:rsidP="00101A08">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franchises</w:t>
            </w:r>
          </w:p>
        </w:tc>
        <w:tc>
          <w:tcPr>
            <w:tcW w:w="527"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4197C42E" w14:textId="77777777" w:rsidR="00101A08" w:rsidRPr="00A63B3C" w:rsidRDefault="00101A08" w:rsidP="00101A08">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garanties</w:t>
            </w:r>
          </w:p>
        </w:tc>
        <w:tc>
          <w:tcPr>
            <w:tcW w:w="593" w:type="pct"/>
            <w:tcBorders>
              <w:top w:val="single" w:sz="4" w:space="0" w:color="FFFFFF" w:themeColor="background1"/>
              <w:left w:val="single" w:sz="4" w:space="0" w:color="FFFFFF" w:themeColor="background1"/>
              <w:bottom w:val="single" w:sz="4" w:space="0" w:color="FFFFFF" w:themeColor="background1"/>
              <w:right w:val="double" w:sz="4" w:space="0" w:color="A6A6A6" w:themeColor="background1" w:themeShade="A6"/>
            </w:tcBorders>
            <w:shd w:val="clear" w:color="auto" w:fill="F2F2F2"/>
            <w:vAlign w:val="center"/>
          </w:tcPr>
          <w:p w14:paraId="764DDDA4" w14:textId="77777777" w:rsidR="00101A08" w:rsidRPr="00A63B3C" w:rsidRDefault="00101A08" w:rsidP="00101A08">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Gestion</w:t>
            </w:r>
          </w:p>
        </w:tc>
        <w:tc>
          <w:tcPr>
            <w:tcW w:w="531" w:type="pct"/>
            <w:tcBorders>
              <w:top w:val="single" w:sz="4" w:space="0" w:color="FFFFFF" w:themeColor="background1"/>
              <w:left w:val="double" w:sz="4" w:space="0" w:color="A6A6A6" w:themeColor="background1" w:themeShade="A6"/>
              <w:bottom w:val="single" w:sz="4" w:space="0" w:color="FFFFFF" w:themeColor="background1"/>
            </w:tcBorders>
            <w:shd w:val="clear" w:color="auto" w:fill="F2F2F2"/>
            <w:vAlign w:val="center"/>
          </w:tcPr>
          <w:p w14:paraId="243CE0FA" w14:textId="77777777" w:rsidR="00101A08" w:rsidRPr="00A63B3C" w:rsidRDefault="00101A08" w:rsidP="00101A08">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Cotisation</w:t>
            </w:r>
          </w:p>
        </w:tc>
        <w:tc>
          <w:tcPr>
            <w:tcW w:w="981" w:type="pct"/>
            <w:tcBorders>
              <w:top w:val="single" w:sz="4" w:space="0" w:color="FFFFFF" w:themeColor="background1"/>
              <w:left w:val="single" w:sz="4" w:space="0" w:color="FFFFFF" w:themeColor="background1"/>
              <w:bottom w:val="single" w:sz="4" w:space="0" w:color="FFFFFF" w:themeColor="background1"/>
            </w:tcBorders>
            <w:shd w:val="clear" w:color="auto" w:fill="F2F2F2"/>
            <w:vAlign w:val="center"/>
          </w:tcPr>
          <w:p w14:paraId="4E8FAF29" w14:textId="77777777" w:rsidR="00101A08" w:rsidRPr="00A63B3C" w:rsidRDefault="00101A08" w:rsidP="00101A08">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Indexation</w:t>
            </w:r>
          </w:p>
        </w:tc>
      </w:tr>
      <w:tr w:rsidR="00101A08" w:rsidRPr="00360C31" w14:paraId="56EE4DD8" w14:textId="77777777" w:rsidTr="00380D9F">
        <w:trPr>
          <w:trHeight w:val="481"/>
          <w:jc w:val="center"/>
        </w:trPr>
        <w:tc>
          <w:tcPr>
            <w:tcW w:w="740" w:type="pct"/>
            <w:tcBorders>
              <w:right w:val="single" w:sz="4" w:space="0" w:color="FFFFFF" w:themeColor="background1"/>
            </w:tcBorders>
            <w:shd w:val="clear" w:color="auto" w:fill="F2F2F2" w:themeFill="background1" w:themeFillShade="F2"/>
            <w:vAlign w:val="center"/>
          </w:tcPr>
          <w:p w14:paraId="17A9C0C1" w14:textId="77777777" w:rsidR="00101A08" w:rsidRPr="00360C31" w:rsidRDefault="00101A08" w:rsidP="00101A08">
            <w:pPr>
              <w:jc w:val="center"/>
              <w:rPr>
                <w:rFonts w:ascii="Century Gothic" w:hAnsi="Century Gothic" w:cs="Arial"/>
                <w:sz w:val="16"/>
                <w:szCs w:val="16"/>
              </w:rPr>
            </w:pPr>
            <w:r>
              <w:rPr>
                <w:rFonts w:ascii="Century Gothic" w:hAnsi="Century Gothic" w:cs="Arial"/>
                <w:sz w:val="16"/>
                <w:szCs w:val="16"/>
              </w:rPr>
              <w:t>Tous lots</w:t>
            </w:r>
          </w:p>
        </w:tc>
        <w:tc>
          <w:tcPr>
            <w:tcW w:w="443" w:type="pct"/>
            <w:tcBorders>
              <w:top w:val="single" w:sz="4" w:space="0" w:color="FFFFFF" w:themeColor="background1"/>
              <w:left w:val="single" w:sz="4" w:space="0" w:color="FFFFFF" w:themeColor="background1"/>
              <w:bottom w:val="single" w:sz="4" w:space="0" w:color="F2F2F2" w:themeColor="background1" w:themeShade="F2"/>
              <w:right w:val="single" w:sz="4" w:space="0" w:color="FFFFFF" w:themeColor="background1"/>
            </w:tcBorders>
            <w:shd w:val="clear" w:color="auto" w:fill="A6C5C7"/>
            <w:noWrap/>
            <w:vAlign w:val="center"/>
          </w:tcPr>
          <w:p w14:paraId="665472EB"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5</w:t>
            </w:r>
          </w:p>
        </w:tc>
        <w:tc>
          <w:tcPr>
            <w:tcW w:w="658" w:type="pct"/>
            <w:tcBorders>
              <w:top w:val="nil"/>
              <w:left w:val="single" w:sz="4" w:space="0" w:color="FFFFFF" w:themeColor="background1"/>
              <w:right w:val="single" w:sz="4" w:space="0" w:color="FFFFFF" w:themeColor="background1"/>
            </w:tcBorders>
            <w:shd w:val="clear" w:color="auto" w:fill="A6C5C7"/>
            <w:vAlign w:val="center"/>
          </w:tcPr>
          <w:p w14:paraId="50C99429"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27" w:type="pct"/>
            <w:tcBorders>
              <w:top w:val="nil"/>
              <w:left w:val="single" w:sz="4" w:space="0" w:color="FFFFFF" w:themeColor="background1"/>
              <w:right w:val="single" w:sz="4" w:space="0" w:color="FFFFFF" w:themeColor="background1"/>
            </w:tcBorders>
            <w:shd w:val="clear" w:color="auto" w:fill="A6C5C7"/>
            <w:vAlign w:val="center"/>
          </w:tcPr>
          <w:p w14:paraId="6045CD39"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27" w:type="pct"/>
            <w:tcBorders>
              <w:top w:val="nil"/>
              <w:left w:val="single" w:sz="4" w:space="0" w:color="FFFFFF" w:themeColor="background1"/>
              <w:right w:val="single" w:sz="4" w:space="0" w:color="F2F2F2" w:themeColor="background1" w:themeShade="F2"/>
            </w:tcBorders>
            <w:shd w:val="clear" w:color="auto" w:fill="A6C5C7"/>
            <w:vAlign w:val="center"/>
          </w:tcPr>
          <w:p w14:paraId="70DEE5DC"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93" w:type="pct"/>
            <w:tcBorders>
              <w:top w:val="single" w:sz="4" w:space="0" w:color="FFFFFF" w:themeColor="background1"/>
              <w:left w:val="single" w:sz="4" w:space="0" w:color="F2F2F2" w:themeColor="background1" w:themeShade="F2"/>
              <w:bottom w:val="single" w:sz="4" w:space="0" w:color="FFFFFF" w:themeColor="background1"/>
              <w:right w:val="double" w:sz="4" w:space="0" w:color="A6A6A6" w:themeColor="background1" w:themeShade="A6"/>
            </w:tcBorders>
            <w:shd w:val="clear" w:color="auto" w:fill="A6C5C7"/>
            <w:noWrap/>
            <w:vAlign w:val="center"/>
          </w:tcPr>
          <w:p w14:paraId="3225272D" w14:textId="77777777" w:rsidR="00101A08" w:rsidRPr="005C62C7" w:rsidRDefault="00101A08" w:rsidP="00101A08">
            <w:pPr>
              <w:jc w:val="center"/>
              <w:rPr>
                <w:rFonts w:ascii="Century Gothic" w:hAnsi="Century Gothic" w:cs="Calibri"/>
                <w:b/>
                <w:bCs/>
                <w:color w:val="FFFFFF"/>
                <w:sz w:val="20"/>
              </w:rPr>
            </w:pPr>
            <w:r w:rsidRPr="005C62C7">
              <w:rPr>
                <w:rFonts w:ascii="Century Gothic" w:hAnsi="Century Gothic" w:cs="Calibri"/>
                <w:b/>
                <w:bCs/>
                <w:color w:val="FFFFFF"/>
                <w:sz w:val="20"/>
              </w:rPr>
              <w:t>10</w:t>
            </w:r>
          </w:p>
        </w:tc>
        <w:tc>
          <w:tcPr>
            <w:tcW w:w="531" w:type="pct"/>
            <w:tcBorders>
              <w:top w:val="single" w:sz="4" w:space="0" w:color="FFFFFF" w:themeColor="background1"/>
              <w:left w:val="double" w:sz="4" w:space="0" w:color="A6A6A6" w:themeColor="background1" w:themeShade="A6"/>
              <w:bottom w:val="single" w:sz="4" w:space="0" w:color="FFFFFF" w:themeColor="background1"/>
            </w:tcBorders>
            <w:shd w:val="clear" w:color="auto" w:fill="A6C5C7"/>
            <w:vAlign w:val="center"/>
          </w:tcPr>
          <w:p w14:paraId="565CC5BC"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50</w:t>
            </w:r>
          </w:p>
        </w:tc>
        <w:tc>
          <w:tcPr>
            <w:tcW w:w="981" w:type="pct"/>
            <w:tcBorders>
              <w:top w:val="single" w:sz="4" w:space="0" w:color="FFFFFF" w:themeColor="background1"/>
              <w:left w:val="single" w:sz="4" w:space="0" w:color="F2F2F2" w:themeColor="background1" w:themeShade="F2"/>
              <w:bottom w:val="single" w:sz="4" w:space="0" w:color="FFFFFF" w:themeColor="background1"/>
            </w:tcBorders>
            <w:shd w:val="clear" w:color="auto" w:fill="A6C5C7"/>
            <w:vAlign w:val="center"/>
          </w:tcPr>
          <w:p w14:paraId="401A95B6" w14:textId="77777777" w:rsidR="00101A08" w:rsidRPr="005C62C7" w:rsidRDefault="00101A08" w:rsidP="00101A08">
            <w:pPr>
              <w:jc w:val="center"/>
              <w:rPr>
                <w:rFonts w:ascii="Century Gothic" w:hAnsi="Century Gothic" w:cs="Calibri"/>
                <w:b/>
                <w:bCs/>
                <w:color w:val="FFFFFF"/>
                <w:sz w:val="20"/>
              </w:rPr>
            </w:pPr>
            <w:r>
              <w:rPr>
                <w:rFonts w:ascii="Century Gothic" w:hAnsi="Century Gothic" w:cs="Calibri"/>
                <w:b/>
                <w:bCs/>
                <w:color w:val="FFFFFF"/>
                <w:sz w:val="20"/>
              </w:rPr>
              <w:t>5</w:t>
            </w:r>
          </w:p>
        </w:tc>
      </w:tr>
    </w:tbl>
    <w:p w14:paraId="0F2D326F" w14:textId="77777777" w:rsidR="00101A08" w:rsidRDefault="00101A08" w:rsidP="00380D9F">
      <w:pPr>
        <w:widowControl w:val="0"/>
        <w:jc w:val="both"/>
        <w:rPr>
          <w:rFonts w:ascii="Century Gothic" w:hAnsi="Century Gothic" w:cs="Arial"/>
          <w:b/>
          <w:bCs/>
          <w:color w:val="215868" w:themeColor="accent5" w:themeShade="80"/>
          <w:sz w:val="18"/>
          <w:szCs w:val="18"/>
        </w:rPr>
      </w:pPr>
    </w:p>
    <w:tbl>
      <w:tblPr>
        <w:tblW w:w="5000" w:type="pct"/>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5"/>
        <w:gridCol w:w="9632"/>
      </w:tblGrid>
      <w:tr w:rsidR="00101A08" w:rsidRPr="00360C31" w14:paraId="68C8CB42" w14:textId="77777777" w:rsidTr="00380D9F">
        <w:trPr>
          <w:cantSplit/>
          <w:trHeight w:val="391"/>
          <w:jc w:val="center"/>
        </w:trPr>
        <w:tc>
          <w:tcPr>
            <w:tcW w:w="5000" w:type="pct"/>
            <w:gridSpan w:val="2"/>
            <w:shd w:val="clear" w:color="auto" w:fill="F2F2F2"/>
            <w:vAlign w:val="center"/>
          </w:tcPr>
          <w:p w14:paraId="53F4936E" w14:textId="77777777" w:rsidR="00101A08" w:rsidRPr="00360C31" w:rsidRDefault="00101A08" w:rsidP="00101A08">
            <w:pPr>
              <w:widowControl w:val="0"/>
              <w:spacing w:before="60" w:after="60" w:line="288" w:lineRule="auto"/>
              <w:jc w:val="center"/>
              <w:rPr>
                <w:rFonts w:ascii="Century Gothic" w:hAnsi="Century Gothic" w:cs="Arial"/>
                <w:sz w:val="16"/>
                <w:szCs w:val="16"/>
                <w:lang w:eastAsia="ar-SA"/>
              </w:rPr>
            </w:pPr>
            <w:bookmarkStart w:id="86" w:name="_Hlk68463540"/>
            <w:r w:rsidRPr="005C62C7">
              <w:rPr>
                <w:rFonts w:ascii="Century Gothic" w:hAnsi="Century Gothic" w:cs="Arial"/>
                <w:b/>
                <w:bCs/>
                <w:color w:val="215868" w:themeColor="accent5" w:themeShade="80"/>
                <w:sz w:val="20"/>
              </w:rPr>
              <w:t>Appréciation des critères</w:t>
            </w:r>
          </w:p>
        </w:tc>
      </w:tr>
      <w:tr w:rsidR="00101A08" w:rsidRPr="00360C31" w14:paraId="7CAD55BE" w14:textId="77777777" w:rsidTr="00380D9F">
        <w:trPr>
          <w:cantSplit/>
          <w:trHeight w:val="1251"/>
          <w:jc w:val="center"/>
        </w:trPr>
        <w:tc>
          <w:tcPr>
            <w:tcW w:w="523" w:type="pct"/>
            <w:tcBorders>
              <w:bottom w:val="double" w:sz="4" w:space="0" w:color="215868" w:themeColor="accent5" w:themeShade="80"/>
            </w:tcBorders>
            <w:shd w:val="clear" w:color="auto" w:fill="F2F2F2"/>
            <w:vAlign w:val="center"/>
          </w:tcPr>
          <w:p w14:paraId="7A2A9D2E" w14:textId="77777777" w:rsidR="00101A08" w:rsidRPr="00063A91" w:rsidRDefault="00101A08" w:rsidP="00101A08">
            <w:pPr>
              <w:widowControl w:val="0"/>
              <w:jc w:val="right"/>
              <w:rPr>
                <w:rFonts w:ascii="Century Gothic" w:hAnsi="Century Gothic" w:cs="Arial"/>
                <w:b/>
                <w:bCs/>
                <w:sz w:val="16"/>
                <w:szCs w:val="18"/>
                <w:lang w:eastAsia="ar-SA"/>
              </w:rPr>
            </w:pPr>
            <w:bookmarkStart w:id="87" w:name="_Hlk507879225"/>
            <w:r>
              <w:rPr>
                <w:rFonts w:ascii="Century Gothic" w:hAnsi="Century Gothic" w:cs="Arial"/>
                <w:b/>
                <w:bCs/>
                <w:kern w:val="3"/>
                <w:sz w:val="16"/>
                <w:szCs w:val="18"/>
                <w:lang w:eastAsia="ar-SA"/>
              </w:rPr>
              <w:t>Priorité des textes :</w:t>
            </w:r>
          </w:p>
        </w:tc>
        <w:tc>
          <w:tcPr>
            <w:tcW w:w="4477" w:type="pct"/>
            <w:tcBorders>
              <w:bottom w:val="double" w:sz="4" w:space="0" w:color="215868" w:themeColor="accent5" w:themeShade="80"/>
            </w:tcBorders>
            <w:shd w:val="clear" w:color="auto" w:fill="FFFFFF"/>
            <w:vAlign w:val="center"/>
          </w:tcPr>
          <w:p w14:paraId="4FDCF7BA" w14:textId="77777777" w:rsidR="00101A08" w:rsidRDefault="00101A08" w:rsidP="00101A08">
            <w:pPr>
              <w:autoSpaceDN w:val="0"/>
              <w:spacing w:after="40" w:line="288" w:lineRule="auto"/>
              <w:jc w:val="both"/>
              <w:textAlignment w:val="baseline"/>
              <w:rPr>
                <w:rFonts w:ascii="Century Gothic" w:hAnsi="Century Gothic"/>
                <w:color w:val="000000"/>
                <w:sz w:val="16"/>
                <w:szCs w:val="16"/>
              </w:rPr>
            </w:pPr>
            <w:r w:rsidRPr="00BC795B">
              <w:rPr>
                <w:rFonts w:ascii="Century Gothic" w:hAnsi="Century Gothic"/>
                <w:color w:val="000000"/>
                <w:sz w:val="16"/>
                <w:szCs w:val="16"/>
              </w:rPr>
              <w:t>La note est attribuée selon la case cochée dans la zone « pyramide des textes applicables » de la fiche de réserves :</w:t>
            </w:r>
          </w:p>
          <w:p w14:paraId="6B188AE3" w14:textId="77777777" w:rsidR="00101A08" w:rsidRPr="009447DB" w:rsidRDefault="00101A08" w:rsidP="00101A08">
            <w:pPr>
              <w:autoSpaceDN w:val="0"/>
              <w:spacing w:after="40" w:line="288" w:lineRule="auto"/>
              <w:jc w:val="both"/>
              <w:textAlignment w:val="baseline"/>
              <w:rPr>
                <w:rFonts w:ascii="Century Gothic" w:hAnsi="Century Gothic"/>
                <w:sz w:val="2"/>
                <w:szCs w:val="2"/>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12"/>
              <w:gridCol w:w="2090"/>
              <w:gridCol w:w="2090"/>
              <w:gridCol w:w="2090"/>
            </w:tblGrid>
            <w:tr w:rsidR="00101A08" w14:paraId="1F49DE8D" w14:textId="77777777" w:rsidTr="00380D9F">
              <w:trPr>
                <w:trHeight w:val="361"/>
              </w:trPr>
              <w:tc>
                <w:tcPr>
                  <w:tcW w:w="1694" w:type="pct"/>
                  <w:shd w:val="clear" w:color="auto" w:fill="215867"/>
                  <w:vAlign w:val="center"/>
                </w:tcPr>
                <w:p w14:paraId="27950B05" w14:textId="77777777" w:rsidR="00101A08" w:rsidRPr="00DA4B43" w:rsidRDefault="00101A08" w:rsidP="00380D9F">
                  <w:pPr>
                    <w:jc w:val="right"/>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cochée</w:t>
                  </w:r>
                  <w:r w:rsidRPr="00DA4B43">
                    <w:rPr>
                      <w:rFonts w:ascii="Century Gothic" w:hAnsi="Century Gothic" w:cs="Arial"/>
                      <w:color w:val="FFFFFF" w:themeColor="background1"/>
                      <w:sz w:val="16"/>
                      <w:szCs w:val="16"/>
                      <w:lang w:eastAsia="ar-SA"/>
                    </w:rPr>
                    <w:t> :</w:t>
                  </w:r>
                </w:p>
              </w:tc>
              <w:tc>
                <w:tcPr>
                  <w:tcW w:w="1102" w:type="pct"/>
                  <w:shd w:val="clear" w:color="auto" w:fill="215867"/>
                  <w:vAlign w:val="center"/>
                </w:tcPr>
                <w:p w14:paraId="1BD48FAB" w14:textId="77777777" w:rsidR="00101A08" w:rsidRPr="00DA4B43" w:rsidRDefault="00101A08" w:rsidP="00380D9F">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Cases n°1 et 2</w:t>
                  </w:r>
                </w:p>
              </w:tc>
              <w:tc>
                <w:tcPr>
                  <w:tcW w:w="1102" w:type="pct"/>
                  <w:shd w:val="clear" w:color="auto" w:fill="215867"/>
                  <w:vAlign w:val="center"/>
                </w:tcPr>
                <w:p w14:paraId="44984639" w14:textId="77777777" w:rsidR="00101A08" w:rsidRPr="00DA4B43" w:rsidRDefault="00101A08" w:rsidP="00380D9F">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n°3</w:t>
                  </w:r>
                </w:p>
              </w:tc>
              <w:tc>
                <w:tcPr>
                  <w:tcW w:w="1102" w:type="pct"/>
                  <w:shd w:val="clear" w:color="auto" w:fill="215867"/>
                  <w:vAlign w:val="center"/>
                </w:tcPr>
                <w:p w14:paraId="20CACDE7" w14:textId="77777777" w:rsidR="00101A08" w:rsidRPr="00DA4B43" w:rsidRDefault="00101A08" w:rsidP="00380D9F">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n°4</w:t>
                  </w:r>
                </w:p>
              </w:tc>
            </w:tr>
            <w:tr w:rsidR="00101A08" w14:paraId="2AF5A220" w14:textId="77777777" w:rsidTr="00380D9F">
              <w:trPr>
                <w:trHeight w:val="340"/>
              </w:trPr>
              <w:tc>
                <w:tcPr>
                  <w:tcW w:w="1694" w:type="pct"/>
                  <w:vAlign w:val="center"/>
                </w:tcPr>
                <w:p w14:paraId="6FEB9392" w14:textId="77777777" w:rsidR="00101A08" w:rsidRPr="007774C0" w:rsidRDefault="00101A08" w:rsidP="00380D9F">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1102" w:type="pct"/>
                  <w:vAlign w:val="center"/>
                </w:tcPr>
                <w:p w14:paraId="3B894BC3"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1102" w:type="pct"/>
                  <w:vAlign w:val="center"/>
                </w:tcPr>
                <w:p w14:paraId="1D2C5E45" w14:textId="77777777" w:rsidR="00101A08" w:rsidRPr="007774C0" w:rsidRDefault="00101A08" w:rsidP="00380D9F">
                  <w:pPr>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1102" w:type="pct"/>
                  <w:vAlign w:val="center"/>
                </w:tcPr>
                <w:p w14:paraId="4A293C28" w14:textId="77777777" w:rsidR="00101A08" w:rsidRPr="007774C0" w:rsidRDefault="00101A08" w:rsidP="00380D9F">
                  <w:pPr>
                    <w:jc w:val="center"/>
                    <w:rPr>
                      <w:rFonts w:ascii="Century Gothic" w:hAnsi="Century Gothic" w:cs="Arial"/>
                      <w:sz w:val="16"/>
                      <w:szCs w:val="16"/>
                      <w:lang w:eastAsia="ar-SA"/>
                    </w:rPr>
                  </w:pPr>
                  <w:r>
                    <w:rPr>
                      <w:rFonts w:ascii="Century Gothic" w:hAnsi="Century Gothic" w:cs="Arial"/>
                      <w:sz w:val="16"/>
                      <w:szCs w:val="16"/>
                      <w:lang w:eastAsia="ar-SA"/>
                    </w:rPr>
                    <w:t>0</w:t>
                  </w:r>
                </w:p>
              </w:tc>
            </w:tr>
          </w:tbl>
          <w:p w14:paraId="2C596611" w14:textId="77777777" w:rsidR="00101A08" w:rsidRPr="00360C31" w:rsidRDefault="00101A08" w:rsidP="00101A08">
            <w:pPr>
              <w:widowControl w:val="0"/>
              <w:spacing w:before="60" w:after="60" w:line="288" w:lineRule="auto"/>
              <w:jc w:val="both"/>
              <w:rPr>
                <w:rFonts w:ascii="Century Gothic" w:hAnsi="Century Gothic" w:cs="Arial"/>
                <w:sz w:val="16"/>
                <w:szCs w:val="16"/>
                <w:lang w:eastAsia="ar-SA"/>
              </w:rPr>
            </w:pPr>
          </w:p>
        </w:tc>
      </w:tr>
      <w:tr w:rsidR="00101A08" w:rsidRPr="00360C31" w14:paraId="12737E62" w14:textId="77777777" w:rsidTr="00380D9F">
        <w:trPr>
          <w:cantSplit/>
          <w:trHeight w:val="3402"/>
          <w:jc w:val="center"/>
        </w:trPr>
        <w:tc>
          <w:tcPr>
            <w:tcW w:w="523" w:type="pct"/>
            <w:tcBorders>
              <w:bottom w:val="double" w:sz="4" w:space="0" w:color="215868" w:themeColor="accent5" w:themeShade="80"/>
            </w:tcBorders>
            <w:shd w:val="clear" w:color="auto" w:fill="F2F2F2"/>
            <w:vAlign w:val="center"/>
          </w:tcPr>
          <w:p w14:paraId="20BF4360" w14:textId="77777777" w:rsidR="00101A08" w:rsidRDefault="00101A08" w:rsidP="00101A08">
            <w:pPr>
              <w:widowControl w:val="0"/>
              <w:jc w:val="right"/>
              <w:rPr>
                <w:rFonts w:ascii="Century Gothic" w:hAnsi="Century Gothic" w:cs="Arial"/>
                <w:b/>
                <w:bCs/>
                <w:kern w:val="3"/>
                <w:sz w:val="16"/>
                <w:szCs w:val="18"/>
                <w:lang w:eastAsia="ar-SA"/>
              </w:rPr>
            </w:pPr>
            <w:r w:rsidRPr="00063A91">
              <w:rPr>
                <w:rFonts w:ascii="Century Gothic" w:hAnsi="Century Gothic" w:cs="Arial"/>
                <w:b/>
                <w:bCs/>
                <w:sz w:val="16"/>
                <w:szCs w:val="18"/>
                <w:lang w:eastAsia="ar-SA"/>
              </w:rPr>
              <w:t>Etendue des garanties :</w:t>
            </w:r>
          </w:p>
        </w:tc>
        <w:tc>
          <w:tcPr>
            <w:tcW w:w="4477" w:type="pct"/>
            <w:tcBorders>
              <w:bottom w:val="double" w:sz="4" w:space="0" w:color="215868" w:themeColor="accent5" w:themeShade="80"/>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101A08" w14:paraId="6316CD80" w14:textId="77777777" w:rsidTr="00380D9F">
              <w:trPr>
                <w:trHeight w:val="673"/>
              </w:trPr>
              <w:tc>
                <w:tcPr>
                  <w:tcW w:w="5000" w:type="pct"/>
                  <w:gridSpan w:val="2"/>
                  <w:shd w:val="clear" w:color="auto" w:fill="215868" w:themeFill="accent5" w:themeFillShade="80"/>
                  <w:vAlign w:val="center"/>
                </w:tcPr>
                <w:p w14:paraId="64887C56" w14:textId="77777777" w:rsidR="00101A08" w:rsidRPr="00DF2749" w:rsidRDefault="00101A08" w:rsidP="00380D9F">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l’étendue des garanties proposées par le candidat par rapport aux demandes formulées dans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101A08" w14:paraId="0D9D0CFA" w14:textId="77777777" w:rsidTr="00380D9F">
              <w:trPr>
                <w:trHeight w:val="510"/>
              </w:trPr>
              <w:tc>
                <w:tcPr>
                  <w:tcW w:w="352" w:type="pct"/>
                  <w:vAlign w:val="center"/>
                </w:tcPr>
                <w:p w14:paraId="7CD694AB"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4F1256E9"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toutes les garanties demandées sont proposées et les clauses du C.C.P</w:t>
                  </w:r>
                  <w:r w:rsidRPr="00923BD9">
                    <w:rPr>
                      <w:rFonts w:ascii="Century Gothic" w:hAnsi="Century Gothic" w:cs="Calibri"/>
                      <w:i/>
                      <w:iCs/>
                      <w:sz w:val="16"/>
                      <w:szCs w:val="16"/>
                      <w:lang w:eastAsia="ar-SA"/>
                    </w:rPr>
                    <w:t xml:space="preserve">. intégralement ou très </w:t>
                  </w:r>
                  <w:r>
                    <w:rPr>
                      <w:rFonts w:ascii="Century Gothic" w:hAnsi="Century Gothic" w:cs="Calibri"/>
                      <w:i/>
                      <w:iCs/>
                      <w:sz w:val="16"/>
                      <w:szCs w:val="16"/>
                      <w:lang w:eastAsia="ar-SA"/>
                    </w:rPr>
                    <w:t>majoritairement respectées. La couverture proposée est conforme aux demandes.</w:t>
                  </w:r>
                </w:p>
              </w:tc>
            </w:tr>
            <w:tr w:rsidR="00101A08" w14:paraId="6E1F0468" w14:textId="77777777" w:rsidTr="00380D9F">
              <w:trPr>
                <w:trHeight w:val="510"/>
              </w:trPr>
              <w:tc>
                <w:tcPr>
                  <w:tcW w:w="352" w:type="pct"/>
                  <w:vAlign w:val="center"/>
                </w:tcPr>
                <w:p w14:paraId="5D078E9D"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05F6F4EE" w14:textId="77777777" w:rsidR="00101A08" w:rsidRPr="004D5EB3"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Etendue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la couverture proposée est très proche des demandes et majoritairement conforme aux dispositions du C.C.P. Les écarts avec les demandes sont limités.</w:t>
                  </w:r>
                </w:p>
              </w:tc>
            </w:tr>
            <w:tr w:rsidR="00101A08" w14:paraId="7BF4FBD9" w14:textId="77777777" w:rsidTr="00380D9F">
              <w:trPr>
                <w:trHeight w:val="510"/>
              </w:trPr>
              <w:tc>
                <w:tcPr>
                  <w:tcW w:w="352" w:type="pct"/>
                  <w:vAlign w:val="center"/>
                </w:tcPr>
                <w:p w14:paraId="36F90198"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09BEE8C8" w14:textId="77777777" w:rsidR="00101A08" w:rsidRPr="00360C31"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S</w:t>
                  </w:r>
                  <w:r w:rsidRPr="00783A0E">
                    <w:rPr>
                      <w:rFonts w:ascii="Century Gothic" w:hAnsi="Century Gothic" w:cs="Calibri"/>
                      <w:b/>
                      <w:bCs/>
                      <w:i/>
                      <w:iCs/>
                      <w:sz w:val="16"/>
                      <w:szCs w:val="16"/>
                      <w:lang w:eastAsia="ar-SA"/>
                    </w:rPr>
                    <w:t>atisfaisant</w:t>
                  </w:r>
                  <w:r>
                    <w:rPr>
                      <w:rFonts w:ascii="Century Gothic" w:hAnsi="Century Gothic" w:cs="Calibri"/>
                      <w:b/>
                      <w:bCs/>
                      <w:i/>
                      <w:iCs/>
                      <w:sz w:val="16"/>
                      <w:szCs w:val="16"/>
                      <w:lang w:eastAsia="ar-SA"/>
                    </w:rPr>
                    <w:t>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respecte globalement les demandes, le soumissionnaire proposant une couverture de bon niveau qui comporte cependant des restrictions dont la portée reste limitée.   </w:t>
                  </w:r>
                </w:p>
              </w:tc>
            </w:tr>
            <w:tr w:rsidR="00101A08" w14:paraId="446DB505" w14:textId="77777777" w:rsidTr="00380D9F">
              <w:trPr>
                <w:trHeight w:val="510"/>
              </w:trPr>
              <w:tc>
                <w:tcPr>
                  <w:tcW w:w="352" w:type="pct"/>
                  <w:vAlign w:val="center"/>
                </w:tcPr>
                <w:p w14:paraId="006EA0B5"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2F17F062"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proposée comporte des restrictions marquées (biens assurés, garanties accordées, modalités d’indemnisation…).  </w:t>
                  </w:r>
                </w:p>
              </w:tc>
            </w:tr>
            <w:tr w:rsidR="00101A08" w14:paraId="65F894FE" w14:textId="77777777" w:rsidTr="00380D9F">
              <w:trPr>
                <w:trHeight w:val="510"/>
              </w:trPr>
              <w:tc>
                <w:tcPr>
                  <w:tcW w:w="352" w:type="pct"/>
                  <w:vAlign w:val="center"/>
                </w:tcPr>
                <w:p w14:paraId="3FC668DB"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39B1683C" w14:textId="77777777" w:rsidR="00101A08" w:rsidRPr="007627E4" w:rsidRDefault="00101A08" w:rsidP="00380D9F">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limitée </w:t>
                  </w:r>
                  <w:r w:rsidRPr="003F5898">
                    <w:rPr>
                      <w:rFonts w:ascii="Century Gothic" w:hAnsi="Century Gothic" w:cs="Calibri"/>
                      <w:i/>
                      <w:iCs/>
                      <w:sz w:val="16"/>
                      <w:szCs w:val="16"/>
                      <w:lang w:eastAsia="ar-SA"/>
                    </w:rPr>
                    <w:t>: </w:t>
                  </w:r>
                  <w:r>
                    <w:rPr>
                      <w:rFonts w:ascii="Century Gothic" w:hAnsi="Century Gothic" w:cs="Calibri"/>
                      <w:i/>
                      <w:iCs/>
                      <w:sz w:val="16"/>
                      <w:szCs w:val="16"/>
                      <w:lang w:eastAsia="ar-SA"/>
                    </w:rPr>
                    <w:t xml:space="preserve">la couverture proposée est en net retrait tant sur les garanties apportées que sur l’acceptation des dispositions du C.C.P. Des restrictions importantes aux demandes sont imposées. </w:t>
                  </w:r>
                </w:p>
              </w:tc>
            </w:tr>
          </w:tbl>
          <w:p w14:paraId="0C78D441" w14:textId="77777777" w:rsidR="00101A08" w:rsidRPr="00DF2749" w:rsidRDefault="00101A08" w:rsidP="00101A08">
            <w:pPr>
              <w:widowControl w:val="0"/>
              <w:spacing w:line="288" w:lineRule="auto"/>
              <w:jc w:val="both"/>
              <w:rPr>
                <w:rFonts w:ascii="Century Gothic" w:hAnsi="Century Gothic" w:cs="Calibri"/>
                <w:i/>
                <w:iCs/>
                <w:color w:val="FFFFFF" w:themeColor="background1"/>
                <w:sz w:val="16"/>
                <w:szCs w:val="16"/>
                <w:lang w:eastAsia="ar-SA"/>
              </w:rPr>
            </w:pPr>
          </w:p>
        </w:tc>
      </w:tr>
      <w:tr w:rsidR="00101A08" w:rsidRPr="00360C31" w14:paraId="312FC7A8" w14:textId="77777777" w:rsidTr="00380D9F">
        <w:trPr>
          <w:cantSplit/>
          <w:trHeight w:val="3025"/>
          <w:jc w:val="center"/>
        </w:trPr>
        <w:tc>
          <w:tcPr>
            <w:tcW w:w="523" w:type="pct"/>
            <w:tcBorders>
              <w:top w:val="double" w:sz="4" w:space="0" w:color="215868" w:themeColor="accent5" w:themeShade="80"/>
              <w:bottom w:val="double" w:sz="4" w:space="0" w:color="215868" w:themeColor="accent5" w:themeShade="80"/>
            </w:tcBorders>
            <w:shd w:val="clear" w:color="auto" w:fill="F2F2F2"/>
            <w:vAlign w:val="center"/>
          </w:tcPr>
          <w:p w14:paraId="73C434FD" w14:textId="77777777" w:rsidR="00101A08" w:rsidRPr="00063A91" w:rsidRDefault="00101A08" w:rsidP="00101A08">
            <w:pPr>
              <w:widowControl w:val="0"/>
              <w:jc w:val="right"/>
              <w:rPr>
                <w:rFonts w:ascii="Century Gothic" w:hAnsi="Century Gothic" w:cs="Arial"/>
                <w:b/>
                <w:bCs/>
                <w:sz w:val="16"/>
                <w:szCs w:val="18"/>
                <w:lang w:eastAsia="ar-SA"/>
              </w:rPr>
            </w:pPr>
            <w:bookmarkStart w:id="88" w:name="_Hlk166761480"/>
            <w:bookmarkEnd w:id="87"/>
            <w:r>
              <w:rPr>
                <w:rFonts w:ascii="Century Gothic" w:hAnsi="Century Gothic" w:cs="Arial"/>
                <w:b/>
                <w:bCs/>
                <w:sz w:val="16"/>
                <w:szCs w:val="18"/>
                <w:lang w:eastAsia="ar-SA"/>
              </w:rPr>
              <w:t>Montant des Franchises :</w:t>
            </w:r>
          </w:p>
        </w:tc>
        <w:tc>
          <w:tcPr>
            <w:tcW w:w="4477" w:type="pct"/>
            <w:tcBorders>
              <w:top w:val="double" w:sz="4" w:space="0" w:color="215868" w:themeColor="accent5" w:themeShade="80"/>
              <w:bottom w:val="double" w:sz="4" w:space="0" w:color="215868" w:themeColor="accent5" w:themeShade="80"/>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101A08" w14:paraId="14D45645" w14:textId="77777777" w:rsidTr="00380D9F">
              <w:trPr>
                <w:trHeight w:val="519"/>
              </w:trPr>
              <w:tc>
                <w:tcPr>
                  <w:tcW w:w="5000" w:type="pct"/>
                  <w:gridSpan w:val="2"/>
                  <w:shd w:val="clear" w:color="auto" w:fill="215868" w:themeFill="accent5" w:themeFillShade="80"/>
                  <w:vAlign w:val="center"/>
                </w:tcPr>
                <w:p w14:paraId="4931C160" w14:textId="77777777" w:rsidR="00101A08" w:rsidRPr="00DF2749" w:rsidRDefault="00101A08" w:rsidP="00380D9F">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 système de franchise demandé par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101A08" w14:paraId="12888ADA" w14:textId="77777777" w:rsidTr="00380D9F">
              <w:trPr>
                <w:trHeight w:val="369"/>
              </w:trPr>
              <w:tc>
                <w:tcPr>
                  <w:tcW w:w="352" w:type="pct"/>
                  <w:vAlign w:val="center"/>
                </w:tcPr>
                <w:p w14:paraId="30FE591A"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28AD1197"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franchises totalement conformes aux demandes.</w:t>
                  </w:r>
                </w:p>
              </w:tc>
            </w:tr>
            <w:tr w:rsidR="00101A08" w14:paraId="0FCCF404" w14:textId="77777777" w:rsidTr="00380D9F">
              <w:trPr>
                <w:trHeight w:val="510"/>
              </w:trPr>
              <w:tc>
                <w:tcPr>
                  <w:tcW w:w="352" w:type="pct"/>
                  <w:vAlign w:val="center"/>
                </w:tcPr>
                <w:p w14:paraId="1B437B21"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06D761BB"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modification très limitée du système de franchise (par exemple ajout d’une franchise sur une garantie accessoire). </w:t>
                  </w:r>
                </w:p>
              </w:tc>
            </w:tr>
            <w:tr w:rsidR="00101A08" w14:paraId="60B10D29" w14:textId="77777777" w:rsidTr="00380D9F">
              <w:trPr>
                <w:trHeight w:val="397"/>
              </w:trPr>
              <w:tc>
                <w:tcPr>
                  <w:tcW w:w="352" w:type="pct"/>
                  <w:vAlign w:val="center"/>
                </w:tcPr>
                <w:p w14:paraId="44B9EFF4" w14:textId="77777777" w:rsidR="00101A08" w:rsidRDefault="00101A08" w:rsidP="00380D9F">
                  <w:pPr>
                    <w:widowControl w:val="0"/>
                    <w:spacing w:line="288" w:lineRule="auto"/>
                    <w:jc w:val="center"/>
                    <w:rPr>
                      <w:rFonts w:ascii="Century Gothic" w:hAnsi="Century Gothic" w:cs="Arial"/>
                      <w:sz w:val="16"/>
                      <w:szCs w:val="16"/>
                      <w:lang w:eastAsia="ar-SA"/>
                    </w:rPr>
                  </w:pPr>
                  <w:bookmarkStart w:id="89" w:name="_Hlk166760512"/>
                  <w:r>
                    <w:rPr>
                      <w:rFonts w:ascii="Century Gothic" w:hAnsi="Century Gothic" w:cs="Arial"/>
                      <w:sz w:val="16"/>
                      <w:szCs w:val="16"/>
                      <w:lang w:eastAsia="ar-SA"/>
                    </w:rPr>
                    <w:t>3</w:t>
                  </w:r>
                </w:p>
              </w:tc>
              <w:tc>
                <w:tcPr>
                  <w:tcW w:w="4648" w:type="pct"/>
                  <w:vAlign w:val="center"/>
                </w:tcPr>
                <w:p w14:paraId="2C374DD1" w14:textId="77777777" w:rsidR="00101A08" w:rsidRPr="00360C31"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système de franchise globalement respectée avec mise en place de franchises annexes.  </w:t>
                  </w:r>
                </w:p>
              </w:tc>
            </w:tr>
            <w:bookmarkEnd w:id="89"/>
            <w:tr w:rsidR="00101A08" w14:paraId="0D016390" w14:textId="77777777" w:rsidTr="00380D9F">
              <w:trPr>
                <w:trHeight w:val="510"/>
              </w:trPr>
              <w:tc>
                <w:tcPr>
                  <w:tcW w:w="352" w:type="pct"/>
                  <w:vAlign w:val="center"/>
                </w:tcPr>
                <w:p w14:paraId="0352CD9E"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AA6D335"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Aggravé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système de franchise aménagé avec par exemple la mise en place d’au moins une franchise élevée sur une garantie annexe ou d’une augmentation de la franchise générale. </w:t>
                  </w:r>
                </w:p>
              </w:tc>
            </w:tr>
            <w:tr w:rsidR="00101A08" w14:paraId="20BB6B2B" w14:textId="77777777" w:rsidTr="00380D9F">
              <w:trPr>
                <w:trHeight w:val="510"/>
              </w:trPr>
              <w:tc>
                <w:tcPr>
                  <w:tcW w:w="352" w:type="pct"/>
                  <w:vAlign w:val="center"/>
                </w:tcPr>
                <w:p w14:paraId="0955447D"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2731133A" w14:textId="77777777" w:rsidR="00101A08" w:rsidRPr="007627E4" w:rsidRDefault="00101A08" w:rsidP="00380D9F">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aggravé </w:t>
                  </w:r>
                  <w:r w:rsidRPr="005A5C06">
                    <w:rPr>
                      <w:rFonts w:ascii="Century Gothic" w:hAnsi="Century Gothic" w:cs="Calibri"/>
                      <w:i/>
                      <w:iCs/>
                      <w:sz w:val="16"/>
                      <w:szCs w:val="16"/>
                      <w:lang w:eastAsia="ar-SA"/>
                    </w:rPr>
                    <w:t>:</w:t>
                  </w:r>
                  <w:r>
                    <w:rPr>
                      <w:rFonts w:ascii="Century Gothic" w:hAnsi="Century Gothic" w:cs="Calibri"/>
                      <w:b/>
                      <w:bCs/>
                      <w:i/>
                      <w:iCs/>
                      <w:sz w:val="16"/>
                      <w:szCs w:val="16"/>
                      <w:lang w:eastAsia="ar-SA"/>
                    </w:rPr>
                    <w:t> </w:t>
                  </w:r>
                  <w:r>
                    <w:rPr>
                      <w:rFonts w:ascii="Century Gothic" w:hAnsi="Century Gothic" w:cs="Calibri"/>
                      <w:i/>
                      <w:iCs/>
                      <w:sz w:val="16"/>
                      <w:szCs w:val="16"/>
                      <w:lang w:eastAsia="ar-SA"/>
                    </w:rPr>
                    <w:t xml:space="preserve">système de franchise fortement modifié avec par exemple une hausse très marquée de la franchise générale et / ou la mise en place de franchises annexes très élevées.  </w:t>
                  </w:r>
                </w:p>
              </w:tc>
            </w:tr>
          </w:tbl>
          <w:p w14:paraId="510B14F4" w14:textId="77777777" w:rsidR="00101A08" w:rsidRPr="00DF2749" w:rsidRDefault="00101A08" w:rsidP="00101A08">
            <w:pPr>
              <w:widowControl w:val="0"/>
              <w:spacing w:line="288" w:lineRule="auto"/>
              <w:jc w:val="both"/>
              <w:rPr>
                <w:rFonts w:ascii="Century Gothic" w:hAnsi="Century Gothic" w:cs="Calibri"/>
                <w:i/>
                <w:iCs/>
                <w:color w:val="FFFFFF" w:themeColor="background1"/>
                <w:sz w:val="16"/>
                <w:szCs w:val="16"/>
                <w:lang w:eastAsia="ar-SA"/>
              </w:rPr>
            </w:pPr>
          </w:p>
        </w:tc>
      </w:tr>
      <w:tr w:rsidR="00101A08" w:rsidRPr="00360C31" w14:paraId="50E00E95" w14:textId="77777777" w:rsidTr="00380D9F">
        <w:trPr>
          <w:cantSplit/>
          <w:trHeight w:val="3336"/>
          <w:jc w:val="center"/>
        </w:trPr>
        <w:tc>
          <w:tcPr>
            <w:tcW w:w="523" w:type="pct"/>
            <w:tcBorders>
              <w:top w:val="double" w:sz="4" w:space="0" w:color="215868" w:themeColor="accent5" w:themeShade="80"/>
            </w:tcBorders>
            <w:shd w:val="clear" w:color="auto" w:fill="F2F2F2"/>
            <w:vAlign w:val="center"/>
          </w:tcPr>
          <w:p w14:paraId="110B4AE8" w14:textId="77777777" w:rsidR="00101A08" w:rsidRDefault="00101A08" w:rsidP="00101A08">
            <w:pPr>
              <w:widowControl w:val="0"/>
              <w:jc w:val="right"/>
              <w:rPr>
                <w:rFonts w:ascii="Century Gothic" w:hAnsi="Century Gothic" w:cs="Arial"/>
                <w:b/>
                <w:bCs/>
                <w:sz w:val="16"/>
                <w:szCs w:val="18"/>
                <w:lang w:eastAsia="ar-SA"/>
              </w:rPr>
            </w:pPr>
            <w:r>
              <w:rPr>
                <w:rFonts w:ascii="Century Gothic" w:hAnsi="Century Gothic" w:cs="Arial"/>
                <w:b/>
                <w:bCs/>
                <w:sz w:val="16"/>
                <w:szCs w:val="18"/>
                <w:lang w:eastAsia="ar-SA"/>
              </w:rPr>
              <w:t>Montant des garanties :</w:t>
            </w:r>
          </w:p>
        </w:tc>
        <w:tc>
          <w:tcPr>
            <w:tcW w:w="4477" w:type="pct"/>
            <w:tcBorders>
              <w:top w:val="double" w:sz="4" w:space="0" w:color="215868" w:themeColor="accent5" w:themeShade="80"/>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101A08" w14:paraId="73F60021" w14:textId="77777777" w:rsidTr="00380D9F">
              <w:trPr>
                <w:trHeight w:val="627"/>
              </w:trPr>
              <w:tc>
                <w:tcPr>
                  <w:tcW w:w="5000" w:type="pct"/>
                  <w:gridSpan w:val="2"/>
                  <w:shd w:val="clear" w:color="auto" w:fill="215868" w:themeFill="accent5" w:themeFillShade="80"/>
                  <w:vAlign w:val="center"/>
                </w:tcPr>
                <w:p w14:paraId="794555B5" w14:textId="77777777" w:rsidR="00101A08" w:rsidRPr="00DF2749" w:rsidRDefault="00101A08" w:rsidP="00380D9F">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les montants des garanties demandées par le C.C.P., </w:t>
                  </w:r>
                  <w:r w:rsidRPr="00DF2749">
                    <w:rPr>
                      <w:rFonts w:ascii="Century Gothic" w:hAnsi="Century Gothic" w:cs="Calibri"/>
                      <w:i/>
                      <w:iCs/>
                      <w:color w:val="FFFFFF" w:themeColor="background1"/>
                      <w:sz w:val="16"/>
                      <w:szCs w:val="16"/>
                      <w:lang w:eastAsia="ar-SA"/>
                    </w:rPr>
                    <w:t>avec le barème suivant </w:t>
                  </w:r>
                  <w:r w:rsidRPr="005E5FBA">
                    <w:rPr>
                      <w:rFonts w:ascii="Century Gothic" w:hAnsi="Century Gothic" w:cs="Calibri"/>
                      <w:i/>
                      <w:iCs/>
                      <w:color w:val="FFFFFF" w:themeColor="background1"/>
                      <w:sz w:val="16"/>
                      <w:szCs w:val="16"/>
                      <w:lang w:eastAsia="ar-SA"/>
                    </w:rPr>
                    <w:t xml:space="preserve">sur lequel sera appliqué un coefficient de 2 pour être </w:t>
                  </w:r>
                  <w:r>
                    <w:rPr>
                      <w:rFonts w:ascii="Century Gothic" w:hAnsi="Century Gothic" w:cs="Calibri"/>
                      <w:i/>
                      <w:iCs/>
                      <w:color w:val="FFFFFF" w:themeColor="background1"/>
                      <w:sz w:val="16"/>
                      <w:szCs w:val="16"/>
                      <w:lang w:eastAsia="ar-SA"/>
                    </w:rPr>
                    <w:t>porté</w:t>
                  </w:r>
                  <w:r w:rsidRPr="005E5FBA">
                    <w:rPr>
                      <w:rFonts w:ascii="Century Gothic" w:hAnsi="Century Gothic" w:cs="Calibri"/>
                      <w:i/>
                      <w:iCs/>
                      <w:color w:val="FFFFFF" w:themeColor="background1"/>
                      <w:sz w:val="16"/>
                      <w:szCs w:val="16"/>
                      <w:lang w:eastAsia="ar-SA"/>
                    </w:rPr>
                    <w:t xml:space="preserve"> à 10 :</w:t>
                  </w:r>
                </w:p>
              </w:tc>
            </w:tr>
            <w:tr w:rsidR="00101A08" w14:paraId="6C651606" w14:textId="77777777" w:rsidTr="00380D9F">
              <w:trPr>
                <w:trHeight w:val="464"/>
              </w:trPr>
              <w:tc>
                <w:tcPr>
                  <w:tcW w:w="352" w:type="pct"/>
                  <w:vAlign w:val="center"/>
                </w:tcPr>
                <w:p w14:paraId="3F6FEA19"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4374A184"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les montants sont totalement conformes aux demandes</w:t>
                  </w:r>
                </w:p>
              </w:tc>
            </w:tr>
            <w:tr w:rsidR="00101A08" w14:paraId="57A8A5C9" w14:textId="77777777" w:rsidTr="00380D9F">
              <w:trPr>
                <w:trHeight w:val="611"/>
              </w:trPr>
              <w:tc>
                <w:tcPr>
                  <w:tcW w:w="352" w:type="pct"/>
                  <w:vAlign w:val="center"/>
                </w:tcPr>
                <w:p w14:paraId="7D0AD28C"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233C3421"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réduction très limitée du montant des garanties demandées (limitation applicable à certains postes de frais, sous limitation de garanties annexes…). </w:t>
                  </w:r>
                </w:p>
              </w:tc>
            </w:tr>
            <w:tr w:rsidR="00101A08" w14:paraId="77A04FA4" w14:textId="77777777" w:rsidTr="00380D9F">
              <w:trPr>
                <w:trHeight w:val="397"/>
              </w:trPr>
              <w:tc>
                <w:tcPr>
                  <w:tcW w:w="352" w:type="pct"/>
                  <w:vAlign w:val="center"/>
                </w:tcPr>
                <w:p w14:paraId="7BECFB04"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4D66B0FA" w14:textId="77777777" w:rsidR="00101A08" w:rsidRPr="00360C31"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les montants demandés sont globalement respectés, sans modification significative.  </w:t>
                  </w:r>
                </w:p>
              </w:tc>
            </w:tr>
            <w:tr w:rsidR="00101A08" w14:paraId="29C1EF32" w14:textId="77777777" w:rsidTr="00380D9F">
              <w:trPr>
                <w:trHeight w:val="639"/>
              </w:trPr>
              <w:tc>
                <w:tcPr>
                  <w:tcW w:w="352" w:type="pct"/>
                  <w:vAlign w:val="center"/>
                </w:tcPr>
                <w:p w14:paraId="5C1C4B33"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447DD0D9"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diverses restrictions avec certaines limitations significatives appliquées sans modification de la limite de garantie principale.  </w:t>
                  </w:r>
                </w:p>
              </w:tc>
            </w:tr>
            <w:tr w:rsidR="00101A08" w14:paraId="08477662" w14:textId="77777777" w:rsidTr="00380D9F">
              <w:trPr>
                <w:trHeight w:val="397"/>
              </w:trPr>
              <w:tc>
                <w:tcPr>
                  <w:tcW w:w="352" w:type="pct"/>
                  <w:vAlign w:val="center"/>
                </w:tcPr>
                <w:p w14:paraId="10022D41"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3E8ED328" w14:textId="77777777" w:rsidR="00101A08" w:rsidRPr="007627E4" w:rsidRDefault="00101A08" w:rsidP="00380D9F">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 : </w:t>
                  </w:r>
                  <w:r>
                    <w:rPr>
                      <w:rFonts w:ascii="Century Gothic" w:hAnsi="Century Gothic" w:cs="Calibri"/>
                      <w:i/>
                      <w:iCs/>
                      <w:sz w:val="16"/>
                      <w:szCs w:val="16"/>
                      <w:lang w:eastAsia="ar-SA"/>
                    </w:rPr>
                    <w:t xml:space="preserve">modification de la garantie principale et / ou diminution significative de plusieurs montants.  </w:t>
                  </w:r>
                </w:p>
              </w:tc>
            </w:tr>
          </w:tbl>
          <w:p w14:paraId="389540B4" w14:textId="77777777" w:rsidR="00101A08" w:rsidRPr="00DF2749" w:rsidRDefault="00101A08" w:rsidP="00101A08">
            <w:pPr>
              <w:widowControl w:val="0"/>
              <w:spacing w:line="288" w:lineRule="auto"/>
              <w:jc w:val="both"/>
              <w:rPr>
                <w:rFonts w:ascii="Century Gothic" w:hAnsi="Century Gothic" w:cs="Calibri"/>
                <w:i/>
                <w:iCs/>
                <w:color w:val="FFFFFF" w:themeColor="background1"/>
                <w:sz w:val="16"/>
                <w:szCs w:val="16"/>
                <w:lang w:eastAsia="ar-SA"/>
              </w:rPr>
            </w:pPr>
          </w:p>
        </w:tc>
      </w:tr>
      <w:bookmarkEnd w:id="88"/>
    </w:tbl>
    <w:p w14:paraId="3E9C5820" w14:textId="77777777" w:rsidR="00101A08" w:rsidRDefault="00101A08" w:rsidP="00380D9F">
      <w:pPr>
        <w:spacing w:line="264" w:lineRule="auto"/>
        <w:jc w:val="both"/>
        <w:rPr>
          <w:rFonts w:ascii="Century Gothic" w:hAnsi="Century Gothic" w:cs="Arial"/>
          <w:color w:val="FFFFFF"/>
          <w:sz w:val="24"/>
          <w:szCs w:val="24"/>
          <w:lang w:eastAsia="ar-SA"/>
        </w:rPr>
      </w:pPr>
    </w:p>
    <w:p w14:paraId="0EED8FFB" w14:textId="77777777" w:rsidR="00101A08" w:rsidRDefault="00101A08" w:rsidP="00380D9F">
      <w:pPr>
        <w:spacing w:line="264" w:lineRule="auto"/>
        <w:jc w:val="both"/>
        <w:rPr>
          <w:rFonts w:ascii="Century Gothic" w:hAnsi="Century Gothic" w:cs="Arial"/>
          <w:color w:val="FFFFFF"/>
          <w:sz w:val="24"/>
          <w:szCs w:val="24"/>
          <w:lang w:eastAsia="ar-SA"/>
        </w:rPr>
      </w:pPr>
    </w:p>
    <w:tbl>
      <w:tblPr>
        <w:tblStyle w:val="Grilledutableau"/>
        <w:tblW w:w="5000" w:type="pct"/>
        <w:jc w:val="center"/>
        <w:shd w:val="clear" w:color="auto" w:fill="215868"/>
        <w:tblLook w:val="04A0" w:firstRow="1" w:lastRow="0" w:firstColumn="1" w:lastColumn="0" w:noHBand="0" w:noVBand="1"/>
      </w:tblPr>
      <w:tblGrid>
        <w:gridCol w:w="10773"/>
      </w:tblGrid>
      <w:tr w:rsidR="00101A08" w:rsidRPr="00360C31" w14:paraId="53F54F6E" w14:textId="77777777" w:rsidTr="00380D9F">
        <w:trPr>
          <w:jc w:val="center"/>
        </w:trPr>
        <w:tc>
          <w:tcPr>
            <w:tcW w:w="5000" w:type="pct"/>
            <w:tcBorders>
              <w:top w:val="nil"/>
              <w:left w:val="nil"/>
              <w:bottom w:val="nil"/>
              <w:right w:val="nil"/>
            </w:tcBorders>
            <w:shd w:val="clear" w:color="auto" w:fill="215868"/>
            <w:vAlign w:val="center"/>
          </w:tcPr>
          <w:p w14:paraId="4AB9472E" w14:textId="77777777" w:rsidR="00101A08" w:rsidRPr="00BF6F56" w:rsidRDefault="00101A08" w:rsidP="00101A08">
            <w:pPr>
              <w:jc w:val="both"/>
              <w:rPr>
                <w:rFonts w:ascii="Century Gothic" w:hAnsi="Century Gothic"/>
                <w:color w:val="FFFFFF"/>
                <w:sz w:val="18"/>
                <w:szCs w:val="18"/>
              </w:rPr>
            </w:pPr>
          </w:p>
          <w:p w14:paraId="40EC95FD" w14:textId="6EC4FB40" w:rsidR="00101A08" w:rsidRPr="0037064A" w:rsidRDefault="00101A08" w:rsidP="00101A08">
            <w:pPr>
              <w:jc w:val="center"/>
              <w:rPr>
                <w:rFonts w:ascii="Century Gothic" w:hAnsi="Century Gothic"/>
                <w:color w:val="FF0000"/>
                <w:sz w:val="20"/>
                <w:szCs w:val="18"/>
              </w:rPr>
            </w:pPr>
            <w:r>
              <w:rPr>
                <w:rFonts w:ascii="Century Gothic" w:hAnsi="Century Gothic"/>
                <w:color w:val="FFFFFF" w:themeColor="background1"/>
                <w:sz w:val="20"/>
                <w:szCs w:val="18"/>
              </w:rPr>
              <w:t>ANNEXE n°1 – CRITERE</w:t>
            </w:r>
            <w:r w:rsidR="006C60A0">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DE JUGEMENT DES OFFRES </w:t>
            </w:r>
            <w:r w:rsidRPr="0050106A">
              <w:rPr>
                <w:rFonts w:ascii="Century Gothic" w:hAnsi="Century Gothic"/>
                <w:color w:val="FFFFFF" w:themeColor="background1"/>
                <w:sz w:val="14"/>
                <w:szCs w:val="14"/>
              </w:rPr>
              <w:t>– page 2 sur 2</w:t>
            </w:r>
          </w:p>
          <w:p w14:paraId="4F42E26D" w14:textId="77777777" w:rsidR="00101A08" w:rsidRPr="00BF6F56" w:rsidRDefault="00101A08" w:rsidP="00101A08">
            <w:pPr>
              <w:jc w:val="both"/>
              <w:rPr>
                <w:rFonts w:ascii="Century Gothic" w:hAnsi="Century Gothic"/>
                <w:color w:val="FFFFFF"/>
                <w:sz w:val="18"/>
                <w:szCs w:val="18"/>
              </w:rPr>
            </w:pPr>
          </w:p>
        </w:tc>
      </w:tr>
    </w:tbl>
    <w:p w14:paraId="04F51504" w14:textId="77777777" w:rsidR="00101A08" w:rsidRDefault="00101A08" w:rsidP="00380D9F">
      <w:pPr>
        <w:spacing w:line="264" w:lineRule="auto"/>
        <w:jc w:val="both"/>
        <w:rPr>
          <w:rFonts w:ascii="Century Gothic" w:hAnsi="Century Gothic" w:cs="Arial"/>
          <w:color w:val="FFFFFF"/>
          <w:sz w:val="24"/>
          <w:szCs w:val="24"/>
          <w:lang w:eastAsia="ar-SA"/>
        </w:rPr>
      </w:pPr>
    </w:p>
    <w:tbl>
      <w:tblPr>
        <w:tblW w:w="5004" w:type="pct"/>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410"/>
        <w:gridCol w:w="9347"/>
        <w:gridCol w:w="9"/>
      </w:tblGrid>
      <w:tr w:rsidR="00101A08" w:rsidRPr="00360C31" w14:paraId="6A803B02" w14:textId="77777777" w:rsidTr="00380D9F">
        <w:trPr>
          <w:gridAfter w:val="1"/>
          <w:wAfter w:w="4" w:type="pct"/>
          <w:cantSplit/>
          <w:trHeight w:val="391"/>
          <w:jc w:val="center"/>
        </w:trPr>
        <w:tc>
          <w:tcPr>
            <w:tcW w:w="4996" w:type="pct"/>
            <w:gridSpan w:val="2"/>
            <w:shd w:val="clear" w:color="auto" w:fill="F2F2F2"/>
            <w:vAlign w:val="center"/>
          </w:tcPr>
          <w:bookmarkEnd w:id="86"/>
          <w:p w14:paraId="4933FD10" w14:textId="77777777" w:rsidR="00101A08" w:rsidRPr="00360C31" w:rsidRDefault="00101A08" w:rsidP="00101A08">
            <w:pPr>
              <w:widowControl w:val="0"/>
              <w:spacing w:before="60" w:after="60" w:line="288" w:lineRule="auto"/>
              <w:jc w:val="center"/>
              <w:rPr>
                <w:rFonts w:ascii="Century Gothic" w:hAnsi="Century Gothic" w:cs="Arial"/>
                <w:sz w:val="16"/>
                <w:szCs w:val="16"/>
                <w:lang w:eastAsia="ar-SA"/>
              </w:rPr>
            </w:pPr>
            <w:r w:rsidRPr="005C62C7">
              <w:rPr>
                <w:rFonts w:ascii="Century Gothic" w:hAnsi="Century Gothic" w:cs="Arial"/>
                <w:b/>
                <w:bCs/>
                <w:color w:val="215868" w:themeColor="accent5" w:themeShade="80"/>
                <w:sz w:val="20"/>
              </w:rPr>
              <w:t>Appréciation des critères</w:t>
            </w:r>
          </w:p>
        </w:tc>
      </w:tr>
      <w:tr w:rsidR="00101A08" w:rsidRPr="00360C31" w14:paraId="23B6537D" w14:textId="77777777" w:rsidTr="00380D9F">
        <w:tblPrEx>
          <w:jc w:val="left"/>
          <w:tblBorders>
            <w:insideH w:val="single" w:sz="6" w:space="0" w:color="BFBFBF"/>
            <w:insideV w:val="single" w:sz="6" w:space="0" w:color="BFBFBF"/>
          </w:tblBorders>
          <w:tblCellMar>
            <w:left w:w="10" w:type="dxa"/>
            <w:right w:w="10" w:type="dxa"/>
          </w:tblCellMar>
          <w:tblLook w:val="0000" w:firstRow="0" w:lastRow="0" w:firstColumn="0" w:lastColumn="0" w:noHBand="0" w:noVBand="0"/>
        </w:tblPrEx>
        <w:trPr>
          <w:cantSplit/>
          <w:trHeight w:val="9929"/>
        </w:trPr>
        <w:tc>
          <w:tcPr>
            <w:tcW w:w="654" w:type="pct"/>
            <w:shd w:val="clear" w:color="auto" w:fill="F2F2F2"/>
            <w:tcMar>
              <w:top w:w="0" w:type="dxa"/>
              <w:left w:w="70" w:type="dxa"/>
              <w:bottom w:w="0" w:type="dxa"/>
              <w:right w:w="70" w:type="dxa"/>
            </w:tcMar>
            <w:vAlign w:val="center"/>
          </w:tcPr>
          <w:p w14:paraId="5464A0A7" w14:textId="77777777" w:rsidR="00101A08" w:rsidRPr="00063A91" w:rsidRDefault="00101A08" w:rsidP="00101A08">
            <w:pPr>
              <w:widowControl w:val="0"/>
              <w:suppressAutoHyphens/>
              <w:autoSpaceDN w:val="0"/>
              <w:jc w:val="right"/>
              <w:textAlignment w:val="baseline"/>
              <w:rPr>
                <w:rFonts w:ascii="Century Gothic" w:hAnsi="Century Gothic" w:cs="Arial"/>
                <w:b/>
                <w:bCs/>
                <w:kern w:val="3"/>
                <w:sz w:val="16"/>
                <w:szCs w:val="18"/>
                <w:lang w:eastAsia="ar-SA"/>
              </w:rPr>
            </w:pPr>
            <w:r w:rsidRPr="00063A91">
              <w:rPr>
                <w:rFonts w:ascii="Century Gothic" w:hAnsi="Century Gothic" w:cs="Arial"/>
                <w:b/>
                <w:bCs/>
                <w:sz w:val="16"/>
                <w:szCs w:val="16"/>
                <w:lang w:eastAsia="ar-SA"/>
              </w:rPr>
              <w:t>Gestion :</w:t>
            </w:r>
          </w:p>
        </w:tc>
        <w:tc>
          <w:tcPr>
            <w:tcW w:w="4346" w:type="pct"/>
            <w:gridSpan w:val="2"/>
            <w:shd w:val="clear" w:color="auto" w:fill="FFFFFF"/>
            <w:tcMar>
              <w:top w:w="0" w:type="dxa"/>
              <w:left w:w="70" w:type="dxa"/>
              <w:bottom w:w="0" w:type="dxa"/>
              <w:right w:w="70" w:type="dxa"/>
            </w:tcMar>
            <w:vAlign w:val="center"/>
          </w:tcPr>
          <w:p w14:paraId="33741A35" w14:textId="77777777" w:rsidR="00101A08" w:rsidRDefault="00101A08" w:rsidP="00101A08">
            <w:pPr>
              <w:spacing w:after="120" w:line="300" w:lineRule="auto"/>
              <w:jc w:val="both"/>
              <w:rPr>
                <w:rFonts w:ascii="Century Gothic" w:hAnsi="Century Gothic" w:cs="Calibri"/>
                <w:sz w:val="16"/>
                <w:szCs w:val="16"/>
                <w:lang w:eastAsia="ar-SA"/>
              </w:rPr>
            </w:pPr>
            <w:r w:rsidRPr="00813B13">
              <w:rPr>
                <w:rFonts w:ascii="Century Gothic" w:hAnsi="Century Gothic" w:cs="Calibri"/>
                <w:sz w:val="16"/>
                <w:szCs w:val="16"/>
                <w:u w:val="single"/>
                <w:lang w:eastAsia="ar-SA"/>
              </w:rPr>
              <w:t>Pour 5 points : Réponses apportées au document annexe « Fiche de gestion </w:t>
            </w:r>
            <w:r w:rsidRPr="005A5C06">
              <w:rPr>
                <w:rFonts w:ascii="Century Gothic" w:hAnsi="Century Gothic" w:cs="Calibri"/>
                <w:sz w:val="16"/>
                <w:szCs w:val="16"/>
                <w:u w:val="single"/>
                <w:lang w:eastAsia="ar-SA"/>
              </w:rPr>
              <w:t>»</w:t>
            </w:r>
            <w:r w:rsidRPr="005A5C06">
              <w:rPr>
                <w:rFonts w:ascii="Century Gothic" w:hAnsi="Century Gothic" w:cs="Calibri"/>
                <w:sz w:val="16"/>
                <w:szCs w:val="16"/>
                <w:lang w:eastAsia="ar-SA"/>
              </w:rPr>
              <w:t>, dûment rempli par l</w:t>
            </w:r>
            <w:r w:rsidRPr="009271FD">
              <w:rPr>
                <w:rFonts w:ascii="Century Gothic" w:hAnsi="Century Gothic" w:cs="Calibri"/>
                <w:sz w:val="16"/>
                <w:szCs w:val="16"/>
                <w:lang w:eastAsia="ar-SA"/>
              </w:rPr>
              <w:t xml:space="preserve">e candidat </w:t>
            </w:r>
            <w:r w:rsidRPr="00360C31">
              <w:rPr>
                <w:rFonts w:ascii="Century Gothic" w:hAnsi="Century Gothic" w:cs="Calibri"/>
                <w:sz w:val="16"/>
                <w:szCs w:val="16"/>
                <w:lang w:eastAsia="ar-SA"/>
              </w:rPr>
              <w:t>–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48"/>
              <w:gridCol w:w="8558"/>
            </w:tblGrid>
            <w:tr w:rsidR="00101A08" w14:paraId="0B9ECD72" w14:textId="77777777" w:rsidTr="00380D9F">
              <w:trPr>
                <w:trHeight w:val="416"/>
              </w:trPr>
              <w:tc>
                <w:tcPr>
                  <w:tcW w:w="5000" w:type="pct"/>
                  <w:gridSpan w:val="2"/>
                  <w:shd w:val="clear" w:color="auto" w:fill="215868" w:themeFill="accent5" w:themeFillShade="80"/>
                  <w:vAlign w:val="center"/>
                </w:tcPr>
                <w:p w14:paraId="081E408B" w14:textId="77777777" w:rsidR="00101A08" w:rsidRPr="00DF2749" w:rsidRDefault="00101A08" w:rsidP="00380D9F">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est attribuée selon le barème ci-dessous (affecté d’un coefficient de 2 si la note est sur 10)</w:t>
                  </w:r>
                  <w:r w:rsidRPr="00DF2749">
                    <w:rPr>
                      <w:rFonts w:ascii="Century Gothic" w:hAnsi="Century Gothic" w:cs="Calibri"/>
                      <w:i/>
                      <w:iCs/>
                      <w:color w:val="FFFFFF" w:themeColor="background1"/>
                      <w:sz w:val="16"/>
                      <w:szCs w:val="16"/>
                      <w:lang w:eastAsia="ar-SA"/>
                    </w:rPr>
                    <w:t> :</w:t>
                  </w:r>
                </w:p>
              </w:tc>
            </w:tr>
            <w:tr w:rsidR="00101A08" w14:paraId="0B7F8A45" w14:textId="77777777" w:rsidTr="00380D9F">
              <w:trPr>
                <w:trHeight w:val="569"/>
              </w:trPr>
              <w:tc>
                <w:tcPr>
                  <w:tcW w:w="352" w:type="pct"/>
                  <w:vAlign w:val="center"/>
                </w:tcPr>
                <w:p w14:paraId="663C43B0"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30FD9666" w14:textId="77777777" w:rsidR="00101A08" w:rsidRDefault="00101A08" w:rsidP="00380D9F">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Pr>
                      <w:rFonts w:ascii="Century Gothic" w:hAnsi="Century Gothic" w:cs="Calibri"/>
                      <w:b/>
                      <w:bCs/>
                      <w:i/>
                      <w:iCs/>
                      <w:sz w:val="16"/>
                      <w:szCs w:val="16"/>
                      <w:lang w:eastAsia="ar-SA"/>
                    </w:rPr>
                    <w:t>t</w:t>
                  </w:r>
                  <w:r w:rsidRPr="005E5FBA">
                    <w:rPr>
                      <w:rFonts w:ascii="Century Gothic" w:hAnsi="Century Gothic" w:cs="Calibri"/>
                      <w:b/>
                      <w:bCs/>
                      <w:i/>
                      <w:iCs/>
                      <w:sz w:val="16"/>
                      <w:szCs w:val="16"/>
                      <w:lang w:eastAsia="ar-SA"/>
                    </w:rPr>
                    <w:t>rès satisfaisant</w:t>
                  </w:r>
                  <w:r>
                    <w:rPr>
                      <w:rFonts w:ascii="Century Gothic" w:hAnsi="Century Gothic" w:cs="Calibri"/>
                      <w:b/>
                      <w:bCs/>
                      <w:i/>
                      <w:iCs/>
                      <w:sz w:val="16"/>
                      <w:szCs w:val="16"/>
                      <w:lang w:eastAsia="ar-SA"/>
                    </w:rPr>
                    <w:t>es</w:t>
                  </w:r>
                  <w:r w:rsidRPr="005E5FBA">
                    <w:rPr>
                      <w:rFonts w:ascii="Century Gothic" w:hAnsi="Century Gothic" w:cs="Calibri"/>
                      <w:b/>
                      <w:bCs/>
                      <w:i/>
                      <w:iCs/>
                      <w:sz w:val="16"/>
                      <w:szCs w:val="16"/>
                      <w:lang w:eastAsia="ar-SA"/>
                    </w:rPr>
                    <w:t xml:space="preserve"> et très compl</w:t>
                  </w:r>
                  <w:r>
                    <w:rPr>
                      <w:rFonts w:ascii="Century Gothic" w:hAnsi="Century Gothic" w:cs="Calibri"/>
                      <w:b/>
                      <w:bCs/>
                      <w:i/>
                      <w:iCs/>
                      <w:sz w:val="16"/>
                      <w:szCs w:val="16"/>
                      <w:lang w:eastAsia="ar-SA"/>
                    </w:rPr>
                    <w:t>è</w:t>
                  </w:r>
                  <w:r w:rsidRPr="005E5FBA">
                    <w:rPr>
                      <w:rFonts w:ascii="Century Gothic" w:hAnsi="Century Gothic" w:cs="Calibri"/>
                      <w:b/>
                      <w:bCs/>
                      <w:i/>
                      <w:iCs/>
                      <w:sz w:val="16"/>
                      <w:szCs w:val="16"/>
                      <w:lang w:eastAsia="ar-SA"/>
                    </w:rPr>
                    <w:t>t</w:t>
                  </w:r>
                  <w:r>
                    <w:rPr>
                      <w:rFonts w:ascii="Century Gothic" w:hAnsi="Century Gothic" w:cs="Calibri"/>
                      <w:b/>
                      <w:bCs/>
                      <w:i/>
                      <w:iCs/>
                      <w:sz w:val="16"/>
                      <w:szCs w:val="16"/>
                      <w:lang w:eastAsia="ar-SA"/>
                    </w:rPr>
                    <w:t>es</w:t>
                  </w:r>
                  <w:r>
                    <w:rPr>
                      <w:rFonts w:ascii="Century Gothic" w:hAnsi="Century Gothic" w:cs="Calibri"/>
                      <w:i/>
                      <w:iCs/>
                      <w:sz w:val="16"/>
                      <w:szCs w:val="16"/>
                      <w:lang w:eastAsia="ar-SA"/>
                    </w:rPr>
                    <w:t xml:space="preserve">. Réponses très majoritairement positives, toutes les zones de réponse libre sont particulièrement détaillées, les prestations accordées très complètes. </w:t>
                  </w:r>
                </w:p>
              </w:tc>
            </w:tr>
            <w:tr w:rsidR="00101A08" w14:paraId="3A16AAD7" w14:textId="77777777" w:rsidTr="00380D9F">
              <w:trPr>
                <w:trHeight w:val="619"/>
              </w:trPr>
              <w:tc>
                <w:tcPr>
                  <w:tcW w:w="352" w:type="pct"/>
                  <w:vAlign w:val="center"/>
                </w:tcPr>
                <w:p w14:paraId="36E829EC"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039D06B3" w14:textId="77777777" w:rsidR="00101A08" w:rsidRDefault="00101A08" w:rsidP="00380D9F">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sidRPr="005E5FBA">
                    <w:rPr>
                      <w:rFonts w:ascii="Century Gothic" w:hAnsi="Century Gothic" w:cs="Calibri"/>
                      <w:b/>
                      <w:bCs/>
                      <w:i/>
                      <w:iCs/>
                      <w:sz w:val="16"/>
                      <w:szCs w:val="16"/>
                      <w:lang w:eastAsia="ar-SA"/>
                    </w:rPr>
                    <w:t>satisfaisantes et complètes</w:t>
                  </w:r>
                  <w:r>
                    <w:rPr>
                      <w:rFonts w:ascii="Century Gothic" w:hAnsi="Century Gothic" w:cs="Calibri"/>
                      <w:i/>
                      <w:iCs/>
                      <w:sz w:val="16"/>
                      <w:szCs w:val="16"/>
                      <w:lang w:eastAsia="ar-SA"/>
                    </w:rPr>
                    <w:t xml:space="preserve">. Réponses très cohérentes et homogènes, quelques aspects annexes non proposés ou non détaillés. </w:t>
                  </w:r>
                </w:p>
              </w:tc>
            </w:tr>
            <w:tr w:rsidR="00101A08" w14:paraId="5E821FF6" w14:textId="77777777" w:rsidTr="00380D9F">
              <w:trPr>
                <w:trHeight w:val="487"/>
              </w:trPr>
              <w:tc>
                <w:tcPr>
                  <w:tcW w:w="352" w:type="pct"/>
                  <w:vAlign w:val="center"/>
                </w:tcPr>
                <w:p w14:paraId="12A4BB39"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54AF2743" w14:textId="77777777" w:rsidR="00101A08" w:rsidRPr="00360C31" w:rsidRDefault="00101A08" w:rsidP="00380D9F">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Réponses Satisfaisantes</w:t>
                  </w:r>
                  <w:r w:rsidRPr="002E6E36">
                    <w:rPr>
                      <w:rFonts w:ascii="Century Gothic" w:hAnsi="Century Gothic"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101A08" w14:paraId="5843A4EB" w14:textId="77777777" w:rsidTr="00380D9F">
              <w:trPr>
                <w:trHeight w:val="441"/>
              </w:trPr>
              <w:tc>
                <w:tcPr>
                  <w:tcW w:w="352" w:type="pct"/>
                  <w:vAlign w:val="center"/>
                </w:tcPr>
                <w:p w14:paraId="41110C6A"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46161580" w14:textId="77777777" w:rsidR="00101A08" w:rsidRDefault="00101A08" w:rsidP="00380D9F">
                  <w:pPr>
                    <w:widowControl w:val="0"/>
                    <w:spacing w:line="288" w:lineRule="auto"/>
                    <w:jc w:val="both"/>
                    <w:rPr>
                      <w:rFonts w:ascii="Century Gothic" w:hAnsi="Century Gothic" w:cs="Arial"/>
                      <w:sz w:val="16"/>
                      <w:szCs w:val="16"/>
                      <w:lang w:eastAsia="ar-SA"/>
                    </w:rPr>
                  </w:pPr>
                  <w:r w:rsidRPr="002E6E36">
                    <w:rPr>
                      <w:rFonts w:ascii="Century Gothic" w:hAnsi="Century Gothic" w:cs="Arial"/>
                      <w:b/>
                      <w:bCs/>
                      <w:i/>
                      <w:iCs/>
                      <w:sz w:val="16"/>
                      <w:szCs w:val="16"/>
                      <w:lang w:eastAsia="ar-SA"/>
                    </w:rPr>
                    <w:t>Réponses limitées</w:t>
                  </w:r>
                  <w:r w:rsidRPr="002E6E36">
                    <w:rPr>
                      <w:rFonts w:ascii="Century Gothic" w:hAnsi="Century Gothic" w:cs="Arial"/>
                      <w:i/>
                      <w:iCs/>
                      <w:sz w:val="16"/>
                      <w:szCs w:val="16"/>
                      <w:lang w:eastAsia="ar-SA"/>
                    </w:rPr>
                    <w:t>. Nombreuses réponses négatives ou imprécises proposant un accompagnement assez limité.</w:t>
                  </w:r>
                </w:p>
              </w:tc>
            </w:tr>
            <w:tr w:rsidR="00101A08" w14:paraId="4FEA0656" w14:textId="77777777" w:rsidTr="00380D9F">
              <w:trPr>
                <w:trHeight w:val="599"/>
              </w:trPr>
              <w:tc>
                <w:tcPr>
                  <w:tcW w:w="352" w:type="pct"/>
                  <w:vAlign w:val="center"/>
                </w:tcPr>
                <w:p w14:paraId="361AA7E9"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37A855A2" w14:textId="77777777" w:rsidR="00101A08" w:rsidRPr="007627E4" w:rsidRDefault="00101A08" w:rsidP="00380D9F">
                  <w:pPr>
                    <w:widowControl w:val="0"/>
                    <w:spacing w:line="288" w:lineRule="auto"/>
                    <w:jc w:val="both"/>
                    <w:rPr>
                      <w:rFonts w:ascii="Century Gothic" w:hAnsi="Century Gothic" w:cs="Calibri"/>
                      <w:b/>
                      <w:bCs/>
                      <w:i/>
                      <w:iCs/>
                      <w:sz w:val="16"/>
                      <w:szCs w:val="16"/>
                      <w:lang w:eastAsia="ar-SA"/>
                    </w:rPr>
                  </w:pPr>
                  <w:r w:rsidRPr="007627E4">
                    <w:rPr>
                      <w:rFonts w:ascii="Century Gothic" w:hAnsi="Century Gothic" w:cs="Calibri"/>
                      <w:b/>
                      <w:bCs/>
                      <w:i/>
                      <w:iCs/>
                      <w:sz w:val="16"/>
                      <w:szCs w:val="16"/>
                      <w:lang w:eastAsia="ar-SA"/>
                    </w:rPr>
                    <w:t>Réponses majoritairement négatives</w:t>
                  </w:r>
                  <w:r>
                    <w:rPr>
                      <w:rFonts w:ascii="Century Gothic" w:hAnsi="Century Gothic" w:cs="Calibri"/>
                      <w:i/>
                      <w:iCs/>
                      <w:sz w:val="16"/>
                      <w:szCs w:val="16"/>
                      <w:lang w:eastAsia="ar-SA"/>
                    </w:rPr>
                    <w:t>. Les réponses sont majoritairement négatives ou imprécises traduisant un accompagnement très limité.</w:t>
                  </w:r>
                </w:p>
              </w:tc>
            </w:tr>
          </w:tbl>
          <w:p w14:paraId="6001ECF4" w14:textId="77777777" w:rsidR="00101A08" w:rsidRPr="00712DD3" w:rsidRDefault="00101A08" w:rsidP="00101A08">
            <w:pPr>
              <w:spacing w:after="40" w:line="300" w:lineRule="auto"/>
              <w:jc w:val="both"/>
              <w:rPr>
                <w:rFonts w:ascii="Century Gothic" w:hAnsi="Century Gothic" w:cs="Calibri"/>
                <w:sz w:val="8"/>
                <w:szCs w:val="8"/>
                <w:lang w:eastAsia="ar-SA"/>
              </w:rPr>
            </w:pPr>
          </w:p>
          <w:p w14:paraId="44EC3311" w14:textId="77777777" w:rsidR="00101A08" w:rsidRDefault="00101A08" w:rsidP="00101A08">
            <w:pPr>
              <w:keepNext/>
              <w:keepLines/>
              <w:spacing w:after="120" w:line="300" w:lineRule="auto"/>
              <w:jc w:val="both"/>
              <w:rPr>
                <w:rFonts w:ascii="Century Gothic" w:hAnsi="Century Gothic" w:cs="Calibri"/>
                <w:sz w:val="16"/>
                <w:szCs w:val="16"/>
                <w:lang w:eastAsia="ar-SA"/>
              </w:rPr>
            </w:pPr>
            <w:r w:rsidRPr="00C5704B">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 xml:space="preserve">5 </w:t>
            </w:r>
            <w:r w:rsidRPr="00C5704B">
              <w:rPr>
                <w:rFonts w:ascii="Century Gothic" w:hAnsi="Century Gothic" w:cs="Calibri"/>
                <w:sz w:val="16"/>
                <w:szCs w:val="16"/>
                <w:u w:val="single"/>
                <w:lang w:eastAsia="ar-SA"/>
              </w:rPr>
              <w:t xml:space="preserve">points : </w:t>
            </w:r>
            <w:r w:rsidRPr="00360C31">
              <w:rPr>
                <w:rFonts w:ascii="Century Gothic" w:hAnsi="Century Gothic" w:cs="Calibri"/>
                <w:sz w:val="16"/>
                <w:szCs w:val="16"/>
                <w:u w:val="single"/>
                <w:lang w:eastAsia="ar-SA"/>
              </w:rPr>
              <w:t>Documents de présentation des modalités de gestion</w:t>
            </w:r>
            <w:r w:rsidRPr="00360C31">
              <w:rPr>
                <w:rFonts w:ascii="Century Gothic" w:hAnsi="Century Gothic"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48"/>
              <w:gridCol w:w="8558"/>
            </w:tblGrid>
            <w:tr w:rsidR="00101A08" w14:paraId="46A21014" w14:textId="77777777" w:rsidTr="00380D9F">
              <w:trPr>
                <w:trHeight w:val="416"/>
              </w:trPr>
              <w:tc>
                <w:tcPr>
                  <w:tcW w:w="5000" w:type="pct"/>
                  <w:gridSpan w:val="2"/>
                  <w:shd w:val="clear" w:color="auto" w:fill="215868" w:themeFill="accent5" w:themeFillShade="80"/>
                  <w:vAlign w:val="center"/>
                </w:tcPr>
                <w:p w14:paraId="346FF8A1" w14:textId="77777777" w:rsidR="00101A08" w:rsidRPr="00DF2749" w:rsidRDefault="00101A08" w:rsidP="00380D9F">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attribuée est </w:t>
                  </w:r>
                  <w:r>
                    <w:rPr>
                      <w:rFonts w:ascii="Century Gothic" w:hAnsi="Century Gothic" w:cs="Calibri"/>
                      <w:i/>
                      <w:iCs/>
                      <w:color w:val="FFFFFF" w:themeColor="background1"/>
                      <w:sz w:val="16"/>
                      <w:szCs w:val="16"/>
                      <w:lang w:eastAsia="ar-SA"/>
                    </w:rPr>
                    <w:t>attribuée</w:t>
                  </w:r>
                  <w:r w:rsidRPr="00DF2749">
                    <w:rPr>
                      <w:rFonts w:ascii="Century Gothic" w:hAnsi="Century Gothic" w:cs="Calibri"/>
                      <w:i/>
                      <w:iCs/>
                      <w:color w:val="FFFFFF" w:themeColor="background1"/>
                      <w:sz w:val="16"/>
                      <w:szCs w:val="16"/>
                      <w:lang w:eastAsia="ar-SA"/>
                    </w:rPr>
                    <w:t xml:space="preserve"> avec le barème suivant :</w:t>
                  </w:r>
                </w:p>
              </w:tc>
            </w:tr>
            <w:tr w:rsidR="00101A08" w14:paraId="6AA42E20" w14:textId="77777777" w:rsidTr="00380D9F">
              <w:trPr>
                <w:trHeight w:val="2184"/>
              </w:trPr>
              <w:tc>
                <w:tcPr>
                  <w:tcW w:w="352" w:type="pct"/>
                  <w:vAlign w:val="center"/>
                </w:tcPr>
                <w:p w14:paraId="524FB611"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57088C1B" w14:textId="77777777" w:rsidR="00101A08" w:rsidRDefault="00101A08" w:rsidP="00380D9F">
                  <w:pPr>
                    <w:widowControl w:val="0"/>
                    <w:spacing w:line="288" w:lineRule="auto"/>
                    <w:jc w:val="both"/>
                    <w:rPr>
                      <w:rFonts w:ascii="Century Gothic" w:hAnsi="Century Gothic" w:cs="Calibri"/>
                      <w:i/>
                      <w:iCs/>
                      <w:sz w:val="16"/>
                      <w:szCs w:val="16"/>
                      <w:lang w:eastAsia="ar-SA"/>
                    </w:rPr>
                  </w:pPr>
                  <w:r w:rsidRPr="00783A0E">
                    <w:rPr>
                      <w:rFonts w:ascii="Century Gothic" w:hAnsi="Century Gothic" w:cs="Calibri"/>
                      <w:b/>
                      <w:bCs/>
                      <w:i/>
                      <w:iCs/>
                      <w:sz w:val="16"/>
                      <w:szCs w:val="16"/>
                      <w:lang w:eastAsia="ar-SA"/>
                    </w:rPr>
                    <w:t>Très satisfaisant et très complet</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le mémoire comporte les éléments suivants :</w:t>
                  </w:r>
                </w:p>
                <w:p w14:paraId="7DF3D128"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mémoire de gestion spécifique au risque </w:t>
                  </w:r>
                </w:p>
                <w:p w14:paraId="0DABD436"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organisation, interlocuteurs et leurs coordonnées, </w:t>
                  </w:r>
                </w:p>
                <w:p w14:paraId="13F8C5A8"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procédures de gestion du contrat et des sinistres, </w:t>
                  </w:r>
                </w:p>
                <w:p w14:paraId="49C36DAF"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délais d’exécution des tâches de gestion</w:t>
                  </w:r>
                  <w:r>
                    <w:rPr>
                      <w:rFonts w:ascii="Century Gothic" w:hAnsi="Century Gothic" w:cs="Calibri"/>
                      <w:i/>
                      <w:iCs/>
                      <w:sz w:val="16"/>
                      <w:szCs w:val="16"/>
                      <w:lang w:eastAsia="ar-SA"/>
                    </w:rPr>
                    <w:t xml:space="preserve"> du contrat et des sinistres,</w:t>
                  </w:r>
                </w:p>
                <w:p w14:paraId="6953C07E"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formation et prévention, </w:t>
                  </w:r>
                </w:p>
                <w:p w14:paraId="4D0C8D85"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éléments de sinistralité</w:t>
                  </w:r>
                  <w:r>
                    <w:rPr>
                      <w:rFonts w:ascii="Century Gothic" w:hAnsi="Century Gothic" w:cs="Calibri"/>
                      <w:i/>
                      <w:iCs/>
                      <w:sz w:val="16"/>
                      <w:szCs w:val="16"/>
                      <w:lang w:eastAsia="ar-SA"/>
                    </w:rPr>
                    <w:t xml:space="preserve"> communicables à l’assuré,</w:t>
                  </w:r>
                </w:p>
                <w:p w14:paraId="759E08CC" w14:textId="77777777" w:rsidR="00101A08" w:rsidRDefault="00101A08" w:rsidP="00380D9F">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w:t>
                  </w:r>
                  <w:r w:rsidRPr="00360C31">
                    <w:rPr>
                      <w:rFonts w:ascii="Century Gothic" w:hAnsi="Century Gothic" w:cs="Calibri"/>
                      <w:i/>
                      <w:iCs/>
                      <w:sz w:val="16"/>
                      <w:szCs w:val="16"/>
                      <w:lang w:eastAsia="ar-SA"/>
                    </w:rPr>
                    <w:t xml:space="preserve"> extranet et ses fonctionnalités, </w:t>
                  </w:r>
                </w:p>
                <w:p w14:paraId="4AC46003" w14:textId="77777777" w:rsidR="00101A08" w:rsidRDefault="00101A08" w:rsidP="00380D9F">
                  <w:pPr>
                    <w:widowControl w:val="0"/>
                    <w:spacing w:line="288" w:lineRule="auto"/>
                    <w:jc w:val="both"/>
                    <w:rPr>
                      <w:rFonts w:ascii="Century Gothic" w:hAnsi="Century Gothic" w:cs="Arial"/>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accompagnement en cas de sinistre.</w:t>
                  </w:r>
                </w:p>
              </w:tc>
            </w:tr>
            <w:tr w:rsidR="00101A08" w14:paraId="136B0F7F" w14:textId="77777777" w:rsidTr="00380D9F">
              <w:trPr>
                <w:trHeight w:val="603"/>
              </w:trPr>
              <w:tc>
                <w:tcPr>
                  <w:tcW w:w="352" w:type="pct"/>
                  <w:vAlign w:val="center"/>
                </w:tcPr>
                <w:p w14:paraId="378A7610"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55E027FE" w14:textId="77777777" w:rsidR="00101A08" w:rsidRDefault="00101A08" w:rsidP="00380D9F">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Satisfaisant et complet</w:t>
                  </w:r>
                  <w:r w:rsidRPr="002E6E36">
                    <w:rPr>
                      <w:rFonts w:ascii="Century Gothic" w:hAnsi="Century Gothic"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101A08" w14:paraId="2B4ECDF6" w14:textId="77777777" w:rsidTr="00380D9F">
              <w:trPr>
                <w:trHeight w:val="611"/>
              </w:trPr>
              <w:tc>
                <w:tcPr>
                  <w:tcW w:w="352" w:type="pct"/>
                  <w:vAlign w:val="center"/>
                </w:tcPr>
                <w:p w14:paraId="0D3E34E9"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268083D8" w14:textId="77777777" w:rsidR="00101A08" w:rsidRPr="00360C31" w:rsidRDefault="00101A08" w:rsidP="00380D9F">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 xml:space="preserve">Satisfaisant </w:t>
                  </w:r>
                  <w:r w:rsidRPr="002E6E36">
                    <w:rPr>
                      <w:rFonts w:ascii="Century Gothic" w:hAnsi="Century Gothic" w:cs="Calibri"/>
                      <w:i/>
                      <w:iCs/>
                      <w:sz w:val="16"/>
                      <w:szCs w:val="16"/>
                      <w:lang w:eastAsia="ar-SA"/>
                    </w:rPr>
                    <w:t>: mémoire de gestion spécifique au risque. La majorité des éléments mentionnés ci-dessus sont présentés proposant une offre de gestion cohérente.</w:t>
                  </w:r>
                </w:p>
              </w:tc>
            </w:tr>
            <w:tr w:rsidR="00101A08" w14:paraId="176C5C7F" w14:textId="77777777" w:rsidTr="00380D9F">
              <w:trPr>
                <w:trHeight w:val="615"/>
              </w:trPr>
              <w:tc>
                <w:tcPr>
                  <w:tcW w:w="352" w:type="pct"/>
                  <w:vAlign w:val="center"/>
                </w:tcPr>
                <w:p w14:paraId="09401DB4"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7BC032DE" w14:textId="77777777" w:rsidR="00101A08" w:rsidRDefault="00101A08" w:rsidP="00380D9F">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Limité</w:t>
                  </w:r>
                  <w:r w:rsidRPr="002E6E36">
                    <w:rPr>
                      <w:rFonts w:ascii="Century Gothic" w:hAnsi="Century Gothic"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101A08" w14:paraId="4C17C7F6" w14:textId="77777777" w:rsidTr="00380D9F">
              <w:trPr>
                <w:trHeight w:val="567"/>
              </w:trPr>
              <w:tc>
                <w:tcPr>
                  <w:tcW w:w="352" w:type="pct"/>
                  <w:vAlign w:val="center"/>
                </w:tcPr>
                <w:p w14:paraId="332532B4" w14:textId="77777777" w:rsidR="00101A08" w:rsidRDefault="00101A08" w:rsidP="00380D9F">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3516F091" w14:textId="77777777" w:rsidR="00101A08" w:rsidRPr="007627E4" w:rsidRDefault="00101A08" w:rsidP="00380D9F">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w:t>
                  </w:r>
                  <w:r w:rsidRPr="00360C31">
                    <w:rPr>
                      <w:rFonts w:ascii="Century Gothic" w:hAnsi="Century Gothic" w:cs="Calibri"/>
                      <w:i/>
                      <w:iCs/>
                      <w:sz w:val="16"/>
                      <w:szCs w:val="16"/>
                      <w:lang w:eastAsia="ar-SA"/>
                    </w:rPr>
                    <w:t xml:space="preserve"> : mémoire de gestion </w:t>
                  </w:r>
                  <w:r>
                    <w:rPr>
                      <w:rFonts w:ascii="Century Gothic" w:hAnsi="Century Gothic" w:cs="Calibri"/>
                      <w:i/>
                      <w:iCs/>
                      <w:sz w:val="16"/>
                      <w:szCs w:val="16"/>
                      <w:lang w:eastAsia="ar-SA"/>
                    </w:rPr>
                    <w:t>non spécifique au risque. La plupart des éléments mentionnés ci-dessus ne sont pas présentés.</w:t>
                  </w:r>
                </w:p>
              </w:tc>
            </w:tr>
          </w:tbl>
          <w:p w14:paraId="475F07AD" w14:textId="77777777" w:rsidR="00101A08" w:rsidRPr="00360C31" w:rsidRDefault="00101A08" w:rsidP="00101A08">
            <w:pPr>
              <w:spacing w:after="60" w:line="288" w:lineRule="auto"/>
              <w:ind w:left="356"/>
              <w:jc w:val="both"/>
              <w:rPr>
                <w:rFonts w:ascii="Century Gothic" w:hAnsi="Century Gothic" w:cs="Calibri"/>
                <w:i/>
                <w:iCs/>
                <w:sz w:val="16"/>
                <w:szCs w:val="16"/>
                <w:lang w:eastAsia="ar-SA"/>
              </w:rPr>
            </w:pPr>
          </w:p>
        </w:tc>
      </w:tr>
      <w:tr w:rsidR="00101A08" w:rsidRPr="00360C31" w14:paraId="501F003E" w14:textId="77777777" w:rsidTr="00380D9F">
        <w:trPr>
          <w:gridAfter w:val="1"/>
          <w:wAfter w:w="4" w:type="pct"/>
          <w:cantSplit/>
          <w:trHeight w:val="1134"/>
          <w:jc w:val="center"/>
        </w:trPr>
        <w:tc>
          <w:tcPr>
            <w:tcW w:w="655" w:type="pct"/>
            <w:tcBorders>
              <w:top w:val="double" w:sz="4" w:space="0" w:color="215868" w:themeColor="accent5" w:themeShade="80"/>
              <w:bottom w:val="double" w:sz="4" w:space="0" w:color="215868" w:themeColor="accent5" w:themeShade="80"/>
            </w:tcBorders>
            <w:shd w:val="clear" w:color="auto" w:fill="F2F2F2"/>
            <w:vAlign w:val="center"/>
            <w:hideMark/>
          </w:tcPr>
          <w:p w14:paraId="24AD9B82" w14:textId="77777777" w:rsidR="00101A08" w:rsidRPr="00063A91" w:rsidRDefault="00101A08" w:rsidP="00101A08">
            <w:pPr>
              <w:widowControl w:val="0"/>
              <w:jc w:val="right"/>
              <w:rPr>
                <w:rFonts w:ascii="Century Gothic" w:hAnsi="Century Gothic" w:cs="Arial"/>
                <w:b/>
                <w:bCs/>
                <w:sz w:val="16"/>
                <w:szCs w:val="18"/>
                <w:lang w:eastAsia="ar-SA"/>
              </w:rPr>
            </w:pPr>
            <w:r w:rsidRPr="00063A91">
              <w:rPr>
                <w:rFonts w:ascii="Century Gothic" w:hAnsi="Century Gothic" w:cs="Arial"/>
                <w:b/>
                <w:bCs/>
                <w:sz w:val="16"/>
                <w:szCs w:val="18"/>
                <w:lang w:eastAsia="ar-SA"/>
              </w:rPr>
              <w:t>Cotisation :</w:t>
            </w:r>
          </w:p>
        </w:tc>
        <w:tc>
          <w:tcPr>
            <w:tcW w:w="4341" w:type="pct"/>
            <w:tcBorders>
              <w:top w:val="double" w:sz="4" w:space="0" w:color="215868" w:themeColor="accent5" w:themeShade="80"/>
              <w:bottom w:val="double" w:sz="4" w:space="0" w:color="215868" w:themeColor="accent5" w:themeShade="80"/>
            </w:tcBorders>
            <w:shd w:val="clear" w:color="auto" w:fill="FFFFFF"/>
            <w:vAlign w:val="center"/>
            <w:hideMark/>
          </w:tcPr>
          <w:p w14:paraId="33338D70" w14:textId="1447B38B" w:rsidR="00101A08" w:rsidRPr="00101A08" w:rsidRDefault="00101A08" w:rsidP="00101A08">
            <w:pPr>
              <w:widowControl w:val="0"/>
              <w:spacing w:before="60" w:after="60" w:line="288" w:lineRule="auto"/>
              <w:jc w:val="both"/>
              <w:rPr>
                <w:rFonts w:ascii="Century Gothic" w:hAnsi="Century Gothic" w:cs="Arial"/>
                <w:b/>
                <w:bCs/>
                <w:sz w:val="16"/>
                <w:szCs w:val="16"/>
                <w:lang w:eastAsia="ar-SA"/>
              </w:rPr>
            </w:pPr>
            <w:r w:rsidRPr="00360C31">
              <w:rPr>
                <w:rFonts w:ascii="Century Gothic" w:hAnsi="Century Gothic" w:cs="Arial"/>
                <w:sz w:val="16"/>
                <w:szCs w:val="16"/>
                <w:lang w:eastAsia="ar-SA"/>
              </w:rPr>
              <w:t>L’offre du candidat moins disant aura la note maximale, les autres offres étant notées au prorata du montant de leur offre par rapport à l’offre du candidat moins disant.</w:t>
            </w:r>
            <w:r>
              <w:rPr>
                <w:rFonts w:ascii="Century Gothic" w:hAnsi="Century Gothic" w:cs="Arial"/>
                <w:sz w:val="16"/>
                <w:szCs w:val="16"/>
                <w:lang w:eastAsia="ar-SA"/>
              </w:rPr>
              <w:t xml:space="preserve"> </w:t>
            </w:r>
            <w:r w:rsidRPr="00101A08">
              <w:rPr>
                <w:rFonts w:ascii="Century Gothic" w:hAnsi="Century Gothic" w:cs="Arial"/>
                <w:b/>
                <w:bCs/>
                <w:i/>
                <w:iCs/>
                <w:sz w:val="16"/>
                <w:szCs w:val="16"/>
                <w:lang w:eastAsia="ar-SA"/>
              </w:rPr>
              <w:t>Le prix retenu pour le lot risques statutaires prend en compte la solution de base et 50 % du montant total de toutes les prestations supplémentaires obligatoires.</w:t>
            </w:r>
          </w:p>
          <w:p w14:paraId="5BC5D8E7" w14:textId="77777777" w:rsidR="00101A08" w:rsidRPr="00360C31" w:rsidRDefault="00101A08" w:rsidP="00101A08">
            <w:pPr>
              <w:widowControl w:val="0"/>
              <w:spacing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 xml:space="preserve">Exemple : calcul de la note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de l’offre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soit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 note maximale x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w:t>
            </w:r>
            <w:proofErr w:type="spellStart"/>
            <w:r w:rsidRPr="00360C31">
              <w:rPr>
                <w:rFonts w:ascii="Century Gothic" w:hAnsi="Century Gothic" w:cs="Arial"/>
                <w:sz w:val="16"/>
                <w:szCs w:val="16"/>
                <w:lang w:eastAsia="ar-SA"/>
              </w:rPr>
              <w:t>Mx</w:t>
            </w:r>
            <w:proofErr w:type="spellEnd"/>
            <w:r w:rsidRPr="00360C31">
              <w:rPr>
                <w:rFonts w:ascii="Century Gothic" w:hAnsi="Century Gothic" w:cs="Arial"/>
                <w:sz w:val="16"/>
                <w:szCs w:val="16"/>
                <w:lang w:eastAsia="ar-SA"/>
              </w:rPr>
              <w:t xml:space="preserve"> avec </w:t>
            </w:r>
            <w:proofErr w:type="spellStart"/>
            <w:r w:rsidRPr="00360C31">
              <w:rPr>
                <w:rFonts w:ascii="Century Gothic" w:hAnsi="Century Gothic" w:cs="Arial"/>
                <w:sz w:val="16"/>
                <w:szCs w:val="16"/>
                <w:lang w:eastAsia="ar-SA"/>
              </w:rPr>
              <w:t>Mx</w:t>
            </w:r>
            <w:proofErr w:type="spellEnd"/>
            <w:r w:rsidRPr="00360C31">
              <w:rPr>
                <w:rFonts w:ascii="Century Gothic" w:hAnsi="Century Gothic" w:cs="Arial"/>
                <w:sz w:val="16"/>
                <w:szCs w:val="16"/>
                <w:lang w:eastAsia="ar-SA"/>
              </w:rPr>
              <w:t xml:space="preserve"> : offre concernée et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 : offre du moins disant.</w:t>
            </w:r>
          </w:p>
        </w:tc>
      </w:tr>
      <w:tr w:rsidR="00101A08" w:rsidRPr="00360C31" w14:paraId="437F3D6E" w14:textId="77777777" w:rsidTr="00380D9F">
        <w:trPr>
          <w:gridAfter w:val="1"/>
          <w:wAfter w:w="4" w:type="pct"/>
          <w:cantSplit/>
          <w:trHeight w:val="1772"/>
          <w:jc w:val="center"/>
        </w:trPr>
        <w:tc>
          <w:tcPr>
            <w:tcW w:w="655" w:type="pct"/>
            <w:tcBorders>
              <w:top w:val="double" w:sz="4" w:space="0" w:color="215868" w:themeColor="accent5" w:themeShade="80"/>
              <w:bottom w:val="single" w:sz="6" w:space="0" w:color="BFBFBF" w:themeColor="background1" w:themeShade="BF"/>
            </w:tcBorders>
            <w:shd w:val="clear" w:color="auto" w:fill="F2F2F2"/>
            <w:vAlign w:val="center"/>
          </w:tcPr>
          <w:p w14:paraId="50591AB2" w14:textId="77777777" w:rsidR="00101A08" w:rsidRPr="00063A91" w:rsidRDefault="00101A08" w:rsidP="00101A08">
            <w:pPr>
              <w:widowControl w:val="0"/>
              <w:jc w:val="right"/>
              <w:rPr>
                <w:rFonts w:ascii="Century Gothic" w:hAnsi="Century Gothic" w:cs="Arial"/>
                <w:b/>
                <w:bCs/>
                <w:sz w:val="16"/>
                <w:szCs w:val="18"/>
                <w:lang w:eastAsia="ar-SA"/>
              </w:rPr>
            </w:pPr>
            <w:r w:rsidRPr="00063A91">
              <w:rPr>
                <w:rFonts w:ascii="Century Gothic" w:hAnsi="Century Gothic" w:cs="Arial"/>
                <w:b/>
                <w:bCs/>
                <w:kern w:val="3"/>
                <w:sz w:val="16"/>
                <w:szCs w:val="18"/>
                <w:lang w:eastAsia="ar-SA"/>
              </w:rPr>
              <w:t>Indexation de la cotisation :</w:t>
            </w:r>
          </w:p>
        </w:tc>
        <w:tc>
          <w:tcPr>
            <w:tcW w:w="4341" w:type="pct"/>
            <w:tcBorders>
              <w:top w:val="double" w:sz="4" w:space="0" w:color="215868" w:themeColor="accent5" w:themeShade="80"/>
              <w:bottom w:val="single" w:sz="6" w:space="0" w:color="BFBFBF" w:themeColor="background1" w:themeShade="BF"/>
            </w:tcBorders>
            <w:shd w:val="clear" w:color="auto" w:fill="FFFFFF"/>
            <w:vAlign w:val="center"/>
          </w:tcPr>
          <w:p w14:paraId="05620625" w14:textId="77777777" w:rsidR="00101A08" w:rsidRPr="00360C31" w:rsidRDefault="00101A08" w:rsidP="00101A08">
            <w:pPr>
              <w:autoSpaceDN w:val="0"/>
              <w:spacing w:after="40" w:line="288" w:lineRule="auto"/>
              <w:jc w:val="both"/>
              <w:textAlignment w:val="baseline"/>
              <w:rPr>
                <w:rFonts w:ascii="Century Gothic" w:hAnsi="Century Gothic"/>
                <w:sz w:val="16"/>
                <w:szCs w:val="16"/>
              </w:rPr>
            </w:pPr>
            <w:r w:rsidRPr="00360C31">
              <w:rPr>
                <w:rFonts w:ascii="Century Gothic" w:hAnsi="Century Gothic"/>
                <w:color w:val="000000"/>
                <w:sz w:val="16"/>
                <w:szCs w:val="16"/>
              </w:rPr>
              <w:t xml:space="preserve">La note sera attribuée de </w:t>
            </w:r>
            <w:r w:rsidRPr="00360C31">
              <w:rPr>
                <w:rFonts w:ascii="Century Gothic" w:hAnsi="Century Gothic"/>
                <w:sz w:val="16"/>
                <w:szCs w:val="16"/>
              </w:rPr>
              <w:t>la façon suivante, à partir de l’évolution constatée de l’indice applicable à la garantie principale de la solution de base sur les dernières années clôturées (valeur moyenne de l’indice sur l’année 202</w:t>
            </w:r>
            <w:r>
              <w:rPr>
                <w:rFonts w:ascii="Century Gothic" w:hAnsi="Century Gothic"/>
                <w:sz w:val="16"/>
                <w:szCs w:val="16"/>
              </w:rPr>
              <w:t>3</w:t>
            </w:r>
            <w:r w:rsidRPr="00360C31">
              <w:rPr>
                <w:rFonts w:ascii="Century Gothic" w:hAnsi="Century Gothic"/>
                <w:sz w:val="16"/>
                <w:szCs w:val="16"/>
              </w:rPr>
              <w:t xml:space="preserve"> par rapport à 20</w:t>
            </w:r>
            <w:r>
              <w:rPr>
                <w:rFonts w:ascii="Century Gothic" w:hAnsi="Century Gothic"/>
                <w:sz w:val="16"/>
                <w:szCs w:val="16"/>
              </w:rPr>
              <w:t>20, divisé par 3</w:t>
            </w:r>
            <w:r w:rsidRPr="00360C31">
              <w:rPr>
                <w:rFonts w:ascii="Century Gothic" w:hAnsi="Century Gothic"/>
                <w:sz w:val="16"/>
                <w:szCs w:val="16"/>
              </w:rPr>
              <w:t>)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42"/>
              <w:gridCol w:w="1294"/>
              <w:gridCol w:w="864"/>
              <w:gridCol w:w="1438"/>
              <w:gridCol w:w="1295"/>
              <w:gridCol w:w="1293"/>
              <w:gridCol w:w="1071"/>
            </w:tblGrid>
            <w:tr w:rsidR="00101A08" w14:paraId="503C24A1" w14:textId="77777777" w:rsidTr="00380D9F">
              <w:trPr>
                <w:trHeight w:val="513"/>
              </w:trPr>
              <w:tc>
                <w:tcPr>
                  <w:tcW w:w="1055" w:type="pct"/>
                  <w:shd w:val="clear" w:color="auto" w:fill="215867"/>
                  <w:vAlign w:val="center"/>
                </w:tcPr>
                <w:p w14:paraId="1C926700" w14:textId="77777777" w:rsidR="00101A08" w:rsidRPr="00DA4B43" w:rsidRDefault="00101A08" w:rsidP="00380D9F">
                  <w:pPr>
                    <w:jc w:val="right"/>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Variation moyenne de l’indice :</w:t>
                  </w:r>
                </w:p>
              </w:tc>
              <w:tc>
                <w:tcPr>
                  <w:tcW w:w="703" w:type="pct"/>
                  <w:shd w:val="clear" w:color="auto" w:fill="215867"/>
                  <w:vAlign w:val="center"/>
                </w:tcPr>
                <w:p w14:paraId="37862F43"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Absence d’indexation</w:t>
                  </w:r>
                </w:p>
              </w:tc>
              <w:tc>
                <w:tcPr>
                  <w:tcW w:w="469" w:type="pct"/>
                  <w:shd w:val="clear" w:color="auto" w:fill="215867"/>
                  <w:vAlign w:val="center"/>
                </w:tcPr>
                <w:p w14:paraId="31CFE306"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 1%</w:t>
                  </w:r>
                </w:p>
              </w:tc>
              <w:tc>
                <w:tcPr>
                  <w:tcW w:w="782" w:type="pct"/>
                  <w:shd w:val="clear" w:color="auto" w:fill="215867"/>
                  <w:vAlign w:val="center"/>
                </w:tcPr>
                <w:p w14:paraId="0F45342D"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1 % et ≤ 2 %</w:t>
                  </w:r>
                </w:p>
              </w:tc>
              <w:tc>
                <w:tcPr>
                  <w:tcW w:w="704" w:type="pct"/>
                  <w:shd w:val="clear" w:color="auto" w:fill="215867"/>
                  <w:vAlign w:val="center"/>
                </w:tcPr>
                <w:p w14:paraId="6CEF5166"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2 % et ≤ 3 %</w:t>
                  </w:r>
                </w:p>
              </w:tc>
              <w:tc>
                <w:tcPr>
                  <w:tcW w:w="703" w:type="pct"/>
                  <w:shd w:val="clear" w:color="auto" w:fill="215867"/>
                  <w:vAlign w:val="center"/>
                </w:tcPr>
                <w:p w14:paraId="3412B8F5"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3 % et ≤ 4 %</w:t>
                  </w:r>
                </w:p>
              </w:tc>
              <w:tc>
                <w:tcPr>
                  <w:tcW w:w="582" w:type="pct"/>
                  <w:shd w:val="clear" w:color="auto" w:fill="215867"/>
                  <w:vAlign w:val="center"/>
                </w:tcPr>
                <w:p w14:paraId="4D4E4F11" w14:textId="77777777" w:rsidR="00101A08" w:rsidRPr="00DA4B43" w:rsidRDefault="00101A08" w:rsidP="00380D9F">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4 %</w:t>
                  </w:r>
                </w:p>
              </w:tc>
            </w:tr>
            <w:tr w:rsidR="00101A08" w14:paraId="0795029B" w14:textId="77777777" w:rsidTr="00380D9F">
              <w:trPr>
                <w:trHeight w:val="340"/>
              </w:trPr>
              <w:tc>
                <w:tcPr>
                  <w:tcW w:w="1055" w:type="pct"/>
                  <w:vAlign w:val="center"/>
                </w:tcPr>
                <w:p w14:paraId="2E560C15" w14:textId="77777777" w:rsidR="00101A08" w:rsidRPr="007774C0" w:rsidRDefault="00101A08" w:rsidP="00380D9F">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703" w:type="pct"/>
                  <w:vAlign w:val="center"/>
                </w:tcPr>
                <w:p w14:paraId="361A4211"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469" w:type="pct"/>
                  <w:vAlign w:val="center"/>
                </w:tcPr>
                <w:p w14:paraId="2865681C"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4</w:t>
                  </w:r>
                </w:p>
              </w:tc>
              <w:tc>
                <w:tcPr>
                  <w:tcW w:w="782" w:type="pct"/>
                  <w:vAlign w:val="center"/>
                </w:tcPr>
                <w:p w14:paraId="5557BD28"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3</w:t>
                  </w:r>
                </w:p>
              </w:tc>
              <w:tc>
                <w:tcPr>
                  <w:tcW w:w="704" w:type="pct"/>
                  <w:vAlign w:val="center"/>
                </w:tcPr>
                <w:p w14:paraId="22009035"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2</w:t>
                  </w:r>
                </w:p>
              </w:tc>
              <w:tc>
                <w:tcPr>
                  <w:tcW w:w="703" w:type="pct"/>
                  <w:vAlign w:val="center"/>
                </w:tcPr>
                <w:p w14:paraId="0AA91195"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1</w:t>
                  </w:r>
                </w:p>
              </w:tc>
              <w:tc>
                <w:tcPr>
                  <w:tcW w:w="582" w:type="pct"/>
                  <w:vAlign w:val="center"/>
                </w:tcPr>
                <w:p w14:paraId="131429D1" w14:textId="77777777" w:rsidR="00101A08" w:rsidRPr="007774C0" w:rsidRDefault="00101A08" w:rsidP="00380D9F">
                  <w:pPr>
                    <w:jc w:val="center"/>
                    <w:rPr>
                      <w:rFonts w:ascii="Century Gothic" w:hAnsi="Century Gothic" w:cs="Arial"/>
                      <w:sz w:val="16"/>
                      <w:szCs w:val="16"/>
                      <w:lang w:eastAsia="ar-SA"/>
                    </w:rPr>
                  </w:pPr>
                  <w:r w:rsidRPr="007774C0">
                    <w:rPr>
                      <w:rFonts w:ascii="Century Gothic" w:hAnsi="Century Gothic" w:cs="Arial"/>
                      <w:sz w:val="16"/>
                      <w:szCs w:val="16"/>
                      <w:lang w:eastAsia="ar-SA"/>
                    </w:rPr>
                    <w:t>0</w:t>
                  </w:r>
                </w:p>
              </w:tc>
            </w:tr>
          </w:tbl>
          <w:p w14:paraId="7A91B950" w14:textId="77777777" w:rsidR="00101A08" w:rsidRPr="00360C31" w:rsidRDefault="00101A08" w:rsidP="00101A08">
            <w:pPr>
              <w:widowControl w:val="0"/>
              <w:spacing w:before="60" w:after="60" w:line="288" w:lineRule="auto"/>
              <w:jc w:val="both"/>
              <w:rPr>
                <w:rFonts w:ascii="Century Gothic" w:hAnsi="Century Gothic" w:cs="Arial"/>
                <w:sz w:val="16"/>
                <w:szCs w:val="16"/>
                <w:lang w:eastAsia="ar-SA"/>
              </w:rPr>
            </w:pPr>
          </w:p>
        </w:tc>
      </w:tr>
    </w:tbl>
    <w:p w14:paraId="0364791C" w14:textId="77777777" w:rsidR="00101A08" w:rsidRDefault="00101A08" w:rsidP="00380D9F">
      <w:pPr>
        <w:rPr>
          <w:rFonts w:ascii="Century Gothic" w:hAnsi="Century Gothic" w:cs="Arial"/>
          <w:sz w:val="12"/>
          <w:szCs w:val="18"/>
          <w:lang w:eastAsia="ar-SA"/>
        </w:rPr>
      </w:pPr>
    </w:p>
    <w:p w14:paraId="4086D9F9" w14:textId="77777777" w:rsidR="00101A08" w:rsidRPr="003B5105" w:rsidRDefault="00101A08" w:rsidP="00101A08">
      <w:pPr>
        <w:spacing w:line="264" w:lineRule="auto"/>
        <w:jc w:val="both"/>
        <w:rPr>
          <w:rFonts w:ascii="Century Gothic" w:hAnsi="Century Gothic" w:cs="Arial"/>
          <w:color w:val="FFFFFF"/>
          <w:sz w:val="20"/>
          <w:lang w:eastAsia="ar-SA"/>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7064A" w:rsidRPr="00E954A6" w14:paraId="45DC440B"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4B2709FC" w14:textId="77777777" w:rsidR="0037064A" w:rsidRPr="00E954A6" w:rsidRDefault="0037064A" w:rsidP="0077371A">
            <w:pPr>
              <w:jc w:val="both"/>
              <w:rPr>
                <w:rFonts w:ascii="Century Gothic" w:hAnsi="Century Gothic"/>
                <w:color w:val="FFFFFF" w:themeColor="background1"/>
                <w:sz w:val="16"/>
                <w:szCs w:val="16"/>
              </w:rPr>
            </w:pPr>
            <w:bookmarkStart w:id="90" w:name="_Hlk7984534"/>
            <w:bookmarkEnd w:id="80"/>
            <w:bookmarkEnd w:id="81"/>
            <w:bookmarkEnd w:id="82"/>
            <w:bookmarkEnd w:id="85"/>
            <w:bookmarkEnd w:id="90"/>
          </w:p>
          <w:p w14:paraId="33B6E862" w14:textId="78655AB2" w:rsidR="0037064A" w:rsidRPr="00E954A6" w:rsidRDefault="0037064A" w:rsidP="0077371A">
            <w:pPr>
              <w:widowControl w:val="0"/>
              <w:autoSpaceDE w:val="0"/>
              <w:autoSpaceDN w:val="0"/>
              <w:jc w:val="center"/>
              <w:outlineLvl w:val="0"/>
              <w:rPr>
                <w:rFonts w:ascii="Century Gothic" w:eastAsia="Arial" w:hAnsi="Century Gothic" w:cs="Arial"/>
                <w:color w:val="FFFFFF" w:themeColor="background1"/>
                <w:szCs w:val="22"/>
                <w:lang w:eastAsia="en-US"/>
              </w:rPr>
            </w:pPr>
            <w:r w:rsidRPr="009271FD">
              <w:rPr>
                <w:rFonts w:ascii="Century Gothic" w:eastAsia="Arial" w:hAnsi="Century Gothic" w:cs="Arial"/>
                <w:color w:val="FFFFFF" w:themeColor="background1"/>
                <w:sz w:val="20"/>
                <w:lang w:eastAsia="en-US"/>
              </w:rPr>
              <w:lastRenderedPageBreak/>
              <w:t>Annexe n°2 - FICHE-INFO</w:t>
            </w:r>
            <w:r w:rsidR="008D324C" w:rsidRPr="009271FD">
              <w:rPr>
                <w:rFonts w:ascii="Century Gothic" w:eastAsia="Arial" w:hAnsi="Century Gothic" w:cs="Arial"/>
                <w:color w:val="FFFFFF" w:themeColor="background1"/>
                <w:sz w:val="20"/>
                <w:lang w:eastAsia="en-US"/>
              </w:rPr>
              <w:t>RMATIONS</w:t>
            </w:r>
            <w:r w:rsidRPr="009271FD">
              <w:rPr>
                <w:rFonts w:ascii="Century Gothic" w:eastAsia="Arial" w:hAnsi="Century Gothic" w:cs="Arial"/>
                <w:color w:val="FFFFFF" w:themeColor="background1"/>
                <w:sz w:val="20"/>
                <w:lang w:eastAsia="en-US"/>
              </w:rPr>
              <w:t xml:space="preserve"> ORGANISME PORTEUR DU RISQUE </w:t>
            </w:r>
            <w:r w:rsidRPr="00E954A6">
              <w:rPr>
                <w:rFonts w:ascii="Century Gothic" w:eastAsia="Arial" w:hAnsi="Century Gothic" w:cs="Arial"/>
                <w:color w:val="FFFFFF" w:themeColor="background1"/>
                <w:sz w:val="16"/>
                <w:szCs w:val="16"/>
                <w:lang w:eastAsia="en-US"/>
              </w:rPr>
              <w:t>(candidat / soumissionnaire)</w:t>
            </w:r>
          </w:p>
          <w:p w14:paraId="0AFDB74B"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4"/>
                <w:szCs w:val="4"/>
                <w:lang w:eastAsia="en-US"/>
              </w:rPr>
            </w:pPr>
          </w:p>
          <w:p w14:paraId="426D7ADC"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15"/>
                <w:szCs w:val="22"/>
                <w:lang w:eastAsia="en-US"/>
              </w:rPr>
            </w:pPr>
            <w:r w:rsidRPr="00E954A6">
              <w:rPr>
                <w:rFonts w:ascii="Century Gothic" w:eastAsia="Arial" w:hAnsi="Century Gothic" w:cs="Arial"/>
                <w:i/>
                <w:color w:val="FFFFFF" w:themeColor="background1"/>
                <w:sz w:val="15"/>
                <w:szCs w:val="22"/>
                <w:lang w:eastAsia="en-US"/>
              </w:rPr>
              <w:t>La présente fiche-info a pour objet d’apporter les éléments d’'information préalable due au souscripteur sur l’organisme porteur du risque.</w:t>
            </w:r>
          </w:p>
          <w:p w14:paraId="7D0F0FC0" w14:textId="77777777" w:rsidR="0037064A" w:rsidRPr="00E954A6" w:rsidRDefault="0037064A" w:rsidP="0077371A">
            <w:pPr>
              <w:jc w:val="both"/>
              <w:rPr>
                <w:rFonts w:ascii="Century Gothic" w:hAnsi="Century Gothic"/>
                <w:color w:val="FFFFFF" w:themeColor="background1"/>
                <w:sz w:val="16"/>
                <w:szCs w:val="16"/>
              </w:rPr>
            </w:pPr>
          </w:p>
        </w:tc>
      </w:tr>
    </w:tbl>
    <w:p w14:paraId="2E2B2740" w14:textId="77777777" w:rsidR="0037064A" w:rsidRPr="00E954A6" w:rsidRDefault="0037064A" w:rsidP="0037064A">
      <w:pPr>
        <w:spacing w:after="60" w:line="288" w:lineRule="auto"/>
        <w:rPr>
          <w:rFonts w:ascii="Century Gothic" w:hAnsi="Century Gothic" w:cs="Arial"/>
          <w:color w:val="FFFFFF"/>
          <w:sz w:val="6"/>
          <w:szCs w:val="6"/>
          <w:lang w:eastAsia="ar-SA"/>
        </w:rPr>
      </w:pPr>
    </w:p>
    <w:p w14:paraId="488D8024" w14:textId="0CE07BFC" w:rsidR="0037064A" w:rsidRDefault="0037064A" w:rsidP="0037064A">
      <w:pPr>
        <w:widowControl w:val="0"/>
        <w:autoSpaceDE w:val="0"/>
        <w:autoSpaceDN w:val="0"/>
        <w:spacing w:before="11"/>
        <w:rPr>
          <w:rFonts w:ascii="Century Gothic" w:eastAsia="Arial" w:hAnsi="Century Gothic" w:cs="Arial"/>
          <w:i/>
          <w:sz w:val="6"/>
          <w:szCs w:val="6"/>
          <w:lang w:eastAsia="en-US"/>
        </w:rPr>
      </w:pPr>
    </w:p>
    <w:p w14:paraId="1B012A39" w14:textId="77777777" w:rsidR="009271FD" w:rsidRPr="00E954A6" w:rsidRDefault="009271FD" w:rsidP="0037064A">
      <w:pPr>
        <w:widowControl w:val="0"/>
        <w:autoSpaceDE w:val="0"/>
        <w:autoSpaceDN w:val="0"/>
        <w:spacing w:before="11"/>
        <w:rPr>
          <w:rFonts w:ascii="Century Gothic" w:eastAsia="Arial" w:hAnsi="Century Gothic" w:cs="Arial"/>
          <w:i/>
          <w:sz w:val="6"/>
          <w:szCs w:val="6"/>
          <w:lang w:eastAsia="en-US"/>
        </w:rPr>
      </w:pPr>
    </w:p>
    <w:p w14:paraId="7779C043" w14:textId="77777777" w:rsidR="0037064A" w:rsidRPr="00E954A6" w:rsidRDefault="0037064A" w:rsidP="0037064A">
      <w:pPr>
        <w:widowControl w:val="0"/>
        <w:autoSpaceDE w:val="0"/>
        <w:autoSpaceDN w:val="0"/>
        <w:spacing w:after="80" w:line="312" w:lineRule="auto"/>
        <w:ind w:left="153" w:right="130"/>
        <w:rPr>
          <w:rFonts w:ascii="Century Gothic" w:eastAsia="Arial" w:hAnsi="Century Gothic" w:cs="Arial"/>
          <w:b/>
          <w:bCs/>
          <w:color w:val="215868" w:themeColor="accent5" w:themeShade="80"/>
          <w:sz w:val="18"/>
          <w:szCs w:val="18"/>
          <w:u w:val="single"/>
          <w:lang w:eastAsia="en-US"/>
        </w:rPr>
      </w:pPr>
      <w:r w:rsidRPr="00E954A6">
        <w:rPr>
          <w:rFonts w:ascii="Century Gothic" w:eastAsia="Arial" w:hAnsi="Century Gothic" w:cs="Arial"/>
          <w:b/>
          <w:bCs/>
          <w:color w:val="215868" w:themeColor="accent5" w:themeShade="80"/>
          <w:sz w:val="18"/>
          <w:szCs w:val="18"/>
          <w:u w:val="single"/>
          <w:lang w:eastAsia="en-US"/>
        </w:rPr>
        <w:t>A compléter obligatoirement pour chaque organisme porteur de risque par l’intermédiaire.</w:t>
      </w:r>
    </w:p>
    <w:p w14:paraId="14D1CCB8" w14:textId="77777777" w:rsidR="0037064A"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47"/>
        <w:gridCol w:w="7616"/>
      </w:tblGrid>
      <w:tr w:rsidR="00FC7F5F" w14:paraId="2E3D280A" w14:textId="77777777" w:rsidTr="00EE29B3">
        <w:trPr>
          <w:trHeight w:val="457"/>
        </w:trPr>
        <w:tc>
          <w:tcPr>
            <w:tcW w:w="1462" w:type="pct"/>
            <w:shd w:val="clear" w:color="auto" w:fill="F2F2F2" w:themeFill="background1" w:themeFillShade="F2"/>
            <w:vAlign w:val="center"/>
          </w:tcPr>
          <w:p w14:paraId="707A0457" w14:textId="0EA73D18"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Dénomination commerciale : </w:t>
            </w:r>
          </w:p>
        </w:tc>
        <w:tc>
          <w:tcPr>
            <w:tcW w:w="3538" w:type="pct"/>
            <w:vAlign w:val="center"/>
          </w:tcPr>
          <w:p w14:paraId="14056695"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r w:rsidR="00FC7F5F" w14:paraId="3455D196" w14:textId="77777777" w:rsidTr="00EE29B3">
        <w:trPr>
          <w:trHeight w:val="505"/>
        </w:trPr>
        <w:tc>
          <w:tcPr>
            <w:tcW w:w="1462" w:type="pct"/>
            <w:shd w:val="clear" w:color="auto" w:fill="F2F2F2" w:themeFill="background1" w:themeFillShade="F2"/>
            <w:vAlign w:val="center"/>
          </w:tcPr>
          <w:p w14:paraId="7B35CD2A" w14:textId="26BE5C9D"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Entité Juridique : </w:t>
            </w:r>
          </w:p>
        </w:tc>
        <w:tc>
          <w:tcPr>
            <w:tcW w:w="3538" w:type="pct"/>
            <w:vAlign w:val="center"/>
          </w:tcPr>
          <w:p w14:paraId="5A0CB3AD"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4FA7646B" w14:textId="77777777" w:rsidR="0037064A" w:rsidRPr="003C4783"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65"/>
        <w:gridCol w:w="1582"/>
        <w:gridCol w:w="7616"/>
      </w:tblGrid>
      <w:tr w:rsidR="00FC7F5F" w14:paraId="21EEE58B" w14:textId="77777777" w:rsidTr="00EE29B3">
        <w:trPr>
          <w:trHeight w:val="603"/>
        </w:trPr>
        <w:tc>
          <w:tcPr>
            <w:tcW w:w="727" w:type="pct"/>
            <w:shd w:val="clear" w:color="auto" w:fill="F2F2F2" w:themeFill="background1" w:themeFillShade="F2"/>
            <w:vAlign w:val="center"/>
          </w:tcPr>
          <w:p w14:paraId="4F568C60" w14:textId="38231797" w:rsidR="00FC7F5F" w:rsidRPr="004B688E" w:rsidRDefault="00FC7F5F" w:rsidP="000C11DF">
            <w:pPr>
              <w:widowControl w:val="0"/>
              <w:autoSpaceDE w:val="0"/>
              <w:autoSpaceDN w:val="0"/>
              <w:spacing w:line="312" w:lineRule="auto"/>
              <w:ind w:right="130"/>
              <w:jc w:val="right"/>
              <w:rPr>
                <w:rFonts w:ascii="Century Gothic" w:eastAsia="Arial" w:hAnsi="Century Gothic" w:cs="Arial"/>
                <w:b/>
                <w:bCs/>
                <w:color w:val="008AB1"/>
                <w:sz w:val="8"/>
                <w:szCs w:val="8"/>
                <w:lang w:eastAsia="en-US"/>
              </w:rPr>
            </w:pPr>
            <w:r w:rsidRPr="004B688E">
              <w:rPr>
                <w:rFonts w:ascii="Century Gothic" w:eastAsia="Arial" w:hAnsi="Century Gothic" w:cs="Arial"/>
                <w:b/>
                <w:bCs/>
                <w:color w:val="215868" w:themeColor="accent5" w:themeShade="80"/>
                <w:sz w:val="18"/>
                <w:szCs w:val="18"/>
                <w:lang w:eastAsia="en-US"/>
              </w:rPr>
              <w:t>Entreprise :</w:t>
            </w:r>
          </w:p>
        </w:tc>
        <w:tc>
          <w:tcPr>
            <w:tcW w:w="4273" w:type="pct"/>
            <w:gridSpan w:val="2"/>
            <w:vAlign w:val="center"/>
          </w:tcPr>
          <w:p w14:paraId="46540FCC" w14:textId="150A6887" w:rsidR="00FC7F5F" w:rsidRDefault="002D303C" w:rsidP="000C11DF">
            <w:pPr>
              <w:widowControl w:val="0"/>
              <w:autoSpaceDE w:val="0"/>
              <w:autoSpaceDN w:val="0"/>
              <w:spacing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075624773"/>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Française</w:t>
            </w:r>
            <w:r w:rsidR="00FC7F5F">
              <w:rPr>
                <w:rFonts w:ascii="Century Gothic" w:eastAsia="Arial" w:hAnsi="Century Gothic" w:cs="Arial"/>
                <w:w w:val="110"/>
                <w:sz w:val="18"/>
                <w:szCs w:val="18"/>
                <w:lang w:eastAsia="en-US"/>
              </w:rPr>
              <w:t xml:space="preserve">                   </w:t>
            </w:r>
            <w:sdt>
              <w:sdtPr>
                <w:rPr>
                  <w:rFonts w:ascii="Century Gothic" w:hAnsi="Century Gothic" w:cs="Arial"/>
                  <w:sz w:val="28"/>
                  <w:szCs w:val="22"/>
                </w:rPr>
                <w:id w:val="639538016"/>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20"/>
                <w:sz w:val="18"/>
                <w:szCs w:val="18"/>
                <w:lang w:eastAsia="en-US"/>
              </w:rPr>
              <w:t>F</w:t>
            </w:r>
            <w:r w:rsidR="00FC7F5F" w:rsidRPr="00BA5BE5">
              <w:rPr>
                <w:rFonts w:ascii="Century Gothic" w:eastAsia="Arial" w:hAnsi="Century Gothic" w:cs="Arial"/>
                <w:w w:val="110"/>
                <w:sz w:val="18"/>
                <w:szCs w:val="18"/>
                <w:lang w:eastAsia="en-US"/>
              </w:rPr>
              <w:t>iliale d'une Entreprise</w:t>
            </w:r>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10"/>
                <w:sz w:val="18"/>
                <w:szCs w:val="18"/>
                <w:lang w:eastAsia="en-US"/>
              </w:rPr>
              <w:t>Étrangère</w:t>
            </w:r>
            <w:r w:rsidR="00FC7F5F">
              <w:rPr>
                <w:rFonts w:ascii="Century Gothic" w:eastAsia="Arial" w:hAnsi="Century Gothic" w:cs="Arial"/>
                <w:w w:val="110"/>
                <w:sz w:val="18"/>
                <w:szCs w:val="18"/>
                <w:lang w:eastAsia="en-US"/>
              </w:rPr>
              <w:t xml:space="preserve">                  </w:t>
            </w:r>
            <w:r w:rsidR="00FC7F5F" w:rsidRPr="00BA5BE5">
              <w:rPr>
                <w:rFonts w:ascii="Century Gothic" w:eastAsia="Arial" w:hAnsi="Century Gothic" w:cs="Arial"/>
                <w:w w:val="110"/>
                <w:sz w:val="18"/>
                <w:szCs w:val="18"/>
                <w:lang w:eastAsia="en-US"/>
              </w:rPr>
              <w:tab/>
            </w:r>
            <w:sdt>
              <w:sdtPr>
                <w:rPr>
                  <w:rFonts w:ascii="Century Gothic" w:hAnsi="Century Gothic" w:cs="Arial"/>
                  <w:sz w:val="28"/>
                  <w:szCs w:val="22"/>
                </w:rPr>
                <w:id w:val="-1197692950"/>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Etrangère</w:t>
            </w:r>
          </w:p>
        </w:tc>
      </w:tr>
      <w:tr w:rsidR="00FC7F5F" w14:paraId="675B23B6" w14:textId="77777777" w:rsidTr="00EE29B3">
        <w:trPr>
          <w:trHeight w:val="413"/>
        </w:trPr>
        <w:tc>
          <w:tcPr>
            <w:tcW w:w="5000" w:type="pct"/>
            <w:gridSpan w:val="3"/>
            <w:vAlign w:val="center"/>
          </w:tcPr>
          <w:p w14:paraId="0340C891" w14:textId="60AFAC5C" w:rsidR="00FC7F5F"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r w:rsidRPr="004B688E">
              <w:rPr>
                <w:rFonts w:ascii="Century Gothic" w:eastAsia="Arial" w:hAnsi="Century Gothic" w:cs="Arial"/>
                <w:i/>
                <w:iCs/>
                <w:w w:val="105"/>
                <w:sz w:val="20"/>
                <w:lang w:eastAsia="en-US"/>
              </w:rPr>
              <w:t>Si</w:t>
            </w:r>
            <w:r w:rsidR="00FC7F5F" w:rsidRPr="004B688E">
              <w:rPr>
                <w:rFonts w:ascii="Century Gothic" w:eastAsia="Arial" w:hAnsi="Century Gothic" w:cs="Arial"/>
                <w:i/>
                <w:iCs/>
                <w:w w:val="105"/>
                <w:sz w:val="20"/>
                <w:lang w:eastAsia="en-US"/>
              </w:rPr>
              <w:t xml:space="preserve"> étrangère</w:t>
            </w:r>
            <w:r w:rsidR="00FC7F5F" w:rsidRPr="00BA5BE5">
              <w:rPr>
                <w:rFonts w:ascii="Century Gothic" w:eastAsia="Arial" w:hAnsi="Century Gothic" w:cs="Arial"/>
                <w:w w:val="105"/>
                <w:sz w:val="18"/>
                <w:szCs w:val="18"/>
                <w:lang w:eastAsia="en-US"/>
              </w:rPr>
              <w:t>, intervenant</w:t>
            </w:r>
            <w:r w:rsidR="00FC7F5F" w:rsidRPr="00BA5BE5">
              <w:rPr>
                <w:rFonts w:ascii="Century Gothic" w:eastAsia="Arial" w:hAnsi="Century Gothic" w:cs="Arial"/>
                <w:spacing w:val="-26"/>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en   </w:t>
            </w:r>
            <w:sdt>
              <w:sdtPr>
                <w:rPr>
                  <w:rFonts w:ascii="Century Gothic" w:hAnsi="Century Gothic" w:cs="Arial"/>
                  <w:sz w:val="32"/>
                  <w:szCs w:val="24"/>
                </w:rPr>
                <w:id w:val="199747152"/>
                <w14:checkbox>
                  <w14:checked w14:val="0"/>
                  <w14:checkedState w14:val="2612" w14:font="MS Gothic"/>
                  <w14:uncheckedState w14:val="2610" w14:font="MS Gothic"/>
                </w14:checkbox>
              </w:sdtPr>
              <w:sdtEndPr/>
              <w:sdtContent>
                <w:r w:rsidR="000C11DF">
                  <w:rPr>
                    <w:rFonts w:ascii="MS Gothic" w:eastAsia="MS Gothic" w:hAnsi="MS Gothic" w:cs="Arial" w:hint="eastAsia"/>
                    <w:sz w:val="32"/>
                    <w:szCs w:val="24"/>
                  </w:rPr>
                  <w:t>☐</w:t>
                </w:r>
              </w:sdtContent>
            </w:sdt>
            <w:r w:rsidR="00FC7F5F" w:rsidRPr="00BA5BE5">
              <w:rPr>
                <w:rFonts w:ascii="Century Gothic" w:eastAsia="Arial" w:hAnsi="Century Gothic" w:cs="Arial"/>
                <w:color w:val="008AB1"/>
                <w:spacing w:val="-26"/>
                <w:w w:val="120"/>
                <w:sz w:val="18"/>
                <w:szCs w:val="18"/>
                <w:lang w:eastAsia="en-US"/>
              </w:rPr>
              <w:t xml:space="preserve"> </w:t>
            </w:r>
            <w:r w:rsidR="00FC7F5F" w:rsidRPr="00BA5BE5">
              <w:rPr>
                <w:rFonts w:ascii="Century Gothic" w:eastAsia="Arial" w:hAnsi="Century Gothic" w:cs="Arial"/>
                <w:w w:val="105"/>
                <w:sz w:val="18"/>
                <w:szCs w:val="18"/>
                <w:lang w:eastAsia="en-US"/>
              </w:rPr>
              <w:t>Libre</w:t>
            </w:r>
            <w:r w:rsidR="00FC7F5F" w:rsidRPr="00BA5BE5">
              <w:rPr>
                <w:rFonts w:ascii="Century Gothic" w:eastAsia="Arial" w:hAnsi="Century Gothic" w:cs="Arial"/>
                <w:spacing w:val="-19"/>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Établissement   </w:t>
            </w:r>
            <w:r w:rsidR="00FC7F5F" w:rsidRPr="004B688E">
              <w:rPr>
                <w:rFonts w:ascii="Century Gothic" w:eastAsia="Arial" w:hAnsi="Century Gothic" w:cs="Arial"/>
                <w:b/>
                <w:i/>
                <w:iCs/>
                <w:color w:val="215868" w:themeColor="accent5" w:themeShade="80"/>
                <w:w w:val="105"/>
                <w:sz w:val="20"/>
                <w:szCs w:val="32"/>
                <w:lang w:eastAsia="en-US"/>
              </w:rPr>
              <w:t>ou</w:t>
            </w:r>
            <w:r w:rsidR="00FC7F5F" w:rsidRPr="00BA5BE5">
              <w:rPr>
                <w:rFonts w:ascii="Century Gothic" w:eastAsia="Arial" w:hAnsi="Century Gothic" w:cs="Arial"/>
                <w:b/>
                <w:color w:val="008AB1"/>
                <w:w w:val="105"/>
                <w:sz w:val="14"/>
                <w:szCs w:val="22"/>
                <w:lang w:eastAsia="en-US"/>
              </w:rPr>
              <w:t xml:space="preserve">    </w:t>
            </w:r>
            <w:sdt>
              <w:sdtPr>
                <w:rPr>
                  <w:rFonts w:ascii="Century Gothic" w:hAnsi="Century Gothic" w:cs="Arial"/>
                  <w:sz w:val="32"/>
                  <w:szCs w:val="24"/>
                </w:rPr>
                <w:id w:val="571930089"/>
                <w14:checkbox>
                  <w14:checked w14:val="0"/>
                  <w14:checkedState w14:val="2612" w14:font="MS Gothic"/>
                  <w14:uncheckedState w14:val="2610" w14:font="MS Gothic"/>
                </w14:checkbox>
              </w:sdtPr>
              <w:sdtEndPr/>
              <w:sdtContent>
                <w:r w:rsidR="00FC7F5F">
                  <w:rPr>
                    <w:rFonts w:ascii="MS Gothic" w:eastAsia="MS Gothic" w:hAnsi="MS Gothic" w:cs="Arial" w:hint="eastAsia"/>
                    <w:sz w:val="32"/>
                    <w:szCs w:val="24"/>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05"/>
                <w:sz w:val="18"/>
                <w:szCs w:val="18"/>
                <w:lang w:eastAsia="en-US"/>
              </w:rPr>
              <w:t xml:space="preserve">Libre Prestation de Services </w:t>
            </w:r>
          </w:p>
        </w:tc>
      </w:tr>
      <w:tr w:rsidR="004B688E" w14:paraId="09C1D335" w14:textId="77777777" w:rsidTr="00EE29B3">
        <w:trPr>
          <w:trHeight w:val="399"/>
        </w:trPr>
        <w:tc>
          <w:tcPr>
            <w:tcW w:w="1462" w:type="pct"/>
            <w:gridSpan w:val="2"/>
            <w:vAlign w:val="center"/>
          </w:tcPr>
          <w:p w14:paraId="26AB2AE5" w14:textId="42999FB7" w:rsidR="004B688E" w:rsidRPr="004B688E" w:rsidRDefault="004B688E" w:rsidP="000C11DF">
            <w:pPr>
              <w:widowControl w:val="0"/>
              <w:tabs>
                <w:tab w:val="left" w:pos="7097"/>
                <w:tab w:val="left" w:pos="7522"/>
                <w:tab w:val="left" w:pos="10643"/>
              </w:tabs>
              <w:autoSpaceDE w:val="0"/>
              <w:autoSpaceDN w:val="0"/>
              <w:spacing w:line="312" w:lineRule="auto"/>
              <w:ind w:left="284" w:right="114"/>
              <w:jc w:val="right"/>
              <w:rPr>
                <w:rFonts w:ascii="Century Gothic" w:eastAsia="Arial" w:hAnsi="Century Gothic" w:cs="Arial"/>
                <w:i/>
                <w:iCs/>
                <w:w w:val="105"/>
                <w:sz w:val="20"/>
                <w:lang w:eastAsia="en-US"/>
              </w:rPr>
            </w:pPr>
            <w:r w:rsidRPr="004B688E">
              <w:rPr>
                <w:rFonts w:ascii="Century Gothic" w:eastAsia="Arial" w:hAnsi="Century Gothic" w:cs="Arial"/>
                <w:i/>
                <w:iCs/>
                <w:w w:val="105"/>
                <w:sz w:val="18"/>
                <w:szCs w:val="18"/>
                <w:lang w:eastAsia="en-US"/>
              </w:rPr>
              <w:t>Dont</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le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Pays</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d'origine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28F9947A" w14:textId="42112452"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20"/>
                <w:lang w:eastAsia="en-US"/>
              </w:rPr>
            </w:pPr>
          </w:p>
        </w:tc>
      </w:tr>
      <w:tr w:rsidR="004B688E" w14:paraId="00386EBC" w14:textId="77777777" w:rsidTr="00EE29B3">
        <w:trPr>
          <w:trHeight w:val="399"/>
        </w:trPr>
        <w:tc>
          <w:tcPr>
            <w:tcW w:w="1462" w:type="pct"/>
            <w:gridSpan w:val="2"/>
            <w:vAlign w:val="center"/>
          </w:tcPr>
          <w:p w14:paraId="12DF772E" w14:textId="26D2EB6F"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18"/>
                <w:szCs w:val="18"/>
                <w:lang w:eastAsia="en-US"/>
              </w:rPr>
            </w:pPr>
            <w:r w:rsidRPr="004B688E">
              <w:rPr>
                <w:rFonts w:ascii="Century Gothic" w:eastAsia="Arial" w:hAnsi="Century Gothic" w:cs="Arial"/>
                <w:i/>
                <w:iCs/>
                <w:sz w:val="18"/>
                <w:szCs w:val="18"/>
                <w:lang w:eastAsia="en-US"/>
              </w:rPr>
              <w:t>Et l’Autorité</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de</w:t>
            </w:r>
            <w:r w:rsidRPr="004B688E">
              <w:rPr>
                <w:rFonts w:ascii="Century Gothic" w:eastAsia="Arial" w:hAnsi="Century Gothic" w:cs="Arial"/>
                <w:i/>
                <w:iCs/>
                <w:spacing w:val="-34"/>
                <w:w w:val="105"/>
                <w:sz w:val="18"/>
                <w:szCs w:val="18"/>
                <w:lang w:eastAsia="en-US"/>
              </w:rPr>
              <w:t xml:space="preserve"> </w:t>
            </w:r>
            <w:r w:rsidRPr="004B688E">
              <w:rPr>
                <w:rFonts w:ascii="Century Gothic" w:eastAsia="Arial" w:hAnsi="Century Gothic" w:cs="Arial"/>
                <w:i/>
                <w:iCs/>
                <w:w w:val="105"/>
                <w:sz w:val="18"/>
                <w:szCs w:val="18"/>
                <w:lang w:eastAsia="en-US"/>
              </w:rPr>
              <w:t>Contrôle</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634F9C9F" w14:textId="272A0A72" w:rsidR="004B688E" w:rsidRPr="00BA5BE5"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p>
        </w:tc>
      </w:tr>
    </w:tbl>
    <w:p w14:paraId="67EAD48D" w14:textId="00258B66" w:rsidR="004B688E" w:rsidRPr="00232BA2" w:rsidRDefault="004B688E" w:rsidP="0037064A">
      <w:pPr>
        <w:widowControl w:val="0"/>
        <w:autoSpaceDE w:val="0"/>
        <w:autoSpaceDN w:val="0"/>
        <w:spacing w:after="80" w:line="312" w:lineRule="auto"/>
        <w:ind w:left="151" w:right="128"/>
        <w:rPr>
          <w:rFonts w:ascii="Century Gothic" w:eastAsia="Arial" w:hAnsi="Century Gothic" w:cs="Arial"/>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68"/>
        <w:gridCol w:w="2732"/>
        <w:gridCol w:w="1294"/>
        <w:gridCol w:w="2869"/>
      </w:tblGrid>
      <w:tr w:rsidR="004B688E" w14:paraId="393BB717" w14:textId="77777777" w:rsidTr="00EE29B3">
        <w:trPr>
          <w:trHeight w:val="587"/>
        </w:trPr>
        <w:tc>
          <w:tcPr>
            <w:tcW w:w="1797" w:type="pct"/>
            <w:shd w:val="clear" w:color="auto" w:fill="F2F2F2" w:themeFill="background1" w:themeFillShade="F2"/>
            <w:vAlign w:val="center"/>
          </w:tcPr>
          <w:p w14:paraId="3BA67EDA" w14:textId="1A630A79" w:rsidR="004B688E" w:rsidRPr="004B688E" w:rsidRDefault="004B688E" w:rsidP="004067AE">
            <w:pPr>
              <w:widowControl w:val="0"/>
              <w:autoSpaceDE w:val="0"/>
              <w:autoSpaceDN w:val="0"/>
              <w:spacing w:line="312" w:lineRule="auto"/>
              <w:ind w:right="128"/>
              <w:jc w:val="right"/>
              <w:rPr>
                <w:rFonts w:ascii="Century Gothic" w:eastAsia="Arial" w:hAnsi="Century Gothic" w:cs="Arial"/>
                <w:b/>
                <w:bCs/>
                <w:sz w:val="18"/>
                <w:szCs w:val="18"/>
                <w:lang w:eastAsia="en-US"/>
              </w:rPr>
            </w:pPr>
            <w:r w:rsidRPr="004B688E">
              <w:rPr>
                <w:rFonts w:ascii="Century Gothic" w:eastAsia="Arial" w:hAnsi="Century Gothic" w:cs="Arial"/>
                <w:b/>
                <w:bCs/>
                <w:color w:val="215868" w:themeColor="accent5" w:themeShade="80"/>
                <w:sz w:val="18"/>
                <w:szCs w:val="18"/>
                <w:lang w:eastAsia="en-US"/>
              </w:rPr>
              <w:t>Matricule</w:t>
            </w:r>
            <w:r w:rsidRPr="004B688E">
              <w:rPr>
                <w:rFonts w:ascii="Century Gothic" w:eastAsia="Arial" w:hAnsi="Century Gothic" w:cs="Arial"/>
                <w:b/>
                <w:bCs/>
                <w:color w:val="215868" w:themeColor="accent5" w:themeShade="80"/>
                <w:spacing w:val="-4"/>
                <w:sz w:val="18"/>
                <w:szCs w:val="18"/>
                <w:lang w:eastAsia="en-US"/>
              </w:rPr>
              <w:t xml:space="preserve"> </w:t>
            </w:r>
            <w:r w:rsidRPr="004B688E">
              <w:rPr>
                <w:rFonts w:ascii="Century Gothic" w:eastAsia="Arial" w:hAnsi="Century Gothic" w:cs="Arial"/>
                <w:b/>
                <w:bCs/>
                <w:color w:val="215868" w:themeColor="accent5" w:themeShade="80"/>
                <w:sz w:val="18"/>
                <w:szCs w:val="18"/>
                <w:lang w:eastAsia="en-US"/>
              </w:rPr>
              <w:t>autorité de contrôle / ACPR :</w:t>
            </w:r>
          </w:p>
        </w:tc>
        <w:tc>
          <w:tcPr>
            <w:tcW w:w="1269" w:type="pct"/>
            <w:vAlign w:val="center"/>
          </w:tcPr>
          <w:p w14:paraId="7D5D4F9A"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c>
          <w:tcPr>
            <w:tcW w:w="601" w:type="pct"/>
            <w:shd w:val="clear" w:color="auto" w:fill="F2F2F2" w:themeFill="background1" w:themeFillShade="F2"/>
            <w:vAlign w:val="center"/>
          </w:tcPr>
          <w:p w14:paraId="7FC3C20D" w14:textId="2C103AE4" w:rsidR="004B688E" w:rsidRPr="004B688E" w:rsidRDefault="004B688E" w:rsidP="004B688E">
            <w:pPr>
              <w:widowControl w:val="0"/>
              <w:autoSpaceDE w:val="0"/>
              <w:autoSpaceDN w:val="0"/>
              <w:spacing w:line="312" w:lineRule="auto"/>
              <w:ind w:right="128"/>
              <w:rPr>
                <w:rFonts w:ascii="Century Gothic" w:eastAsia="Arial" w:hAnsi="Century Gothic" w:cs="Arial"/>
                <w:b/>
                <w:bCs/>
                <w:sz w:val="18"/>
                <w:szCs w:val="18"/>
                <w:lang w:eastAsia="en-US"/>
              </w:rPr>
            </w:pPr>
            <w:r w:rsidRPr="004B688E">
              <w:rPr>
                <w:rFonts w:ascii="Century Gothic" w:eastAsia="Arial" w:hAnsi="Century Gothic" w:cs="Arial"/>
                <w:b/>
                <w:bCs/>
                <w:color w:val="215868" w:themeColor="accent5" w:themeShade="80"/>
                <w:sz w:val="18"/>
                <w:szCs w:val="18"/>
                <w:lang w:eastAsia="en-US"/>
              </w:rPr>
              <w:t>n°</w:t>
            </w:r>
            <w:r w:rsidRPr="004B688E">
              <w:rPr>
                <w:rFonts w:ascii="Century Gothic" w:eastAsia="Arial" w:hAnsi="Century Gothic" w:cs="Arial"/>
                <w:b/>
                <w:bCs/>
                <w:color w:val="215868" w:themeColor="accent5" w:themeShade="80"/>
                <w:spacing w:val="-4"/>
                <w:sz w:val="18"/>
                <w:szCs w:val="18"/>
                <w:lang w:eastAsia="en-US"/>
              </w:rPr>
              <w:t xml:space="preserve"> </w:t>
            </w:r>
            <w:proofErr w:type="spellStart"/>
            <w:r w:rsidRPr="004B688E">
              <w:rPr>
                <w:rFonts w:ascii="Century Gothic" w:eastAsia="Arial" w:hAnsi="Century Gothic" w:cs="Arial"/>
                <w:b/>
                <w:bCs/>
                <w:color w:val="215868" w:themeColor="accent5" w:themeShade="80"/>
                <w:sz w:val="18"/>
                <w:szCs w:val="18"/>
                <w:lang w:eastAsia="en-US"/>
              </w:rPr>
              <w:t>SiREN</w:t>
            </w:r>
            <w:proofErr w:type="spellEnd"/>
            <w:r>
              <w:rPr>
                <w:rFonts w:ascii="Century Gothic" w:eastAsia="Arial" w:hAnsi="Century Gothic" w:cs="Arial"/>
                <w:b/>
                <w:bCs/>
                <w:color w:val="215868" w:themeColor="accent5" w:themeShade="80"/>
                <w:sz w:val="18"/>
                <w:szCs w:val="18"/>
                <w:lang w:eastAsia="en-US"/>
              </w:rPr>
              <w:t> :</w:t>
            </w:r>
          </w:p>
        </w:tc>
        <w:tc>
          <w:tcPr>
            <w:tcW w:w="1333" w:type="pct"/>
            <w:vAlign w:val="center"/>
          </w:tcPr>
          <w:p w14:paraId="13F85759"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r>
      <w:tr w:rsidR="008478D2" w14:paraId="135AE0EE" w14:textId="77777777" w:rsidTr="00EE29B3">
        <w:trPr>
          <w:trHeight w:val="603"/>
        </w:trPr>
        <w:tc>
          <w:tcPr>
            <w:tcW w:w="1797" w:type="pct"/>
            <w:shd w:val="clear" w:color="auto" w:fill="F2F2F2" w:themeFill="background1" w:themeFillShade="F2"/>
            <w:vAlign w:val="center"/>
          </w:tcPr>
          <w:p w14:paraId="6003ABB4" w14:textId="150F0DBE" w:rsidR="008478D2" w:rsidRPr="004B688E" w:rsidRDefault="008478D2" w:rsidP="004067AE">
            <w:pPr>
              <w:widowControl w:val="0"/>
              <w:autoSpaceDE w:val="0"/>
              <w:autoSpaceDN w:val="0"/>
              <w:spacing w:after="80" w:line="312" w:lineRule="auto"/>
              <w:ind w:right="130"/>
              <w:jc w:val="right"/>
              <w:rPr>
                <w:rFonts w:ascii="Century Gothic" w:eastAsia="Arial" w:hAnsi="Century Gothic" w:cs="Arial"/>
                <w:b/>
                <w:bCs/>
                <w:color w:val="008AB1"/>
                <w:sz w:val="8"/>
                <w:szCs w:val="8"/>
                <w:lang w:eastAsia="en-US"/>
              </w:rPr>
            </w:pPr>
            <w:r w:rsidRPr="008478D2">
              <w:rPr>
                <w:rFonts w:ascii="Century Gothic" w:eastAsia="Arial" w:hAnsi="Century Gothic" w:cs="Arial"/>
                <w:b/>
                <w:bCs/>
                <w:color w:val="215868" w:themeColor="accent5" w:themeShade="80"/>
                <w:sz w:val="18"/>
                <w:szCs w:val="18"/>
                <w:lang w:eastAsia="en-US"/>
              </w:rPr>
              <w:t>Forme juridique</w:t>
            </w:r>
            <w:r w:rsidRPr="004067AE">
              <w:rPr>
                <w:rFonts w:ascii="Century Gothic" w:eastAsia="Arial" w:hAnsi="Century Gothic" w:cs="Arial"/>
                <w:b/>
                <w:bCs/>
                <w:color w:val="008AB1"/>
                <w:w w:val="105"/>
                <w:sz w:val="18"/>
                <w:szCs w:val="18"/>
                <w:lang w:eastAsia="en-US"/>
              </w:rPr>
              <w:t> :</w:t>
            </w:r>
          </w:p>
        </w:tc>
        <w:tc>
          <w:tcPr>
            <w:tcW w:w="3203" w:type="pct"/>
            <w:gridSpan w:val="3"/>
            <w:vAlign w:val="center"/>
          </w:tcPr>
          <w:p w14:paraId="07DF0F4E" w14:textId="3D5669CE" w:rsidR="008478D2" w:rsidRDefault="002D303C" w:rsidP="007264BF">
            <w:pPr>
              <w:widowControl w:val="0"/>
              <w:autoSpaceDE w:val="0"/>
              <w:autoSpaceDN w:val="0"/>
              <w:spacing w:after="80"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673517979"/>
                <w14:checkbox>
                  <w14:checked w14:val="0"/>
                  <w14:checkedState w14:val="2612" w14:font="MS Gothic"/>
                  <w14:uncheckedState w14:val="2610" w14:font="MS Gothic"/>
                </w14:checkbox>
              </w:sdtPr>
              <w:sdtEndPr/>
              <w:sdtContent>
                <w:r w:rsidR="004067AE">
                  <w:rPr>
                    <w:rFonts w:ascii="MS Gothic" w:eastAsia="MS Gothic" w:hAnsi="MS Gothic" w:cs="Arial" w:hint="eastAsia"/>
                    <w:sz w:val="28"/>
                    <w:szCs w:val="22"/>
                  </w:rPr>
                  <w:t>☐</w:t>
                </w:r>
              </w:sdtContent>
            </w:sdt>
            <w:r w:rsidR="008478D2">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Mutualist</w:t>
            </w:r>
            <w:r w:rsidR="004067AE">
              <w:rPr>
                <w:rFonts w:ascii="Century Gothic" w:eastAsia="Arial" w:hAnsi="Century Gothic" w:cs="Arial"/>
                <w:w w:val="110"/>
                <w:sz w:val="18"/>
                <w:szCs w:val="18"/>
                <w:lang w:eastAsia="en-US"/>
              </w:rPr>
              <w:t>e</w:t>
            </w:r>
            <w:r w:rsidR="009F2F0C">
              <w:rPr>
                <w:rFonts w:ascii="Century Gothic" w:eastAsia="Arial" w:hAnsi="Century Gothic" w:cs="Arial"/>
                <w:w w:val="110"/>
                <w:sz w:val="18"/>
                <w:szCs w:val="18"/>
                <w:lang w:eastAsia="en-US"/>
              </w:rPr>
              <w:t xml:space="preserve"> </w:t>
            </w:r>
            <w:r w:rsidR="004067AE">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ab/>
            </w:r>
            <w:sdt>
              <w:sdtPr>
                <w:rPr>
                  <w:rFonts w:ascii="Century Gothic" w:hAnsi="Century Gothic" w:cs="Arial"/>
                  <w:sz w:val="28"/>
                  <w:szCs w:val="22"/>
                </w:rPr>
                <w:id w:val="-758914025"/>
                <w14:checkbox>
                  <w14:checked w14:val="0"/>
                  <w14:checkedState w14:val="2612" w14:font="MS Gothic"/>
                  <w14:uncheckedState w14:val="2610" w14:font="MS Gothic"/>
                </w14:checkbox>
              </w:sdtPr>
              <w:sdtEnd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spacing w:val="-32"/>
                <w:w w:val="120"/>
                <w:sz w:val="18"/>
                <w:szCs w:val="18"/>
                <w:lang w:eastAsia="en-US"/>
              </w:rPr>
              <w:t xml:space="preserve"> </w:t>
            </w:r>
            <w:r w:rsidR="008478D2" w:rsidRPr="00BA5BE5">
              <w:rPr>
                <w:rFonts w:ascii="Century Gothic" w:eastAsia="Arial" w:hAnsi="Century Gothic" w:cs="Arial"/>
                <w:w w:val="110"/>
                <w:sz w:val="18"/>
                <w:szCs w:val="18"/>
                <w:lang w:eastAsia="en-US"/>
              </w:rPr>
              <w:t>Sociétale</w:t>
            </w:r>
            <w:r w:rsidR="009F2F0C">
              <w:rPr>
                <w:rFonts w:ascii="Century Gothic" w:eastAsia="Arial" w:hAnsi="Century Gothic" w:cs="Arial"/>
                <w:w w:val="110"/>
                <w:sz w:val="18"/>
                <w:szCs w:val="18"/>
                <w:lang w:eastAsia="en-US"/>
              </w:rPr>
              <w:t xml:space="preserve">                           </w:t>
            </w:r>
            <w:r w:rsidR="008478D2">
              <w:rPr>
                <w:rFonts w:ascii="Century Gothic" w:eastAsia="Arial" w:hAnsi="Century Gothic" w:cs="Arial"/>
                <w:w w:val="110"/>
                <w:sz w:val="18"/>
                <w:szCs w:val="18"/>
                <w:lang w:eastAsia="en-US"/>
              </w:rPr>
              <w:t xml:space="preserve">   </w:t>
            </w:r>
            <w:sdt>
              <w:sdtPr>
                <w:rPr>
                  <w:rFonts w:ascii="Century Gothic" w:hAnsi="Century Gothic" w:cs="Arial"/>
                  <w:sz w:val="28"/>
                  <w:szCs w:val="22"/>
                </w:rPr>
                <w:id w:val="-179044083"/>
                <w14:checkbox>
                  <w14:checked w14:val="0"/>
                  <w14:checkedState w14:val="2612" w14:font="MS Gothic"/>
                  <w14:uncheckedState w14:val="2610" w14:font="MS Gothic"/>
                </w14:checkbox>
              </w:sdtPr>
              <w:sdtEnd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w w:val="120"/>
                <w:sz w:val="18"/>
                <w:szCs w:val="18"/>
                <w:lang w:eastAsia="en-US"/>
              </w:rPr>
              <w:t xml:space="preserve"> </w:t>
            </w:r>
            <w:r w:rsidR="008478D2" w:rsidRPr="00BA5BE5">
              <w:rPr>
                <w:rFonts w:ascii="Century Gothic" w:eastAsia="Arial" w:hAnsi="Century Gothic" w:cs="Arial"/>
                <w:w w:val="110"/>
                <w:sz w:val="18"/>
                <w:szCs w:val="18"/>
                <w:lang w:eastAsia="en-US"/>
              </w:rPr>
              <w:t>Paritaire</w:t>
            </w:r>
          </w:p>
        </w:tc>
      </w:tr>
      <w:tr w:rsidR="009F2F0C" w14:paraId="794419AE" w14:textId="77777777" w:rsidTr="00EE29B3">
        <w:trPr>
          <w:trHeight w:val="589"/>
        </w:trPr>
        <w:tc>
          <w:tcPr>
            <w:tcW w:w="1797" w:type="pct"/>
            <w:shd w:val="clear" w:color="auto" w:fill="F2F2F2" w:themeFill="background1" w:themeFillShade="F2"/>
            <w:vAlign w:val="center"/>
          </w:tcPr>
          <w:p w14:paraId="1AC746EB" w14:textId="4913679F" w:rsidR="009F2F0C" w:rsidRPr="009F2F0C" w:rsidRDefault="009F2F0C" w:rsidP="009F2F0C">
            <w:pPr>
              <w:widowControl w:val="0"/>
              <w:autoSpaceDE w:val="0"/>
              <w:autoSpaceDN w:val="0"/>
              <w:spacing w:line="312" w:lineRule="auto"/>
              <w:ind w:left="151"/>
              <w:jc w:val="right"/>
              <w:rPr>
                <w:rFonts w:ascii="Century Gothic" w:eastAsia="Arial" w:hAnsi="Century Gothic" w:cs="Arial"/>
                <w:sz w:val="20"/>
                <w:szCs w:val="18"/>
                <w:lang w:eastAsia="en-US"/>
              </w:rPr>
            </w:pPr>
            <w:r w:rsidRPr="009F2F0C">
              <w:rPr>
                <w:rFonts w:ascii="Century Gothic" w:eastAsia="Arial" w:hAnsi="Century Gothic" w:cs="Arial"/>
                <w:b/>
                <w:bCs/>
                <w:color w:val="215868" w:themeColor="accent5" w:themeShade="80"/>
                <w:sz w:val="18"/>
                <w:szCs w:val="18"/>
                <w:lang w:eastAsia="en-US"/>
              </w:rPr>
              <w:t>Adresse pour la France :</w:t>
            </w:r>
          </w:p>
        </w:tc>
        <w:tc>
          <w:tcPr>
            <w:tcW w:w="3203" w:type="pct"/>
            <w:gridSpan w:val="3"/>
            <w:vAlign w:val="center"/>
          </w:tcPr>
          <w:p w14:paraId="69F864E8" w14:textId="77777777" w:rsidR="009F2F0C" w:rsidRDefault="009F2F0C" w:rsidP="007264BF">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6C6C3527" w14:textId="458249B4" w:rsidR="0037064A" w:rsidRDefault="002D303C" w:rsidP="000C11DF">
      <w:pPr>
        <w:widowControl w:val="0"/>
        <w:autoSpaceDE w:val="0"/>
        <w:autoSpaceDN w:val="0"/>
        <w:ind w:left="151"/>
        <w:rPr>
          <w:rFonts w:ascii="Century Gothic" w:eastAsia="Arial" w:hAnsi="Century Gothic" w:cs="Arial"/>
          <w:color w:val="215868" w:themeColor="accent5" w:themeShade="80"/>
          <w:sz w:val="18"/>
          <w:szCs w:val="18"/>
          <w:lang w:eastAsia="en-US"/>
        </w:rPr>
      </w:pPr>
      <w:sdt>
        <w:sdtPr>
          <w:rPr>
            <w:rFonts w:ascii="Century Gothic" w:hAnsi="Century Gothic" w:cs="Arial"/>
            <w:sz w:val="32"/>
            <w:szCs w:val="24"/>
          </w:rPr>
          <w:id w:val="267046464"/>
          <w14:checkbox>
            <w14:checked w14:val="0"/>
            <w14:checkedState w14:val="2612" w14:font="MS Gothic"/>
            <w14:uncheckedState w14:val="2610" w14:font="MS Gothic"/>
          </w14:checkbox>
        </w:sdtPr>
        <w:sdtEndPr/>
        <w:sdtContent>
          <w:r w:rsidR="0037064A">
            <w:rPr>
              <w:rFonts w:ascii="MS Gothic" w:eastAsia="MS Gothic" w:hAnsi="MS Gothic" w:cs="Arial" w:hint="eastAsia"/>
              <w:sz w:val="32"/>
              <w:szCs w:val="24"/>
            </w:rPr>
            <w:t>☐</w:t>
          </w:r>
        </w:sdtContent>
      </w:sdt>
      <w:r w:rsidR="0037064A" w:rsidRPr="00F60186">
        <w:rPr>
          <w:rFonts w:ascii="Century Gothic" w:hAnsi="Century Gothic" w:cs="Arial"/>
          <w:color w:val="FF0000"/>
          <w:sz w:val="8"/>
          <w:szCs w:val="8"/>
        </w:rPr>
        <w:t xml:space="preserve"> </w:t>
      </w:r>
      <w:r w:rsidR="009F2F0C">
        <w:rPr>
          <w:rFonts w:ascii="Century Gothic" w:hAnsi="Century Gothic" w:cs="Arial"/>
          <w:color w:val="FF0000"/>
          <w:sz w:val="8"/>
          <w:szCs w:val="8"/>
        </w:rPr>
        <w:t xml:space="preserve">  </w:t>
      </w:r>
      <w:r w:rsidR="009F2F0C" w:rsidRPr="009F2F0C">
        <w:rPr>
          <w:rFonts w:ascii="Century Gothic" w:eastAsia="Arial" w:hAnsi="Century Gothic" w:cs="Arial"/>
          <w:b/>
          <w:color w:val="215868" w:themeColor="accent5" w:themeShade="80"/>
          <w:sz w:val="18"/>
          <w:szCs w:val="18"/>
          <w:lang w:eastAsia="en-US"/>
        </w:rPr>
        <w:t>J’atteste</w:t>
      </w:r>
      <w:r w:rsidR="0037064A" w:rsidRPr="009F2F0C">
        <w:rPr>
          <w:rFonts w:ascii="Century Gothic" w:eastAsia="Arial" w:hAnsi="Century Gothic" w:cs="Arial"/>
          <w:b/>
          <w:color w:val="215868" w:themeColor="accent5" w:themeShade="80"/>
          <w:sz w:val="18"/>
          <w:szCs w:val="18"/>
          <w:lang w:eastAsia="en-US"/>
        </w:rPr>
        <w:t xml:space="preserve"> que </w:t>
      </w:r>
      <w:r w:rsidR="0037064A" w:rsidRPr="009F2F0C">
        <w:rPr>
          <w:rFonts w:ascii="Century Gothic" w:eastAsia="Arial" w:hAnsi="Century Gothic" w:cs="Arial"/>
          <w:color w:val="215868" w:themeColor="accent5" w:themeShade="80"/>
          <w:sz w:val="18"/>
          <w:szCs w:val="18"/>
          <w:lang w:eastAsia="en-US"/>
        </w:rPr>
        <w:t>l’organisme dispose des agréments utiles à la couverture de l’ensemble des garanties objet du marché auquel il soumissionne.</w:t>
      </w:r>
    </w:p>
    <w:p w14:paraId="32526079" w14:textId="77777777" w:rsidR="007676D0" w:rsidRPr="00AA7742" w:rsidRDefault="007676D0" w:rsidP="0037064A">
      <w:pPr>
        <w:widowControl w:val="0"/>
        <w:autoSpaceDE w:val="0"/>
        <w:autoSpaceDN w:val="0"/>
        <w:spacing w:after="40"/>
        <w:ind w:left="151"/>
        <w:rPr>
          <w:rFonts w:ascii="Century Gothic" w:eastAsia="Arial" w:hAnsi="Century Gothic" w:cs="Arial"/>
          <w:color w:val="008AB1"/>
          <w:sz w:val="10"/>
          <w:szCs w:val="10"/>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10"/>
        <w:gridCol w:w="2015"/>
        <w:gridCol w:w="286"/>
        <w:gridCol w:w="1871"/>
        <w:gridCol w:w="710"/>
        <w:gridCol w:w="1014"/>
        <w:gridCol w:w="2857"/>
      </w:tblGrid>
      <w:tr w:rsidR="007676D0" w14:paraId="6B76AC56" w14:textId="77777777" w:rsidTr="00EE29B3">
        <w:trPr>
          <w:trHeight w:val="357"/>
        </w:trPr>
        <w:tc>
          <w:tcPr>
            <w:tcW w:w="5000" w:type="pct"/>
            <w:gridSpan w:val="7"/>
            <w:shd w:val="clear" w:color="auto" w:fill="215868" w:themeFill="accent5" w:themeFillShade="80"/>
            <w:vAlign w:val="center"/>
          </w:tcPr>
          <w:p w14:paraId="1BB78BB0" w14:textId="6DEA0302" w:rsidR="007676D0" w:rsidRPr="007676D0" w:rsidRDefault="007676D0" w:rsidP="007676D0">
            <w:pPr>
              <w:widowControl w:val="0"/>
              <w:autoSpaceDE w:val="0"/>
              <w:autoSpaceDN w:val="0"/>
              <w:spacing w:after="40" w:line="229" w:lineRule="exact"/>
              <w:ind w:left="153"/>
              <w:rPr>
                <w:rFonts w:ascii="Century Gothic" w:eastAsia="Arial" w:hAnsi="Century Gothic" w:cs="Arial"/>
                <w:sz w:val="18"/>
                <w:lang w:eastAsia="en-US"/>
              </w:rPr>
            </w:pPr>
            <w:bookmarkStart w:id="91" w:name="_Hlk61704235"/>
            <w:r w:rsidRPr="007676D0">
              <w:rPr>
                <w:rFonts w:ascii="Century Gothic" w:eastAsia="Arial" w:hAnsi="Century Gothic" w:cs="Arial"/>
                <w:color w:val="FFFFFF" w:themeColor="background1"/>
                <w:sz w:val="18"/>
                <w:lang w:eastAsia="en-US"/>
              </w:rPr>
              <w:t xml:space="preserve">L’organisme porteur du risque </w:t>
            </w:r>
            <w:r w:rsidRPr="007676D0">
              <w:rPr>
                <w:rFonts w:ascii="Century Gothic" w:eastAsia="Arial" w:hAnsi="Century Gothic" w:cs="Arial"/>
                <w:b/>
                <w:bCs/>
                <w:color w:val="FFFFFF" w:themeColor="background1"/>
                <w:sz w:val="18"/>
                <w:lang w:eastAsia="en-US"/>
              </w:rPr>
              <w:t>(candidat / soumissionnaire) </w:t>
            </w:r>
            <w:r w:rsidRPr="007676D0">
              <w:rPr>
                <w:rFonts w:ascii="Century Gothic" w:eastAsia="Arial" w:hAnsi="Century Gothic" w:cs="Arial"/>
                <w:color w:val="FFFFFF" w:themeColor="background1"/>
                <w:sz w:val="18"/>
                <w:lang w:eastAsia="en-US"/>
              </w:rPr>
              <w:t>:</w:t>
            </w:r>
          </w:p>
        </w:tc>
      </w:tr>
      <w:tr w:rsidR="007676D0" w14:paraId="2C634DD4" w14:textId="77777777" w:rsidTr="00EE29B3">
        <w:trPr>
          <w:trHeight w:val="876"/>
        </w:trPr>
        <w:tc>
          <w:tcPr>
            <w:tcW w:w="3673" w:type="pct"/>
            <w:gridSpan w:val="6"/>
            <w:shd w:val="clear" w:color="auto" w:fill="F2F2F2" w:themeFill="background1" w:themeFillShade="F2"/>
            <w:vAlign w:val="center"/>
          </w:tcPr>
          <w:p w14:paraId="42BE516F" w14:textId="359FC3D1" w:rsidR="007676D0" w:rsidRDefault="007676D0"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8B5A64">
              <w:rPr>
                <w:rFonts w:ascii="Century Gothic" w:eastAsia="Arial" w:hAnsi="Century Gothic" w:cs="Arial"/>
                <w:sz w:val="16"/>
                <w:szCs w:val="18"/>
                <w:shd w:val="clear" w:color="auto" w:fill="F2F2F2" w:themeFill="background1" w:themeFillShade="F2"/>
                <w:lang w:eastAsia="en-US"/>
              </w:rPr>
              <w:t>Procède, lorsque l'opération d'assurance le nécessite</w:t>
            </w:r>
            <w:r w:rsidRPr="008B5A64">
              <w:rPr>
                <w:rFonts w:ascii="Century Gothic" w:eastAsia="Arial" w:hAnsi="Century Gothic" w:cs="Arial"/>
                <w:i/>
                <w:sz w:val="14"/>
                <w:shd w:val="clear" w:color="auto" w:fill="F2F2F2" w:themeFill="background1" w:themeFillShade="F2"/>
                <w:lang w:eastAsia="en-US"/>
              </w:rPr>
              <w:t xml:space="preserve"> </w:t>
            </w:r>
            <w:r w:rsidRPr="008B5A64">
              <w:rPr>
                <w:rFonts w:ascii="Century Gothic" w:eastAsia="Arial" w:hAnsi="Century Gothic" w:cs="Arial"/>
                <w:iCs/>
                <w:sz w:val="16"/>
                <w:szCs w:val="18"/>
                <w:shd w:val="clear" w:color="auto" w:fill="F2F2F2" w:themeFill="background1" w:themeFillShade="F2"/>
                <w:lang w:eastAsia="en-US"/>
              </w:rPr>
              <w:t>de par la Loi Française</w:t>
            </w:r>
            <w:r w:rsidRPr="008B5A64">
              <w:rPr>
                <w:rFonts w:ascii="Century Gothic" w:eastAsia="Arial" w:hAnsi="Century Gothic" w:cs="Arial"/>
                <w:sz w:val="16"/>
                <w:szCs w:val="18"/>
                <w:shd w:val="clear" w:color="auto" w:fill="F2F2F2" w:themeFill="background1" w:themeFillShade="F2"/>
                <w:lang w:eastAsia="en-US"/>
              </w:rPr>
              <w:t xml:space="preserve"> </w:t>
            </w:r>
            <w:r w:rsidR="008B5A64" w:rsidRPr="008B5A64">
              <w:rPr>
                <w:rFonts w:ascii="Century Gothic" w:eastAsia="Arial" w:hAnsi="Century Gothic" w:cs="Arial"/>
                <w:sz w:val="16"/>
                <w:szCs w:val="18"/>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(ex : responsabilité civile décennale, dommages-ouvrage, prestations statutaires </w:t>
            </w:r>
            <w:r w:rsidR="008B5A64" w:rsidRPr="008B5A64">
              <w:rPr>
                <w:rFonts w:ascii="Century Gothic" w:eastAsia="Arial" w:hAnsi="Century Gothic" w:cs="Arial"/>
                <w:i/>
                <w:sz w:val="14"/>
                <w:szCs w:val="16"/>
                <w:shd w:val="clear" w:color="auto" w:fill="F2F2F2" w:themeFill="background1" w:themeFillShade="F2"/>
                <w:lang w:eastAsia="en-US"/>
              </w:rPr>
              <w:t>invalidité,</w:t>
            </w:r>
            <w:r w:rsidRPr="008B5A64">
              <w:rPr>
                <w:rFonts w:ascii="Century Gothic" w:eastAsia="Arial" w:hAnsi="Century Gothic" w:cs="Arial"/>
                <w:i/>
                <w:sz w:val="14"/>
                <w:szCs w:val="16"/>
                <w:shd w:val="clear" w:color="auto" w:fill="F2F2F2" w:themeFill="background1" w:themeFillShade="F2"/>
                <w:lang w:eastAsia="en-US"/>
              </w:rPr>
              <w:t>)</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 </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sz w:val="16"/>
                <w:szCs w:val="18"/>
                <w:shd w:val="clear" w:color="auto" w:fill="F2F2F2" w:themeFill="background1" w:themeFillShade="F2"/>
                <w:lang w:eastAsia="en-US"/>
              </w:rPr>
              <w:t xml:space="preserve">à un </w:t>
            </w:r>
            <w:r w:rsidRPr="008B5A64">
              <w:rPr>
                <w:rFonts w:ascii="Century Gothic" w:eastAsia="Arial" w:hAnsi="Century Gothic" w:cs="Arial"/>
                <w:b/>
                <w:color w:val="215868" w:themeColor="accent5" w:themeShade="80"/>
                <w:sz w:val="16"/>
                <w:szCs w:val="18"/>
                <w:shd w:val="clear" w:color="auto" w:fill="F2F2F2" w:themeFill="background1" w:themeFillShade="F2"/>
                <w:lang w:eastAsia="en-US"/>
              </w:rPr>
              <w:t>provisionnement technique</w:t>
            </w:r>
            <w:r w:rsidRPr="008B5A64">
              <w:rPr>
                <w:rFonts w:ascii="Century Gothic" w:eastAsia="Arial" w:hAnsi="Century Gothic" w:cs="Arial"/>
                <w:b/>
                <w:color w:val="215868" w:themeColor="accent5" w:themeShade="80"/>
                <w:spacing w:val="-23"/>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par</w:t>
            </w:r>
            <w:r w:rsidRPr="008B5A64">
              <w:rPr>
                <w:rFonts w:ascii="Century Gothic" w:eastAsia="Arial" w:hAnsi="Century Gothic" w:cs="Arial"/>
                <w:b/>
                <w:color w:val="215868" w:themeColor="accent5" w:themeShade="80"/>
                <w:spacing w:val="-5"/>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capitalisation :</w:t>
            </w:r>
          </w:p>
        </w:tc>
        <w:tc>
          <w:tcPr>
            <w:tcW w:w="1327" w:type="pct"/>
            <w:vAlign w:val="center"/>
          </w:tcPr>
          <w:p w14:paraId="1A46E246" w14:textId="4B750408" w:rsidR="007676D0" w:rsidRPr="00A80EA2" w:rsidRDefault="002D303C" w:rsidP="007676D0">
            <w:pPr>
              <w:widowControl w:val="0"/>
              <w:autoSpaceDE w:val="0"/>
              <w:autoSpaceDN w:val="0"/>
              <w:spacing w:after="120" w:line="229" w:lineRule="exact"/>
              <w:jc w:val="center"/>
              <w:rPr>
                <w:rFonts w:ascii="Century Gothic" w:eastAsia="Arial" w:hAnsi="Century Gothic" w:cs="Arial"/>
                <w:b/>
                <w:bCs/>
                <w:sz w:val="14"/>
                <w:szCs w:val="16"/>
                <w:lang w:eastAsia="en-US"/>
              </w:rPr>
            </w:pPr>
            <w:sdt>
              <w:sdtPr>
                <w:rPr>
                  <w:rFonts w:ascii="Century Gothic" w:hAnsi="Century Gothic" w:cs="Arial"/>
                  <w:b/>
                  <w:bCs/>
                  <w:sz w:val="24"/>
                </w:rPr>
                <w:id w:val="1969934030"/>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z w:val="16"/>
                <w:szCs w:val="18"/>
                <w:lang w:eastAsia="en-US"/>
              </w:rPr>
              <w:t xml:space="preserve"> </w:t>
            </w:r>
            <w:r w:rsidR="007676D0" w:rsidRPr="00A80EA2">
              <w:rPr>
                <w:rFonts w:ascii="Century Gothic" w:eastAsia="Arial" w:hAnsi="Century Gothic" w:cs="Arial"/>
                <w:b/>
                <w:bCs/>
                <w:sz w:val="16"/>
                <w:szCs w:val="18"/>
                <w:lang w:eastAsia="en-US"/>
              </w:rPr>
              <w:t xml:space="preserve">OUI  </w:t>
            </w:r>
            <w:sdt>
              <w:sdtPr>
                <w:rPr>
                  <w:rFonts w:ascii="Century Gothic" w:hAnsi="Century Gothic" w:cs="Arial"/>
                  <w:b/>
                  <w:bCs/>
                  <w:sz w:val="24"/>
                </w:rPr>
                <w:id w:val="1688870453"/>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 xml:space="preserve">NON  </w:t>
            </w:r>
            <w:r w:rsidR="007676D0" w:rsidRPr="00A80EA2">
              <w:rPr>
                <w:rFonts w:ascii="Century Gothic" w:eastAsia="Arial" w:hAnsi="Century Gothic" w:cs="Arial"/>
                <w:b/>
                <w:bCs/>
                <w:sz w:val="16"/>
                <w:szCs w:val="18"/>
                <w:lang w:eastAsia="en-US"/>
              </w:rPr>
              <w:t xml:space="preserve"> </w:t>
            </w:r>
            <w:sdt>
              <w:sdtPr>
                <w:rPr>
                  <w:rFonts w:ascii="Century Gothic" w:hAnsi="Century Gothic" w:cs="Arial"/>
                  <w:b/>
                  <w:bCs/>
                  <w:sz w:val="24"/>
                </w:rPr>
                <w:id w:val="-660548264"/>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Sans objet</w:t>
            </w:r>
          </w:p>
        </w:tc>
      </w:tr>
      <w:tr w:rsidR="007676D0" w14:paraId="647B2A0A" w14:textId="77777777" w:rsidTr="00EE29B3">
        <w:trPr>
          <w:trHeight w:val="447"/>
        </w:trPr>
        <w:tc>
          <w:tcPr>
            <w:tcW w:w="5000" w:type="pct"/>
            <w:gridSpan w:val="7"/>
            <w:vAlign w:val="center"/>
          </w:tcPr>
          <w:p w14:paraId="35E9C6C4" w14:textId="758B929E" w:rsidR="007676D0" w:rsidRPr="007676D0" w:rsidRDefault="007676D0" w:rsidP="00AA7742">
            <w:pPr>
              <w:widowControl w:val="0"/>
              <w:tabs>
                <w:tab w:val="left" w:pos="8940"/>
              </w:tabs>
              <w:autoSpaceDE w:val="0"/>
              <w:autoSpaceDN w:val="0"/>
              <w:spacing w:line="242" w:lineRule="auto"/>
              <w:ind w:right="618"/>
              <w:rPr>
                <w:rFonts w:ascii="Century Gothic" w:eastAsia="Arial" w:hAnsi="Century Gothic" w:cs="Arial"/>
                <w:sz w:val="16"/>
                <w:szCs w:val="18"/>
                <w:lang w:eastAsia="en-US"/>
              </w:rPr>
            </w:pPr>
            <w:r w:rsidRPr="007676D0">
              <w:rPr>
                <w:rFonts w:ascii="Century Gothic" w:eastAsia="Arial" w:hAnsi="Century Gothic" w:cs="Arial"/>
                <w:i/>
                <w:iCs/>
                <w:sz w:val="16"/>
                <w:szCs w:val="18"/>
                <w:lang w:eastAsia="en-US"/>
              </w:rPr>
              <w:t>Si oui, dispose-t-il d'une réassurance spécifique</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i/>
                <w:sz w:val="12"/>
                <w:szCs w:val="18"/>
                <w:lang w:eastAsia="en-US"/>
              </w:rPr>
              <w:t>(elle aussi</w:t>
            </w:r>
            <w:r w:rsidRPr="00BA5BE5">
              <w:rPr>
                <w:rFonts w:ascii="Century Gothic" w:eastAsia="Arial" w:hAnsi="Century Gothic" w:cs="Arial"/>
                <w:i/>
                <w:spacing w:val="-14"/>
                <w:sz w:val="12"/>
                <w:szCs w:val="18"/>
                <w:lang w:eastAsia="en-US"/>
              </w:rPr>
              <w:t xml:space="preserve"> </w:t>
            </w:r>
            <w:r w:rsidRPr="00BA5BE5">
              <w:rPr>
                <w:rFonts w:ascii="Century Gothic" w:eastAsia="Arial" w:hAnsi="Century Gothic" w:cs="Arial"/>
                <w:i/>
                <w:sz w:val="12"/>
                <w:szCs w:val="18"/>
                <w:lang w:eastAsia="en-US"/>
              </w:rPr>
              <w:t>en</w:t>
            </w:r>
            <w:r w:rsidRPr="00BA5BE5">
              <w:rPr>
                <w:rFonts w:ascii="Century Gothic" w:eastAsia="Arial" w:hAnsi="Century Gothic" w:cs="Arial"/>
                <w:i/>
                <w:spacing w:val="-4"/>
                <w:sz w:val="12"/>
                <w:szCs w:val="18"/>
                <w:lang w:eastAsia="en-US"/>
              </w:rPr>
              <w:t xml:space="preserve"> </w:t>
            </w:r>
            <w:r w:rsidRPr="00BA5BE5">
              <w:rPr>
                <w:rFonts w:ascii="Century Gothic" w:eastAsia="Arial" w:hAnsi="Century Gothic" w:cs="Arial"/>
                <w:i/>
                <w:sz w:val="12"/>
                <w:szCs w:val="18"/>
                <w:lang w:eastAsia="en-US"/>
              </w:rPr>
              <w:t>capitalisation)</w:t>
            </w:r>
            <w:r w:rsidRPr="00BA5BE5">
              <w:rPr>
                <w:rFonts w:ascii="Century Gothic" w:eastAsia="Arial" w:hAnsi="Century Gothic" w:cs="Arial"/>
                <w:b/>
                <w:color w:val="008AB1"/>
                <w:sz w:val="16"/>
                <w:szCs w:val="18"/>
                <w:lang w:eastAsia="en-US"/>
              </w:rPr>
              <w:t xml:space="preserve">  : </w:t>
            </w:r>
            <w:r w:rsidR="00AA7742" w:rsidRPr="00A80EA2">
              <w:rPr>
                <w:rFonts w:ascii="Segoe UI Symbol" w:eastAsia="MS Gothic"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OUI</w:t>
            </w:r>
            <w:r w:rsidR="00AA7742" w:rsidRPr="00A80EA2">
              <w:rPr>
                <w:rFonts w:ascii="Century Gothic" w:hAnsi="Century Gothic" w:cs="Calibri"/>
                <w:b/>
                <w:szCs w:val="28"/>
              </w:rPr>
              <w:t xml:space="preserve"> </w:t>
            </w:r>
            <w:r w:rsidR="00AA7742" w:rsidRPr="00A80EA2">
              <w:rPr>
                <w:rFonts w:ascii="Segoe UI Symbol"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NON</w:t>
            </w:r>
            <w:r w:rsidR="00AA7742" w:rsidRPr="00A80EA2">
              <w:rPr>
                <w:rFonts w:ascii="Century Gothic" w:hAnsi="Century Gothic" w:cs="Arial"/>
                <w:b/>
                <w:sz w:val="24"/>
              </w:rPr>
              <w:t xml:space="preserve"> </w:t>
            </w:r>
            <w:sdt>
              <w:sdtPr>
                <w:rPr>
                  <w:rFonts w:ascii="Century Gothic" w:hAnsi="Century Gothic" w:cs="Arial"/>
                  <w:b/>
                  <w:sz w:val="24"/>
                </w:rPr>
                <w:id w:val="-488091131"/>
                <w14:checkbox>
                  <w14:checked w14:val="0"/>
                  <w14:checkedState w14:val="2612" w14:font="MS Gothic"/>
                  <w14:uncheckedState w14:val="2610" w14:font="MS Gothic"/>
                </w14:checkbox>
              </w:sdtPr>
              <w:sdtEndPr/>
              <w:sdtContent>
                <w:r w:rsidRPr="00A80EA2">
                  <w:rPr>
                    <w:rFonts w:ascii="MS Gothic" w:eastAsia="MS Gothic" w:hAnsi="MS Gothic" w:cs="Arial" w:hint="eastAsia"/>
                    <w:b/>
                    <w:sz w:val="24"/>
                  </w:rPr>
                  <w:t>☐</w:t>
                </w:r>
              </w:sdtContent>
            </w:sdt>
            <w:r w:rsidRPr="00A80EA2">
              <w:rPr>
                <w:rFonts w:ascii="Century Gothic" w:eastAsia="Arial" w:hAnsi="Century Gothic" w:cs="Arial"/>
                <w:b/>
                <w:color w:val="008AB1"/>
                <w:spacing w:val="-4"/>
                <w:sz w:val="16"/>
                <w:szCs w:val="18"/>
                <w:lang w:eastAsia="en-US"/>
              </w:rPr>
              <w:t xml:space="preserve"> </w:t>
            </w:r>
            <w:r w:rsidRPr="00A80EA2">
              <w:rPr>
                <w:rFonts w:ascii="Century Gothic" w:eastAsia="Arial" w:hAnsi="Century Gothic" w:cs="Arial"/>
                <w:b/>
                <w:spacing w:val="-4"/>
                <w:sz w:val="16"/>
                <w:szCs w:val="18"/>
                <w:lang w:eastAsia="en-US"/>
              </w:rPr>
              <w:t>Sans objet</w:t>
            </w:r>
          </w:p>
        </w:tc>
      </w:tr>
      <w:tr w:rsidR="00AA7742" w14:paraId="39131EED" w14:textId="77777777" w:rsidTr="00EE29B3">
        <w:trPr>
          <w:trHeight w:val="425"/>
        </w:trPr>
        <w:tc>
          <w:tcPr>
            <w:tcW w:w="1870" w:type="pct"/>
            <w:gridSpan w:val="2"/>
            <w:shd w:val="clear" w:color="auto" w:fill="F2F2F2" w:themeFill="background1" w:themeFillShade="F2"/>
            <w:vAlign w:val="center"/>
          </w:tcPr>
          <w:p w14:paraId="7C79E260" w14:textId="0F944DC7" w:rsidR="00AA7742" w:rsidRDefault="00AA7742" w:rsidP="00AA7742">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Fait</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l'objet</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 xml:space="preserve">d'une </w:t>
            </w:r>
            <w:r w:rsidRPr="00AA7742">
              <w:rPr>
                <w:rFonts w:ascii="Century Gothic" w:eastAsia="Arial" w:hAnsi="Century Gothic" w:cs="Arial"/>
                <w:b/>
                <w:color w:val="215868" w:themeColor="accent5" w:themeShade="80"/>
                <w:sz w:val="20"/>
                <w:szCs w:val="18"/>
                <w:lang w:eastAsia="en-US"/>
              </w:rPr>
              <w:t>Alerte</w:t>
            </w:r>
            <w:r>
              <w:rPr>
                <w:rFonts w:ascii="Century Gothic" w:eastAsia="Arial" w:hAnsi="Century Gothic" w:cs="Arial"/>
                <w:b/>
                <w:color w:val="215868" w:themeColor="accent5" w:themeShade="80"/>
                <w:sz w:val="20"/>
                <w:szCs w:val="18"/>
                <w:lang w:eastAsia="en-US"/>
              </w:rPr>
              <w:t> :</w:t>
            </w:r>
          </w:p>
        </w:tc>
        <w:tc>
          <w:tcPr>
            <w:tcW w:w="1002" w:type="pct"/>
            <w:gridSpan w:val="2"/>
            <w:vAlign w:val="center"/>
          </w:tcPr>
          <w:p w14:paraId="45268002" w14:textId="77777777" w:rsidR="00AA7742" w:rsidRPr="00B41901"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B41901">
              <w:rPr>
                <w:rFonts w:ascii="Segoe UI Symbol" w:eastAsia="MS Gothic"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OUI</w:t>
            </w:r>
            <w:r w:rsidRPr="00B41901">
              <w:rPr>
                <w:rFonts w:ascii="Century Gothic" w:hAnsi="Century Gothic" w:cs="Calibri"/>
                <w:b/>
                <w:szCs w:val="28"/>
              </w:rPr>
              <w:t xml:space="preserve"> </w:t>
            </w:r>
            <w:r w:rsidRPr="00B41901">
              <w:rPr>
                <w:rFonts w:ascii="Segoe UI Symbol"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NON</w:t>
            </w:r>
          </w:p>
        </w:tc>
        <w:tc>
          <w:tcPr>
            <w:tcW w:w="801" w:type="pct"/>
            <w:gridSpan w:val="2"/>
            <w:shd w:val="clear" w:color="auto" w:fill="F2F2F2" w:themeFill="background1" w:themeFillShade="F2"/>
            <w:vAlign w:val="center"/>
          </w:tcPr>
          <w:p w14:paraId="71D36F1D" w14:textId="7853505E" w:rsidR="00AA7742" w:rsidRPr="00AA7742" w:rsidRDefault="00AA7742" w:rsidP="00AA7742">
            <w:pPr>
              <w:widowControl w:val="0"/>
              <w:autoSpaceDE w:val="0"/>
              <w:autoSpaceDN w:val="0"/>
              <w:spacing w:line="229" w:lineRule="exact"/>
              <w:jc w:val="right"/>
              <w:rPr>
                <w:rFonts w:ascii="Century Gothic" w:eastAsia="Arial" w:hAnsi="Century Gothic" w:cs="Arial"/>
                <w:bCs/>
                <w:sz w:val="14"/>
                <w:szCs w:val="16"/>
                <w:lang w:eastAsia="en-US"/>
              </w:rPr>
            </w:pPr>
            <w:r w:rsidRPr="00AA7742">
              <w:rPr>
                <w:rFonts w:ascii="Century Gothic" w:eastAsia="Arial" w:hAnsi="Century Gothic" w:cs="Arial"/>
                <w:b/>
                <w:color w:val="215868" w:themeColor="accent5" w:themeShade="80"/>
                <w:sz w:val="20"/>
                <w:szCs w:val="18"/>
                <w:lang w:eastAsia="en-US"/>
              </w:rPr>
              <w:t>Sanction :</w:t>
            </w:r>
          </w:p>
        </w:tc>
        <w:tc>
          <w:tcPr>
            <w:tcW w:w="1327" w:type="pct"/>
            <w:vAlign w:val="center"/>
          </w:tcPr>
          <w:p w14:paraId="398EDF23" w14:textId="4FC39810" w:rsidR="00AA7742" w:rsidRPr="00A80EA2"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A80EA2">
              <w:rPr>
                <w:rFonts w:ascii="Segoe UI Symbol" w:eastAsia="MS Gothic"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OUI</w:t>
            </w:r>
            <w:r w:rsidRPr="00A80EA2">
              <w:rPr>
                <w:rFonts w:ascii="Century Gothic" w:hAnsi="Century Gothic" w:cs="Calibri"/>
                <w:b/>
                <w:szCs w:val="28"/>
              </w:rPr>
              <w:t xml:space="preserve"> </w:t>
            </w:r>
            <w:r w:rsidRPr="00A80EA2">
              <w:rPr>
                <w:rFonts w:ascii="Segoe UI Symbol"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NON</w:t>
            </w:r>
          </w:p>
        </w:tc>
      </w:tr>
      <w:tr w:rsidR="00AA7742" w14:paraId="5387CE7F" w14:textId="77777777" w:rsidTr="00EE29B3">
        <w:trPr>
          <w:trHeight w:val="417"/>
        </w:trPr>
        <w:tc>
          <w:tcPr>
            <w:tcW w:w="5000" w:type="pct"/>
            <w:gridSpan w:val="7"/>
            <w:vAlign w:val="center"/>
          </w:tcPr>
          <w:p w14:paraId="787FA271" w14:textId="731CA7CF" w:rsidR="00AA7742" w:rsidRPr="00AA7742" w:rsidRDefault="00666375" w:rsidP="004067AE">
            <w:pPr>
              <w:widowControl w:val="0"/>
              <w:tabs>
                <w:tab w:val="left" w:pos="2986"/>
                <w:tab w:val="left" w:pos="5823"/>
              </w:tabs>
              <w:autoSpaceDE w:val="0"/>
              <w:autoSpaceDN w:val="0"/>
              <w:spacing w:line="266" w:lineRule="exact"/>
              <w:jc w:val="center"/>
              <w:rPr>
                <w:rFonts w:ascii="Century Gothic" w:eastAsia="Arial" w:hAnsi="Century Gothic" w:cs="Arial"/>
                <w:i/>
                <w:sz w:val="10"/>
                <w:lang w:eastAsia="en-US"/>
              </w:rPr>
            </w:pPr>
            <w:r w:rsidRPr="00BA5BE5">
              <w:rPr>
                <w:rFonts w:ascii="Century Gothic" w:eastAsia="Arial" w:hAnsi="Century Gothic" w:cs="Arial"/>
                <w:sz w:val="16"/>
                <w:szCs w:val="16"/>
                <w:lang w:eastAsia="en-US"/>
              </w:rPr>
              <w:t>Prononcée</w:t>
            </w:r>
            <w:r w:rsidR="00AA7742" w:rsidRPr="00BA5BE5">
              <w:rPr>
                <w:rFonts w:ascii="Century Gothic" w:eastAsia="Arial" w:hAnsi="Century Gothic" w:cs="Arial"/>
                <w:sz w:val="16"/>
                <w:szCs w:val="16"/>
                <w:lang w:eastAsia="en-US"/>
              </w:rPr>
              <w:t xml:space="preserve"> par l'ACPR ou par l'autorité de contrôle du pays </w:t>
            </w:r>
            <w:r w:rsidR="00AA7742" w:rsidRPr="008B5A64">
              <w:rPr>
                <w:rFonts w:ascii="Century Gothic" w:eastAsia="Arial" w:hAnsi="Century Gothic" w:cs="Arial"/>
                <w:color w:val="215868" w:themeColor="accent5" w:themeShade="80"/>
                <w:sz w:val="16"/>
                <w:szCs w:val="16"/>
                <w:lang w:eastAsia="en-US"/>
              </w:rPr>
              <w:t xml:space="preserve">d'origine </w:t>
            </w:r>
            <w:r w:rsidR="00AA7742" w:rsidRPr="008B5A64">
              <w:rPr>
                <w:rFonts w:ascii="Century Gothic" w:eastAsia="Arial" w:hAnsi="Century Gothic" w:cs="Arial"/>
                <w:i/>
                <w:iCs/>
                <w:color w:val="215868" w:themeColor="accent5" w:themeShade="80"/>
                <w:sz w:val="14"/>
                <w:szCs w:val="14"/>
                <w:lang w:eastAsia="en-US"/>
              </w:rPr>
              <w:t>(dans l'affirmative adresse internet où elle peut être consultée)</w:t>
            </w:r>
          </w:p>
        </w:tc>
      </w:tr>
      <w:tr w:rsidR="004067AE" w14:paraId="3A3121E5" w14:textId="77777777" w:rsidTr="00EE29B3">
        <w:trPr>
          <w:trHeight w:val="557"/>
        </w:trPr>
        <w:tc>
          <w:tcPr>
            <w:tcW w:w="2003" w:type="pct"/>
            <w:gridSpan w:val="3"/>
            <w:vMerge w:val="restart"/>
            <w:shd w:val="clear" w:color="auto" w:fill="F2F2F2" w:themeFill="background1" w:themeFillShade="F2"/>
            <w:vAlign w:val="center"/>
          </w:tcPr>
          <w:p w14:paraId="3115EAA6" w14:textId="360BEDEB" w:rsidR="004067AE" w:rsidRDefault="004067AE" w:rsidP="0037064A">
            <w:pPr>
              <w:widowControl w:val="0"/>
              <w:autoSpaceDE w:val="0"/>
              <w:autoSpaceDN w:val="0"/>
              <w:spacing w:after="120" w:line="229" w:lineRule="exact"/>
              <w:rPr>
                <w:rFonts w:ascii="Century Gothic" w:eastAsia="Arial" w:hAnsi="Century Gothic" w:cs="Arial"/>
                <w:sz w:val="16"/>
                <w:szCs w:val="18"/>
                <w:lang w:eastAsia="en-US"/>
              </w:rPr>
            </w:pPr>
            <w:r w:rsidRPr="00BA5BE5">
              <w:rPr>
                <w:rFonts w:ascii="Century Gothic" w:eastAsia="Arial" w:hAnsi="Century Gothic" w:cs="Arial"/>
                <w:sz w:val="16"/>
                <w:szCs w:val="18"/>
                <w:lang w:eastAsia="en-US"/>
              </w:rPr>
              <w:t>Présente un</w:t>
            </w:r>
            <w:r w:rsidRPr="00BA5BE5">
              <w:rPr>
                <w:rFonts w:ascii="Century Gothic" w:eastAsia="Arial" w:hAnsi="Century Gothic" w:cs="Arial"/>
                <w:spacing w:val="-7"/>
                <w:sz w:val="16"/>
                <w:szCs w:val="18"/>
                <w:lang w:eastAsia="en-US"/>
              </w:rPr>
              <w:t xml:space="preserve"> </w:t>
            </w:r>
            <w:r w:rsidRPr="00BA5BE5">
              <w:rPr>
                <w:rFonts w:ascii="Century Gothic" w:eastAsia="Arial" w:hAnsi="Century Gothic" w:cs="Arial"/>
                <w:sz w:val="16"/>
                <w:szCs w:val="18"/>
                <w:lang w:eastAsia="en-US"/>
              </w:rPr>
              <w:t>ratio</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relatif</w:t>
            </w:r>
            <w:r w:rsidR="008B5A64">
              <w:rPr>
                <w:rFonts w:ascii="Century Gothic" w:eastAsia="Arial" w:hAnsi="Century Gothic" w:cs="Arial"/>
                <w:sz w:val="16"/>
                <w:szCs w:val="18"/>
                <w:lang w:eastAsia="en-US"/>
              </w:rPr>
              <w:t> :</w:t>
            </w:r>
          </w:p>
          <w:p w14:paraId="3B639A5C" w14:textId="3F4B6E9E" w:rsidR="004067AE" w:rsidRDefault="004067AE" w:rsidP="0037064A">
            <w:pPr>
              <w:widowControl w:val="0"/>
              <w:autoSpaceDE w:val="0"/>
              <w:autoSpaceDN w:val="0"/>
              <w:spacing w:after="120" w:line="229" w:lineRule="exact"/>
              <w:rPr>
                <w:rFonts w:ascii="Century Gothic" w:eastAsia="Arial" w:hAnsi="Century Gothic" w:cs="Arial"/>
                <w:bCs/>
                <w:sz w:val="16"/>
                <w:szCs w:val="16"/>
                <w:lang w:eastAsia="en-US"/>
              </w:rPr>
            </w:pPr>
            <w:r w:rsidRPr="00BA5BE5">
              <w:rPr>
                <w:rFonts w:ascii="Century Gothic" w:eastAsia="Arial" w:hAnsi="Century Gothic" w:cs="Arial"/>
                <w:bCs/>
                <w:sz w:val="16"/>
                <w:szCs w:val="16"/>
                <w:lang w:eastAsia="en-US"/>
              </w:rPr>
              <w:t>À la date du</w:t>
            </w:r>
            <w:r>
              <w:rPr>
                <w:rFonts w:ascii="Century Gothic" w:eastAsia="Arial" w:hAnsi="Century Gothic" w:cs="Arial"/>
                <w:bCs/>
                <w:sz w:val="16"/>
                <w:szCs w:val="16"/>
                <w:lang w:eastAsia="en-US"/>
              </w:rPr>
              <w:t> :</w:t>
            </w:r>
          </w:p>
          <w:p w14:paraId="071F24AE" w14:textId="49169CA2"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r w:rsidRPr="00BA5BE5">
              <w:rPr>
                <w:rFonts w:ascii="Century Gothic" w:eastAsia="Arial" w:hAnsi="Century Gothic" w:cs="Arial"/>
                <w:b/>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z w:val="18"/>
                <w:u w:val="single" w:color="0089B0"/>
                <w:lang w:eastAsia="en-US"/>
              </w:rPr>
              <w:t xml:space="preserve"> </w:t>
            </w:r>
            <w:r w:rsidRPr="00BA5BE5">
              <w:rPr>
                <w:rFonts w:ascii="Century Gothic" w:eastAsia="Arial" w:hAnsi="Century Gothic" w:cs="Arial"/>
                <w:i/>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pacing w:val="-1"/>
                <w:sz w:val="18"/>
                <w:lang w:eastAsia="en-US"/>
              </w:rPr>
              <w:t xml:space="preserve"> </w:t>
            </w:r>
            <w:r w:rsidRPr="00BA5BE5">
              <w:rPr>
                <w:rFonts w:ascii="Century Gothic" w:eastAsia="Arial" w:hAnsi="Century Gothic" w:cs="Arial"/>
                <w:i/>
                <w:w w:val="99"/>
                <w:sz w:val="18"/>
                <w:u w:val="single" w:color="0089B0"/>
                <w:lang w:eastAsia="en-US"/>
              </w:rPr>
              <w:t xml:space="preserve"> </w:t>
            </w:r>
            <w:r w:rsidRPr="00BA5BE5">
              <w:rPr>
                <w:rFonts w:ascii="Century Gothic" w:eastAsia="Arial" w:hAnsi="Century Gothic" w:cs="Arial"/>
                <w:i/>
                <w:sz w:val="18"/>
                <w:u w:val="single" w:color="0089B0"/>
                <w:lang w:eastAsia="en-US"/>
              </w:rPr>
              <w:tab/>
            </w:r>
          </w:p>
        </w:tc>
        <w:tc>
          <w:tcPr>
            <w:tcW w:w="1669" w:type="pct"/>
            <w:gridSpan w:val="3"/>
            <w:vAlign w:val="center"/>
          </w:tcPr>
          <w:p w14:paraId="50CEE673" w14:textId="32EB5D65"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SCR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de Solvabilité</w:t>
            </w:r>
            <w:r w:rsidRPr="00BA5BE5">
              <w:rPr>
                <w:rFonts w:ascii="Century Gothic" w:eastAsia="Arial" w:hAnsi="Century Gothic" w:cs="Arial"/>
                <w:i/>
                <w:spacing w:val="-20"/>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2C6BAF4F" w14:textId="4A338884"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tr w:rsidR="004067AE" w14:paraId="7ADF3BAE" w14:textId="77777777" w:rsidTr="009271FD">
        <w:trPr>
          <w:trHeight w:val="491"/>
        </w:trPr>
        <w:tc>
          <w:tcPr>
            <w:tcW w:w="2003" w:type="pct"/>
            <w:gridSpan w:val="3"/>
            <w:vMerge/>
            <w:shd w:val="clear" w:color="auto" w:fill="F2F2F2" w:themeFill="background1" w:themeFillShade="F2"/>
            <w:vAlign w:val="center"/>
          </w:tcPr>
          <w:p w14:paraId="09EE30E0" w14:textId="77777777"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p>
        </w:tc>
        <w:tc>
          <w:tcPr>
            <w:tcW w:w="1669" w:type="pct"/>
            <w:gridSpan w:val="3"/>
            <w:vAlign w:val="center"/>
          </w:tcPr>
          <w:p w14:paraId="11D5BD52" w14:textId="3DD0EC83"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MCR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Minimum</w:t>
            </w:r>
            <w:r w:rsidRPr="00BA5BE5">
              <w:rPr>
                <w:rFonts w:ascii="Century Gothic" w:eastAsia="Arial" w:hAnsi="Century Gothic" w:cs="Arial"/>
                <w:i/>
                <w:spacing w:val="-18"/>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4FCCB241" w14:textId="36091016"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bookmarkEnd w:id="91"/>
      <w:tr w:rsidR="00666375" w14:paraId="5A537121" w14:textId="77777777" w:rsidTr="00EE29B3">
        <w:trPr>
          <w:trHeight w:val="483"/>
        </w:trPr>
        <w:tc>
          <w:tcPr>
            <w:tcW w:w="3673" w:type="pct"/>
            <w:gridSpan w:val="6"/>
            <w:shd w:val="clear" w:color="auto" w:fill="F2F2F2" w:themeFill="background1" w:themeFillShade="F2"/>
            <w:vAlign w:val="center"/>
          </w:tcPr>
          <w:p w14:paraId="7E0E0340" w14:textId="1184AD94" w:rsidR="00666375" w:rsidRDefault="00666375" w:rsidP="00666375">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 xml:space="preserve">Adhère aux </w:t>
            </w:r>
            <w:r w:rsidRPr="008B5A64">
              <w:rPr>
                <w:rFonts w:ascii="Century Gothic" w:eastAsia="Arial" w:hAnsi="Century Gothic" w:cs="Arial"/>
                <w:b/>
                <w:color w:val="215868" w:themeColor="accent5" w:themeShade="80"/>
                <w:sz w:val="16"/>
                <w:szCs w:val="18"/>
                <w:lang w:eastAsia="en-US"/>
              </w:rPr>
              <w:t xml:space="preserve">conventions professionnelles </w:t>
            </w:r>
            <w:r w:rsidRPr="00BA5BE5">
              <w:rPr>
                <w:rFonts w:ascii="Century Gothic" w:eastAsia="Arial" w:hAnsi="Century Gothic" w:cs="Arial"/>
                <w:sz w:val="16"/>
                <w:szCs w:val="18"/>
                <w:lang w:eastAsia="en-US"/>
              </w:rPr>
              <w:t>pour la gestion</w:t>
            </w:r>
            <w:r w:rsidRPr="00BA5BE5">
              <w:rPr>
                <w:rFonts w:ascii="Century Gothic" w:eastAsia="Arial" w:hAnsi="Century Gothic" w:cs="Arial"/>
                <w:spacing w:val="-30"/>
                <w:sz w:val="16"/>
                <w:szCs w:val="18"/>
                <w:lang w:eastAsia="en-US"/>
              </w:rPr>
              <w:t xml:space="preserve"> </w:t>
            </w:r>
            <w:r w:rsidRPr="00BA5BE5">
              <w:rPr>
                <w:rFonts w:ascii="Century Gothic" w:eastAsia="Arial" w:hAnsi="Century Gothic" w:cs="Arial"/>
                <w:sz w:val="16"/>
                <w:szCs w:val="18"/>
                <w:lang w:eastAsia="en-US"/>
              </w:rPr>
              <w:t>des</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sinistres :</w:t>
            </w:r>
          </w:p>
        </w:tc>
        <w:tc>
          <w:tcPr>
            <w:tcW w:w="1327" w:type="pct"/>
            <w:vAlign w:val="center"/>
          </w:tcPr>
          <w:p w14:paraId="7A9FAA41" w14:textId="7F02A968" w:rsidR="00666375" w:rsidRDefault="00666375" w:rsidP="00666375">
            <w:pPr>
              <w:widowControl w:val="0"/>
              <w:autoSpaceDE w:val="0"/>
              <w:autoSpaceDN w:val="0"/>
              <w:spacing w:line="229" w:lineRule="exact"/>
              <w:jc w:val="center"/>
              <w:rPr>
                <w:rFonts w:ascii="Century Gothic" w:eastAsia="Arial" w:hAnsi="Century Gothic" w:cs="Arial"/>
                <w:sz w:val="14"/>
                <w:szCs w:val="16"/>
                <w:lang w:eastAsia="en-US"/>
              </w:rPr>
            </w:pPr>
            <w:r w:rsidRPr="00AA7742">
              <w:rPr>
                <w:rFonts w:ascii="Segoe UI Symbol" w:eastAsia="MS Gothic"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OUI</w:t>
            </w:r>
            <w:r w:rsidRPr="00AA7742">
              <w:rPr>
                <w:rFonts w:ascii="Century Gothic" w:hAnsi="Century Gothic" w:cs="Calibri"/>
                <w:bCs/>
                <w:szCs w:val="28"/>
              </w:rPr>
              <w:t xml:space="preserve"> </w:t>
            </w:r>
            <w:r w:rsidRPr="00AA7742">
              <w:rPr>
                <w:rFonts w:ascii="Segoe UI Symbol"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NON</w:t>
            </w:r>
          </w:p>
        </w:tc>
      </w:tr>
      <w:tr w:rsidR="00666375" w:rsidRPr="007676D0" w14:paraId="6ACA0245" w14:textId="77777777" w:rsidTr="00EE29B3">
        <w:trPr>
          <w:trHeight w:val="447"/>
        </w:trPr>
        <w:tc>
          <w:tcPr>
            <w:tcW w:w="5000" w:type="pct"/>
            <w:gridSpan w:val="7"/>
            <w:vAlign w:val="center"/>
          </w:tcPr>
          <w:p w14:paraId="4E27E005" w14:textId="40861F38" w:rsidR="00666375" w:rsidRPr="008B5A64" w:rsidRDefault="008B5A64" w:rsidP="008B5A64">
            <w:pPr>
              <w:widowControl w:val="0"/>
              <w:tabs>
                <w:tab w:val="left" w:pos="8940"/>
              </w:tabs>
              <w:autoSpaceDE w:val="0"/>
              <w:autoSpaceDN w:val="0"/>
              <w:spacing w:line="242" w:lineRule="auto"/>
              <w:ind w:right="618"/>
              <w:jc w:val="center"/>
              <w:rPr>
                <w:rFonts w:ascii="Century Gothic" w:eastAsia="Arial" w:hAnsi="Century Gothic" w:cs="Arial"/>
                <w:i/>
                <w:iCs/>
                <w:sz w:val="16"/>
                <w:szCs w:val="18"/>
                <w:lang w:eastAsia="en-US"/>
              </w:rPr>
            </w:pPr>
            <w:r w:rsidRPr="008B5A64">
              <w:rPr>
                <w:rFonts w:ascii="Century Gothic" w:hAnsi="Century Gothic" w:cs="Arial"/>
                <w:i/>
                <w:iCs/>
                <w:color w:val="215868" w:themeColor="accent5" w:themeShade="80"/>
                <w:spacing w:val="-4"/>
                <w:sz w:val="16"/>
                <w:szCs w:val="18"/>
                <w:lang w:eastAsia="en-US"/>
              </w:rPr>
              <w:t>Notamment</w:t>
            </w:r>
            <w:r w:rsidR="00666375" w:rsidRPr="008B5A64">
              <w:rPr>
                <w:rFonts w:ascii="Century Gothic" w:hAnsi="Century Gothic" w:cs="Arial"/>
                <w:i/>
                <w:iCs/>
                <w:color w:val="215868" w:themeColor="accent5" w:themeShade="80"/>
                <w:spacing w:val="-4"/>
                <w:sz w:val="16"/>
                <w:szCs w:val="18"/>
                <w:lang w:eastAsia="en-US"/>
              </w:rPr>
              <w:t xml:space="preserve"> dans la cadre de l’exécution du présent marché</w:t>
            </w:r>
            <w:r w:rsidR="00666375" w:rsidRPr="008B5A64">
              <w:rPr>
                <w:rFonts w:ascii="Century Gothic" w:hAnsi="Century Gothic" w:cs="Arial"/>
                <w:i/>
                <w:iCs/>
                <w:color w:val="215868" w:themeColor="accent5" w:themeShade="80"/>
                <w:sz w:val="16"/>
                <w:szCs w:val="18"/>
                <w:lang w:eastAsia="en-US"/>
              </w:rPr>
              <w:t xml:space="preserve"> : </w:t>
            </w:r>
            <w:r w:rsidR="00A80EA2" w:rsidRPr="00AA7742">
              <w:rPr>
                <w:rFonts w:ascii="Segoe UI Symbol" w:eastAsia="MS Gothic"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OUI</w:t>
            </w:r>
            <w:r w:rsidR="00A80EA2" w:rsidRPr="00AA7742">
              <w:rPr>
                <w:rFonts w:ascii="Century Gothic" w:hAnsi="Century Gothic" w:cs="Calibri"/>
                <w:bCs/>
                <w:szCs w:val="28"/>
              </w:rPr>
              <w:t xml:space="preserve"> </w:t>
            </w:r>
            <w:r w:rsidR="00A80EA2" w:rsidRPr="00AA7742">
              <w:rPr>
                <w:rFonts w:ascii="Segoe UI Symbol"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NON</w:t>
            </w:r>
          </w:p>
        </w:tc>
      </w:tr>
      <w:tr w:rsidR="008B5A64" w14:paraId="0EF2B3A0" w14:textId="77777777" w:rsidTr="00EE29B3">
        <w:trPr>
          <w:trHeight w:val="539"/>
        </w:trPr>
        <w:tc>
          <w:tcPr>
            <w:tcW w:w="5000" w:type="pct"/>
            <w:gridSpan w:val="7"/>
            <w:shd w:val="clear" w:color="auto" w:fill="215868" w:themeFill="accent5" w:themeFillShade="80"/>
          </w:tcPr>
          <w:p w14:paraId="34C89B18" w14:textId="41639F70" w:rsidR="008B5A64" w:rsidRDefault="00E23A56" w:rsidP="00E23A56">
            <w:pPr>
              <w:widowControl w:val="0"/>
              <w:tabs>
                <w:tab w:val="left" w:pos="6531"/>
              </w:tabs>
              <w:autoSpaceDE w:val="0"/>
              <w:autoSpaceDN w:val="0"/>
              <w:spacing w:after="40" w:line="229" w:lineRule="exact"/>
              <w:ind w:left="153"/>
              <w:jc w:val="both"/>
              <w:rPr>
                <w:rFonts w:ascii="Century Gothic" w:eastAsia="Arial" w:hAnsi="Century Gothic" w:cs="Arial"/>
                <w:sz w:val="18"/>
                <w:lang w:eastAsia="en-US"/>
              </w:rPr>
            </w:pPr>
            <w:r w:rsidRPr="00E23A56">
              <w:rPr>
                <w:rFonts w:ascii="Century Gothic" w:eastAsia="Arial" w:hAnsi="Century Gothic" w:cs="Arial"/>
                <w:b/>
                <w:bCs/>
                <w:color w:val="FFFFFF" w:themeColor="background1"/>
                <w:sz w:val="18"/>
                <w:lang w:eastAsia="en-US"/>
              </w:rPr>
              <w:t>Dans le cadre de la présente consultation</w:t>
            </w:r>
            <w:r w:rsidRPr="00E23A56">
              <w:rPr>
                <w:rFonts w:ascii="Century Gothic" w:eastAsia="Arial" w:hAnsi="Century Gothic" w:cs="Arial"/>
                <w:color w:val="FFFFFF" w:themeColor="background1"/>
                <w:sz w:val="18"/>
                <w:lang w:eastAsia="en-US"/>
              </w:rPr>
              <w:t xml:space="preserve"> (</w:t>
            </w:r>
            <w:r w:rsidRPr="00E23A56">
              <w:rPr>
                <w:rFonts w:ascii="Century Gothic" w:eastAsia="Arial" w:hAnsi="Century Gothic" w:cs="Arial"/>
                <w:b/>
                <w:bCs/>
                <w:i/>
                <w:iCs/>
                <w:color w:val="FFFFFF" w:themeColor="background1"/>
                <w:sz w:val="14"/>
                <w:szCs w:val="16"/>
                <w:lang w:eastAsia="en-US"/>
              </w:rPr>
              <w:t>indiquer pouvoir adjudicateur</w:t>
            </w:r>
            <w:r w:rsidRPr="00E23A56">
              <w:rPr>
                <w:rFonts w:ascii="Century Gothic" w:eastAsia="Arial" w:hAnsi="Century Gothic" w:cs="Arial"/>
                <w:color w:val="FFFFFF" w:themeColor="background1"/>
                <w:sz w:val="18"/>
                <w:lang w:eastAsia="en-US"/>
              </w:rPr>
              <w:t xml:space="preserve">), l’organisme porteur du risque objet de la présente fiche </w:t>
            </w:r>
            <w:r w:rsidRPr="00E23A56">
              <w:rPr>
                <w:rFonts w:ascii="Century Gothic" w:eastAsia="Arial" w:hAnsi="Century Gothic" w:cs="Arial"/>
                <w:b/>
                <w:bCs/>
                <w:color w:val="FFFFFF" w:themeColor="background1"/>
                <w:sz w:val="16"/>
                <w:szCs w:val="18"/>
                <w:lang w:eastAsia="en-US"/>
              </w:rPr>
              <w:t>(candidat / soumissionnaire) </w:t>
            </w:r>
            <w:r w:rsidRPr="00E23A56">
              <w:rPr>
                <w:rFonts w:ascii="Century Gothic" w:eastAsia="Arial" w:hAnsi="Century Gothic" w:cs="Arial"/>
                <w:color w:val="FFFFFF" w:themeColor="background1"/>
                <w:sz w:val="16"/>
                <w:szCs w:val="18"/>
                <w:lang w:eastAsia="en-US"/>
              </w:rPr>
              <w:t>se présente</w:t>
            </w:r>
            <w:r w:rsidRPr="00E23A56">
              <w:rPr>
                <w:rFonts w:ascii="Century Gothic" w:eastAsia="Arial" w:hAnsi="Century Gothic" w:cs="Arial"/>
                <w:b/>
                <w:bCs/>
                <w:color w:val="FFFFFF" w:themeColor="background1"/>
                <w:sz w:val="14"/>
                <w:szCs w:val="16"/>
                <w:lang w:eastAsia="en-US"/>
              </w:rPr>
              <w:t xml:space="preserve"> </w:t>
            </w:r>
            <w:r w:rsidRPr="00E23A56">
              <w:rPr>
                <w:rFonts w:ascii="Century Gothic" w:eastAsia="Arial" w:hAnsi="Century Gothic" w:cs="Arial"/>
                <w:color w:val="FFFFFF" w:themeColor="background1"/>
                <w:sz w:val="16"/>
                <w:szCs w:val="18"/>
                <w:lang w:eastAsia="en-US"/>
              </w:rPr>
              <w:t>:</w:t>
            </w:r>
          </w:p>
        </w:tc>
      </w:tr>
      <w:tr w:rsidR="00E23A56" w14:paraId="1F8D75AE" w14:textId="77777777" w:rsidTr="009271FD">
        <w:trPr>
          <w:trHeight w:val="393"/>
        </w:trPr>
        <w:tc>
          <w:tcPr>
            <w:tcW w:w="934" w:type="pct"/>
            <w:shd w:val="clear" w:color="auto" w:fill="F2F2F2" w:themeFill="background1" w:themeFillShade="F2"/>
            <w:vAlign w:val="center"/>
          </w:tcPr>
          <w:p w14:paraId="555C37E1" w14:textId="2D4DB82A" w:rsidR="00E23A56" w:rsidRP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b/>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Seul</w:t>
            </w:r>
          </w:p>
        </w:tc>
        <w:tc>
          <w:tcPr>
            <w:tcW w:w="4066" w:type="pct"/>
            <w:gridSpan w:val="6"/>
            <w:vAlign w:val="center"/>
          </w:tcPr>
          <w:p w14:paraId="60DD297C" w14:textId="055C59AF" w:rsidR="00E23A56" w:rsidRDefault="00E23A56" w:rsidP="00E23A56">
            <w:pPr>
              <w:widowControl w:val="0"/>
              <w:tabs>
                <w:tab w:val="left" w:pos="2986"/>
                <w:tab w:val="left" w:pos="6531"/>
                <w:tab w:val="left" w:pos="7249"/>
              </w:tabs>
              <w:autoSpaceDE w:val="0"/>
              <w:autoSpaceDN w:val="0"/>
              <w:spacing w:line="266" w:lineRule="exact"/>
              <w:jc w:val="center"/>
              <w:rPr>
                <w:rFonts w:ascii="Century Gothic" w:eastAsia="Arial" w:hAnsi="Century Gothic" w:cs="Arial"/>
                <w:sz w:val="18"/>
                <w:lang w:eastAsia="en-US"/>
              </w:rPr>
            </w:pPr>
            <w:r w:rsidRPr="00BA5BE5">
              <w:rPr>
                <w:rFonts w:ascii="Century Gothic" w:hAnsi="Century Gothic" w:cs="Arial"/>
                <w:w w:val="105"/>
                <w:sz w:val="16"/>
                <w:szCs w:val="18"/>
                <w:lang w:eastAsia="en-US"/>
              </w:rPr>
              <w:t xml:space="preserve">Dans l’affirmative y </w:t>
            </w:r>
            <w:proofErr w:type="spellStart"/>
            <w:r w:rsidRPr="00BA5BE5">
              <w:rPr>
                <w:rFonts w:ascii="Century Gothic" w:hAnsi="Century Gothic" w:cs="Arial"/>
                <w:w w:val="105"/>
                <w:sz w:val="16"/>
                <w:szCs w:val="18"/>
                <w:lang w:eastAsia="en-US"/>
              </w:rPr>
              <w:t>a-t-il</w:t>
            </w:r>
            <w:proofErr w:type="spellEnd"/>
            <w:r w:rsidRPr="00BA5BE5">
              <w:rPr>
                <w:rFonts w:ascii="Century Gothic" w:hAnsi="Century Gothic" w:cs="Arial"/>
                <w:w w:val="105"/>
                <w:sz w:val="16"/>
                <w:szCs w:val="18"/>
                <w:lang w:eastAsia="en-US"/>
              </w:rPr>
              <w:t xml:space="preserve"> un mandataire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E23A56" w14:paraId="7503827A" w14:textId="77777777" w:rsidTr="00EE29B3">
        <w:trPr>
          <w:trHeight w:val="429"/>
        </w:trPr>
        <w:tc>
          <w:tcPr>
            <w:tcW w:w="934" w:type="pct"/>
            <w:vMerge w:val="restart"/>
            <w:shd w:val="clear" w:color="auto" w:fill="F2F2F2" w:themeFill="background1" w:themeFillShade="F2"/>
            <w:vAlign w:val="center"/>
          </w:tcPr>
          <w:p w14:paraId="2CA8CB8D" w14:textId="47FB42C3" w:rsid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En groupement</w:t>
            </w:r>
          </w:p>
        </w:tc>
        <w:tc>
          <w:tcPr>
            <w:tcW w:w="4066" w:type="pct"/>
            <w:gridSpan w:val="6"/>
            <w:vAlign w:val="center"/>
          </w:tcPr>
          <w:p w14:paraId="3E238DCB" w14:textId="7655DA4A" w:rsidR="00E23A56" w:rsidRDefault="00E23A56" w:rsidP="00E23A56">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BA5BE5">
              <w:rPr>
                <w:rFonts w:ascii="Century Gothic" w:hAnsi="Century Gothic" w:cs="Arial"/>
                <w:w w:val="105"/>
                <w:sz w:val="16"/>
                <w:szCs w:val="18"/>
                <w:lang w:eastAsia="en-US"/>
              </w:rPr>
              <w:t xml:space="preserve">Dans l’affirmative y </w:t>
            </w:r>
            <w:proofErr w:type="spellStart"/>
            <w:r w:rsidRPr="00BA5BE5">
              <w:rPr>
                <w:rFonts w:ascii="Century Gothic" w:hAnsi="Century Gothic" w:cs="Arial"/>
                <w:w w:val="105"/>
                <w:sz w:val="16"/>
                <w:szCs w:val="18"/>
                <w:lang w:eastAsia="en-US"/>
              </w:rPr>
              <w:t>a-t-il</w:t>
            </w:r>
            <w:proofErr w:type="spellEnd"/>
            <w:r w:rsidRPr="00BA5BE5">
              <w:rPr>
                <w:rFonts w:ascii="Century Gothic" w:hAnsi="Century Gothic" w:cs="Arial"/>
                <w:w w:val="105"/>
                <w:sz w:val="16"/>
                <w:szCs w:val="18"/>
                <w:lang w:eastAsia="en-US"/>
              </w:rPr>
              <w:t xml:space="preserve"> </w:t>
            </w:r>
            <w:proofErr w:type="spellStart"/>
            <w:r w:rsidRPr="00BA5BE5">
              <w:rPr>
                <w:rFonts w:ascii="Century Gothic" w:hAnsi="Century Gothic" w:cs="Arial"/>
                <w:w w:val="105"/>
                <w:sz w:val="16"/>
                <w:szCs w:val="18"/>
                <w:lang w:eastAsia="en-US"/>
              </w:rPr>
              <w:t>co-assurance</w:t>
            </w:r>
            <w:proofErr w:type="spellEnd"/>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9330B3" w14:paraId="2C79DF93" w14:textId="77777777" w:rsidTr="00EE29B3">
        <w:trPr>
          <w:trHeight w:val="426"/>
        </w:trPr>
        <w:tc>
          <w:tcPr>
            <w:tcW w:w="934" w:type="pct"/>
            <w:vMerge/>
            <w:shd w:val="clear" w:color="auto" w:fill="F2F2F2" w:themeFill="background1" w:themeFillShade="F2"/>
          </w:tcPr>
          <w:p w14:paraId="0ABA4BDC" w14:textId="77777777" w:rsidR="009330B3" w:rsidRPr="00E23A56" w:rsidRDefault="009330B3" w:rsidP="00E23A56">
            <w:pPr>
              <w:widowControl w:val="0"/>
              <w:tabs>
                <w:tab w:val="left" w:pos="2986"/>
                <w:tab w:val="left" w:pos="6531"/>
                <w:tab w:val="left" w:pos="7249"/>
              </w:tabs>
              <w:autoSpaceDE w:val="0"/>
              <w:autoSpaceDN w:val="0"/>
              <w:spacing w:line="266" w:lineRule="exact"/>
              <w:jc w:val="center"/>
              <w:rPr>
                <w:rFonts w:ascii="Segoe UI Symbol" w:eastAsia="MS Gothic" w:hAnsi="Segoe UI Symbol" w:cs="Segoe UI Symbol"/>
                <w:b/>
                <w:color w:val="215868" w:themeColor="accent5" w:themeShade="80"/>
                <w:sz w:val="24"/>
                <w:szCs w:val="32"/>
              </w:rPr>
            </w:pPr>
          </w:p>
        </w:tc>
        <w:tc>
          <w:tcPr>
            <w:tcW w:w="2268" w:type="pct"/>
            <w:gridSpan w:val="4"/>
            <w:vAlign w:val="center"/>
          </w:tcPr>
          <w:p w14:paraId="169D209D" w14:textId="0B982274" w:rsidR="009330B3" w:rsidRPr="00BA5BE5" w:rsidRDefault="009330B3" w:rsidP="00B41901">
            <w:pPr>
              <w:widowControl w:val="0"/>
              <w:tabs>
                <w:tab w:val="left" w:pos="607"/>
                <w:tab w:val="left" w:pos="6701"/>
              </w:tabs>
              <w:autoSpaceDE w:val="0"/>
              <w:autoSpaceDN w:val="0"/>
              <w:spacing w:after="40"/>
              <w:rPr>
                <w:rFonts w:ascii="Century Gothic" w:hAnsi="Century Gothic" w:cs="Arial"/>
                <w:sz w:val="16"/>
                <w:szCs w:val="18"/>
                <w:lang w:eastAsia="en-US"/>
              </w:rPr>
            </w:pPr>
            <w:r w:rsidRPr="00BA5BE5">
              <w:rPr>
                <w:rFonts w:ascii="Century Gothic" w:hAnsi="Century Gothic" w:cs="Arial"/>
                <w:w w:val="105"/>
                <w:sz w:val="16"/>
                <w:szCs w:val="18"/>
                <w:lang w:eastAsia="en-US"/>
              </w:rPr>
              <w:t>Si coassurance : est-il l’apériteur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r>
              <w:rPr>
                <w:rFonts w:ascii="Century Gothic" w:hAnsi="Century Gothic" w:cs="Calibri"/>
                <w:b/>
                <w:sz w:val="18"/>
                <w:szCs w:val="28"/>
              </w:rPr>
              <w:t xml:space="preserve">  </w:t>
            </w:r>
            <w:r>
              <w:rPr>
                <w:rFonts w:ascii="Century Gothic" w:hAnsi="Century Gothic" w:cs="Calibri"/>
                <w:bCs/>
                <w:sz w:val="18"/>
                <w:szCs w:val="28"/>
              </w:rPr>
              <w:t xml:space="preserve"> </w:t>
            </w:r>
          </w:p>
        </w:tc>
        <w:tc>
          <w:tcPr>
            <w:tcW w:w="1798" w:type="pct"/>
            <w:gridSpan w:val="2"/>
            <w:vAlign w:val="center"/>
          </w:tcPr>
          <w:p w14:paraId="27FCE8C0" w14:textId="754E0162" w:rsidR="009330B3" w:rsidRPr="00BA5BE5" w:rsidRDefault="009330B3" w:rsidP="00E23A56">
            <w:pPr>
              <w:widowControl w:val="0"/>
              <w:tabs>
                <w:tab w:val="left" w:pos="2986"/>
                <w:tab w:val="left" w:pos="6531"/>
                <w:tab w:val="left" w:pos="7249"/>
              </w:tabs>
              <w:autoSpaceDE w:val="0"/>
              <w:autoSpaceDN w:val="0"/>
              <w:spacing w:line="266" w:lineRule="exact"/>
              <w:rPr>
                <w:rFonts w:ascii="Century Gothic" w:hAnsi="Century Gothic" w:cs="Arial"/>
                <w:w w:val="105"/>
                <w:sz w:val="16"/>
                <w:szCs w:val="18"/>
                <w:lang w:eastAsia="en-US"/>
              </w:rPr>
            </w:pPr>
            <w:r>
              <w:rPr>
                <w:rFonts w:ascii="Century Gothic" w:hAnsi="Century Gothic" w:cs="Calibri"/>
                <w:bCs/>
                <w:sz w:val="18"/>
                <w:szCs w:val="28"/>
              </w:rPr>
              <w:t>Pourcentage</w:t>
            </w:r>
            <w:r w:rsidRPr="00BA5BE5">
              <w:rPr>
                <w:rFonts w:ascii="Century Gothic" w:hAnsi="Century Gothic" w:cs="Arial"/>
                <w:spacing w:val="-4"/>
                <w:sz w:val="16"/>
                <w:szCs w:val="18"/>
                <w:lang w:eastAsia="en-US"/>
              </w:rPr>
              <w:t xml:space="preserve"> du risque porté </w:t>
            </w:r>
            <w:r w:rsidRPr="00A11A21">
              <w:rPr>
                <w:rFonts w:ascii="Century Gothic" w:hAnsi="Century Gothic" w:cs="Arial"/>
                <w:sz w:val="14"/>
                <w:szCs w:val="14"/>
                <w:lang w:eastAsia="en-US"/>
              </w:rPr>
              <w:t xml:space="preserve">:  </w:t>
            </w:r>
            <w:r w:rsidRPr="00A11A21">
              <w:rPr>
                <w:rFonts w:ascii="Century Gothic" w:hAnsi="Century Gothic" w:cs="Arial"/>
                <w:sz w:val="14"/>
                <w:szCs w:val="14"/>
                <w:shd w:val="clear" w:color="auto" w:fill="D9D9D9" w:themeFill="background1" w:themeFillShade="D9"/>
                <w:lang w:eastAsia="en-US"/>
              </w:rPr>
              <w:t xml:space="preserve"> </w:t>
            </w:r>
            <w:r>
              <w:rPr>
                <w:rFonts w:ascii="Century Gothic" w:hAnsi="Century Gothic" w:cs="Arial"/>
                <w:sz w:val="14"/>
                <w:szCs w:val="14"/>
                <w:shd w:val="clear" w:color="auto" w:fill="D9D9D9" w:themeFill="background1" w:themeFillShade="D9"/>
                <w:lang w:eastAsia="en-US"/>
              </w:rPr>
              <w:t xml:space="preserve">                  </w:t>
            </w:r>
            <w:r w:rsidRPr="009330B3">
              <w:rPr>
                <w:rFonts w:ascii="Century Gothic" w:hAnsi="Century Gothic" w:cs="Arial"/>
                <w:sz w:val="16"/>
                <w:szCs w:val="16"/>
                <w:shd w:val="clear" w:color="auto" w:fill="D9D9D9" w:themeFill="background1" w:themeFillShade="D9"/>
                <w:lang w:eastAsia="en-US"/>
              </w:rPr>
              <w:t>%</w:t>
            </w:r>
          </w:p>
        </w:tc>
      </w:tr>
    </w:tbl>
    <w:p w14:paraId="74D61874" w14:textId="7A1CE3D7" w:rsidR="0037064A" w:rsidRDefault="0037064A" w:rsidP="0037064A">
      <w:pPr>
        <w:widowControl w:val="0"/>
        <w:jc w:val="both"/>
        <w:rPr>
          <w:rFonts w:ascii="Century Gothic" w:hAnsi="Century Gothic" w:cs="Arial"/>
          <w:sz w:val="12"/>
          <w:szCs w:val="18"/>
          <w:lang w:eastAsia="ar-SA"/>
        </w:rPr>
      </w:pPr>
      <w:bookmarkStart w:id="92" w:name="_Hlk69040949"/>
      <w:bookmarkStart w:id="93" w:name="_Hlk32156207"/>
    </w:p>
    <w:bookmarkEnd w:id="83"/>
    <w:p w14:paraId="415D983B" w14:textId="3EA5E347" w:rsidR="00B17D60" w:rsidRDefault="00B17D60" w:rsidP="0037064A">
      <w:pPr>
        <w:widowControl w:val="0"/>
        <w:jc w:val="both"/>
        <w:rPr>
          <w:rFonts w:ascii="Century Gothic" w:hAnsi="Century Gothic" w:cs="Arial"/>
          <w:sz w:val="12"/>
          <w:szCs w:val="18"/>
          <w:lang w:eastAsia="ar-SA"/>
        </w:rPr>
      </w:pPr>
    </w:p>
    <w:p w14:paraId="7D0CFE72" w14:textId="50227D46" w:rsidR="00B17D60" w:rsidRDefault="00B17D60" w:rsidP="0037064A">
      <w:pPr>
        <w:widowControl w:val="0"/>
        <w:jc w:val="both"/>
        <w:rPr>
          <w:rFonts w:ascii="Century Gothic" w:hAnsi="Century Gothic" w:cs="Arial"/>
          <w:sz w:val="12"/>
          <w:szCs w:val="18"/>
          <w:lang w:eastAsia="ar-SA"/>
        </w:rPr>
      </w:pPr>
    </w:p>
    <w:p w14:paraId="562CB40E" w14:textId="0BADACF3" w:rsidR="00FA0DA1" w:rsidRDefault="00FA0DA1">
      <w:pPr>
        <w:rPr>
          <w:rFonts w:ascii="Century Gothic" w:hAnsi="Century Gothic" w:cs="Arial"/>
          <w:sz w:val="18"/>
          <w:szCs w:val="24"/>
          <w:lang w:eastAsia="ar-SA"/>
        </w:rPr>
      </w:pPr>
      <w:r>
        <w:rPr>
          <w:rFonts w:ascii="Century Gothic" w:hAnsi="Century Gothic" w:cs="Arial"/>
          <w:sz w:val="18"/>
          <w:szCs w:val="24"/>
          <w:lang w:eastAsia="ar-SA"/>
        </w:rPr>
        <w:br w:type="page"/>
      </w:r>
    </w:p>
    <w:p w14:paraId="20D0AFB6" w14:textId="77777777" w:rsidR="00B17D60" w:rsidRPr="00B17D60" w:rsidRDefault="00B17D60" w:rsidP="0037064A">
      <w:pPr>
        <w:widowControl w:val="0"/>
        <w:jc w:val="both"/>
        <w:rPr>
          <w:rFonts w:ascii="Century Gothic" w:hAnsi="Century Gothic" w:cs="Arial"/>
          <w:sz w:val="18"/>
          <w:szCs w:val="24"/>
          <w:lang w:eastAsia="ar-SA"/>
        </w:rPr>
      </w:pPr>
    </w:p>
    <w:tbl>
      <w:tblPr>
        <w:tblStyle w:val="Grilledutableau"/>
        <w:tblW w:w="5000" w:type="pct"/>
        <w:jc w:val="center"/>
        <w:tblLook w:val="04A0" w:firstRow="1" w:lastRow="0" w:firstColumn="1" w:lastColumn="0" w:noHBand="0" w:noVBand="1"/>
      </w:tblPr>
      <w:tblGrid>
        <w:gridCol w:w="10773"/>
      </w:tblGrid>
      <w:tr w:rsidR="00B17D60" w:rsidRPr="00D735C4" w14:paraId="28FCE90A" w14:textId="77777777" w:rsidTr="007264BF">
        <w:trPr>
          <w:jc w:val="center"/>
        </w:trPr>
        <w:tc>
          <w:tcPr>
            <w:tcW w:w="5000" w:type="pct"/>
            <w:tcBorders>
              <w:top w:val="nil"/>
              <w:left w:val="nil"/>
              <w:bottom w:val="nil"/>
              <w:right w:val="nil"/>
            </w:tcBorders>
            <w:shd w:val="clear" w:color="auto" w:fill="215868" w:themeFill="accent5" w:themeFillShade="80"/>
            <w:vAlign w:val="center"/>
          </w:tcPr>
          <w:p w14:paraId="1687F9DE" w14:textId="77777777" w:rsidR="00B17D60" w:rsidRPr="00D735C4" w:rsidRDefault="00B17D60" w:rsidP="007264BF">
            <w:pPr>
              <w:jc w:val="both"/>
              <w:rPr>
                <w:rFonts w:ascii="Century Gothic" w:hAnsi="Century Gothic"/>
                <w:color w:val="FFFFFF" w:themeColor="background1"/>
                <w:sz w:val="16"/>
                <w:szCs w:val="16"/>
              </w:rPr>
            </w:pPr>
          </w:p>
          <w:p w14:paraId="79898480" w14:textId="77777777" w:rsidR="00B17D60" w:rsidRPr="00D945AD" w:rsidRDefault="00B17D60" w:rsidP="007264BF">
            <w:pPr>
              <w:jc w:val="center"/>
              <w:rPr>
                <w:rFonts w:ascii="Century Gothic" w:hAnsi="Century Gothic"/>
                <w:color w:val="FFFFFF" w:themeColor="background1"/>
                <w:sz w:val="20"/>
                <w:szCs w:val="18"/>
              </w:rPr>
            </w:pPr>
            <w:r>
              <w:rPr>
                <w:rFonts w:ascii="Century Gothic" w:hAnsi="Century Gothic"/>
                <w:color w:val="FFFFFF" w:themeColor="background1"/>
                <w:sz w:val="20"/>
                <w:szCs w:val="18"/>
              </w:rPr>
              <w:t>ANNEXE n°3 – MANDAT DE L’ORGANISME PORTEUR DE RISQUE</w:t>
            </w:r>
          </w:p>
          <w:p w14:paraId="2BAD0DF3" w14:textId="77777777" w:rsidR="00B17D60" w:rsidRPr="00D735C4" w:rsidRDefault="00B17D60" w:rsidP="007264BF">
            <w:pPr>
              <w:jc w:val="both"/>
              <w:rPr>
                <w:rFonts w:ascii="Century Gothic" w:hAnsi="Century Gothic"/>
                <w:color w:val="FFFFFF" w:themeColor="background1"/>
                <w:sz w:val="16"/>
                <w:szCs w:val="16"/>
              </w:rPr>
            </w:pPr>
          </w:p>
        </w:tc>
      </w:tr>
    </w:tbl>
    <w:p w14:paraId="555FD325" w14:textId="58341532" w:rsidR="00B17D60" w:rsidRDefault="00B17D60" w:rsidP="0037064A">
      <w:pPr>
        <w:widowControl w:val="0"/>
        <w:jc w:val="both"/>
        <w:rPr>
          <w:rFonts w:ascii="Century Gothic" w:hAnsi="Century Gothic" w:cs="Arial"/>
          <w:sz w:val="12"/>
          <w:szCs w:val="18"/>
          <w:lang w:eastAsia="ar-SA"/>
        </w:rPr>
      </w:pPr>
    </w:p>
    <w:p w14:paraId="611E0870" w14:textId="77777777" w:rsidR="00B17D60" w:rsidRPr="00F9627E" w:rsidRDefault="00B17D60" w:rsidP="0037064A">
      <w:pPr>
        <w:widowControl w:val="0"/>
        <w:jc w:val="both"/>
        <w:rPr>
          <w:rFonts w:ascii="Century Gothic" w:hAnsi="Century Gothic" w:cs="Arial"/>
          <w:sz w:val="12"/>
          <w:szCs w:val="18"/>
          <w:lang w:eastAsia="ar-SA"/>
        </w:rPr>
      </w:pPr>
    </w:p>
    <w:p w14:paraId="547514A6" w14:textId="77777777" w:rsidR="0037064A" w:rsidRPr="00F9627E" w:rsidRDefault="0037064A" w:rsidP="0037064A">
      <w:pPr>
        <w:widowControl w:val="0"/>
        <w:jc w:val="both"/>
        <w:rPr>
          <w:rFonts w:ascii="Century Gothic" w:hAnsi="Century Gothic" w:cs="Arial"/>
          <w:sz w:val="12"/>
          <w:szCs w:val="18"/>
          <w:lang w:eastAsia="ar-SA"/>
        </w:rPr>
      </w:pPr>
    </w:p>
    <w:tbl>
      <w:tblPr>
        <w:tblStyle w:val="Grilledutableau"/>
        <w:tblW w:w="0" w:type="auto"/>
        <w:tblLook w:val="04A0" w:firstRow="1" w:lastRow="0" w:firstColumn="1" w:lastColumn="0" w:noHBand="0" w:noVBand="1"/>
      </w:tblPr>
      <w:tblGrid>
        <w:gridCol w:w="10763"/>
      </w:tblGrid>
      <w:tr w:rsidR="0037064A" w14:paraId="6520F383" w14:textId="77777777" w:rsidTr="003F1D97">
        <w:trPr>
          <w:trHeight w:val="562"/>
        </w:trPr>
        <w:tc>
          <w:tcPr>
            <w:tcW w:w="10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A5FD8C" w14:textId="77777777" w:rsidR="0037064A" w:rsidRPr="00F9627E" w:rsidRDefault="0037064A" w:rsidP="0077371A">
            <w:pPr>
              <w:widowControl w:val="0"/>
              <w:jc w:val="both"/>
              <w:rPr>
                <w:rFonts w:ascii="Century Gothic" w:hAnsi="Century Gothic" w:cs="Arial"/>
                <w:sz w:val="8"/>
                <w:szCs w:val="8"/>
                <w:lang w:eastAsia="ar-SA"/>
              </w:rPr>
            </w:pPr>
          </w:p>
          <w:p w14:paraId="09CCD6DC" w14:textId="77777777" w:rsidR="00D060B2" w:rsidRDefault="00765518" w:rsidP="0077371A">
            <w:pPr>
              <w:widowControl w:val="0"/>
              <w:jc w:val="both"/>
              <w:rPr>
                <w:rFonts w:ascii="Century Gothic" w:hAnsi="Century Gothic" w:cs="Arial"/>
                <w:color w:val="00B0F0"/>
                <w:sz w:val="20"/>
                <w:lang w:eastAsia="ar-SA"/>
              </w:rPr>
            </w:pPr>
            <w:r w:rsidRPr="009240B9">
              <w:rPr>
                <w:rFonts w:ascii="Century Gothic" w:hAnsi="Century Gothic" w:cs="Arial"/>
                <w:sz w:val="20"/>
                <w:u w:val="single"/>
                <w:lang w:eastAsia="ar-SA"/>
              </w:rPr>
              <w:t>Pouvoir adjudicateur</w:t>
            </w:r>
            <w:r w:rsidRPr="009240B9">
              <w:rPr>
                <w:rFonts w:ascii="Century Gothic" w:hAnsi="Century Gothic" w:cs="Arial"/>
                <w:sz w:val="20"/>
                <w:lang w:eastAsia="ar-SA"/>
              </w:rPr>
              <w:t xml:space="preserve"> :</w:t>
            </w:r>
            <w:r w:rsidR="00C13A44">
              <w:rPr>
                <w:rFonts w:ascii="Century Gothic" w:hAnsi="Century Gothic" w:cs="Arial"/>
                <w:color w:val="00B0F0"/>
                <w:sz w:val="20"/>
                <w:lang w:eastAsia="ar-SA"/>
              </w:rPr>
              <w:t xml:space="preserve"> </w:t>
            </w:r>
          </w:p>
          <w:p w14:paraId="301753C9" w14:textId="77777777" w:rsidR="00101A08" w:rsidRDefault="00101A08" w:rsidP="0077371A">
            <w:pPr>
              <w:widowControl w:val="0"/>
              <w:jc w:val="both"/>
              <w:rPr>
                <w:rFonts w:ascii="Century Gothic" w:hAnsi="Century Gothic" w:cs="Arial"/>
                <w:color w:val="00B0F0"/>
                <w:sz w:val="20"/>
                <w:lang w:eastAsia="ar-SA"/>
              </w:rPr>
            </w:pPr>
          </w:p>
          <w:p w14:paraId="5E916DEF" w14:textId="33CB2D1F" w:rsidR="00D060B2" w:rsidRDefault="00101A08" w:rsidP="00101A08">
            <w:pPr>
              <w:widowControl w:val="0"/>
              <w:jc w:val="center"/>
              <w:rPr>
                <w:rFonts w:ascii="Century Gothic" w:hAnsi="Century Gothic" w:cs="Arial"/>
                <w:bCs/>
                <w:iCs/>
                <w:sz w:val="18"/>
                <w:szCs w:val="18"/>
              </w:rPr>
            </w:pPr>
            <w:r w:rsidRPr="00321CC0">
              <w:rPr>
                <w:rFonts w:ascii="Century Gothic" w:hAnsi="Century Gothic" w:cs="Arial"/>
                <w:b/>
              </w:rPr>
              <w:t xml:space="preserve">CENTRE HOSPITALIER </w:t>
            </w:r>
            <w:r>
              <w:rPr>
                <w:rFonts w:ascii="Century Gothic" w:hAnsi="Century Gothic" w:cs="Arial"/>
                <w:b/>
              </w:rPr>
              <w:t>DU MANS</w:t>
            </w:r>
            <w:r w:rsidRPr="00321CC0">
              <w:rPr>
                <w:rFonts w:ascii="Century Gothic" w:hAnsi="Century Gothic" w:cs="Arial"/>
                <w:b/>
              </w:rPr>
              <w:t>,</w:t>
            </w:r>
            <w:r w:rsidRPr="00411195">
              <w:rPr>
                <w:rFonts w:ascii="Century Gothic" w:hAnsi="Century Gothic" w:cs="Arial"/>
                <w:bCs/>
              </w:rPr>
              <w:t xml:space="preserve"> établissement support du </w:t>
            </w:r>
            <w:r w:rsidRPr="00411195">
              <w:rPr>
                <w:rFonts w:ascii="Century Gothic" w:hAnsi="Century Gothic" w:cs="Arial"/>
                <w:b/>
              </w:rPr>
              <w:t xml:space="preserve">G.H.T. </w:t>
            </w:r>
            <w:r>
              <w:rPr>
                <w:rFonts w:ascii="Century Gothic" w:hAnsi="Century Gothic" w:cs="Arial"/>
                <w:b/>
              </w:rPr>
              <w:t>DE LA SARTHE</w:t>
            </w:r>
            <w:r w:rsidRPr="00411195">
              <w:rPr>
                <w:rFonts w:ascii="Century Gothic" w:hAnsi="Century Gothic" w:cs="Arial"/>
                <w:bCs/>
              </w:rPr>
              <w:t xml:space="preserve"> </w:t>
            </w:r>
            <w:r w:rsidRPr="00411195">
              <w:rPr>
                <w:rFonts w:ascii="Century Gothic" w:hAnsi="Century Gothic" w:cs="Arial"/>
                <w:bCs/>
                <w:iCs/>
                <w:sz w:val="18"/>
                <w:szCs w:val="18"/>
              </w:rPr>
              <w:t>agissant pour le compte des établissements parties cités ci-dessous (souscripteurs)</w:t>
            </w:r>
          </w:p>
          <w:p w14:paraId="17965C09" w14:textId="77777777" w:rsidR="00101A08" w:rsidRPr="00D060B2" w:rsidRDefault="00101A08" w:rsidP="0077371A">
            <w:pPr>
              <w:widowControl w:val="0"/>
              <w:jc w:val="both"/>
              <w:rPr>
                <w:rFonts w:ascii="Century Gothic" w:hAnsi="Century Gothic" w:cs="Arial"/>
                <w:b/>
                <w:sz w:val="16"/>
                <w:szCs w:val="18"/>
                <w:lang w:eastAsia="ar-SA"/>
              </w:rPr>
            </w:pPr>
          </w:p>
          <w:p w14:paraId="741498B3" w14:textId="12FA8729" w:rsidR="0037064A" w:rsidRPr="00D060B2" w:rsidRDefault="0037064A" w:rsidP="0077371A">
            <w:pPr>
              <w:widowControl w:val="0"/>
              <w:jc w:val="both"/>
              <w:rPr>
                <w:rFonts w:ascii="Century Gothic" w:hAnsi="Century Gothic" w:cs="Arial"/>
                <w:b/>
                <w:sz w:val="16"/>
                <w:szCs w:val="18"/>
                <w:lang w:eastAsia="ar-SA"/>
              </w:rPr>
            </w:pPr>
            <w:r w:rsidRPr="00D060B2">
              <w:rPr>
                <w:rFonts w:ascii="Century Gothic" w:hAnsi="Century Gothic" w:cs="Arial"/>
                <w:b/>
                <w:sz w:val="16"/>
                <w:szCs w:val="18"/>
                <w:lang w:eastAsia="ar-SA"/>
              </w:rPr>
              <w:t>Lot(s) concernés par le présent mandat :</w:t>
            </w:r>
          </w:p>
          <w:p w14:paraId="5532F2F4" w14:textId="77777777" w:rsidR="0037064A" w:rsidRDefault="0037064A" w:rsidP="0077371A">
            <w:pPr>
              <w:widowControl w:val="0"/>
              <w:jc w:val="both"/>
              <w:rPr>
                <w:rFonts w:ascii="Century Gothic" w:hAnsi="Century Gothic" w:cs="Arial"/>
                <w:sz w:val="18"/>
                <w:szCs w:val="24"/>
                <w:lang w:eastAsia="ar-SA"/>
              </w:rPr>
            </w:pPr>
          </w:p>
          <w:p w14:paraId="1E9F5216" w14:textId="77777777" w:rsidR="0037064A" w:rsidRDefault="0037064A" w:rsidP="0077371A">
            <w:pPr>
              <w:widowControl w:val="0"/>
              <w:jc w:val="both"/>
              <w:rPr>
                <w:rFonts w:ascii="Century Gothic" w:hAnsi="Century Gothic" w:cs="Arial"/>
                <w:sz w:val="18"/>
                <w:szCs w:val="24"/>
                <w:lang w:eastAsia="ar-SA"/>
              </w:rPr>
            </w:pPr>
          </w:p>
          <w:p w14:paraId="611CC87E" w14:textId="77777777" w:rsidR="0037064A" w:rsidRDefault="0037064A" w:rsidP="0077371A">
            <w:pPr>
              <w:widowControl w:val="0"/>
              <w:jc w:val="both"/>
              <w:rPr>
                <w:rFonts w:ascii="Century Gothic" w:hAnsi="Century Gothic" w:cs="Arial"/>
                <w:sz w:val="18"/>
                <w:szCs w:val="24"/>
                <w:lang w:eastAsia="ar-SA"/>
              </w:rPr>
            </w:pPr>
          </w:p>
          <w:p w14:paraId="284473F3" w14:textId="77777777" w:rsidR="0037064A" w:rsidRPr="00204B69" w:rsidRDefault="0037064A" w:rsidP="0077371A">
            <w:pPr>
              <w:widowControl w:val="0"/>
              <w:jc w:val="both"/>
              <w:rPr>
                <w:rFonts w:ascii="Century Gothic" w:hAnsi="Century Gothic" w:cs="Arial"/>
                <w:color w:val="00B0F0"/>
                <w:sz w:val="20"/>
                <w:lang w:eastAsia="ar-SA"/>
              </w:rPr>
            </w:pPr>
          </w:p>
        </w:tc>
      </w:tr>
    </w:tbl>
    <w:p w14:paraId="3C2AD84F" w14:textId="77777777" w:rsidR="0037064A" w:rsidRPr="00811AE7" w:rsidRDefault="0037064A" w:rsidP="0037064A">
      <w:pPr>
        <w:widowControl w:val="0"/>
        <w:spacing w:after="60" w:line="288" w:lineRule="auto"/>
        <w:jc w:val="both"/>
        <w:rPr>
          <w:rFonts w:ascii="Century Gothic" w:hAnsi="Century Gothic" w:cs="Arial"/>
          <w:sz w:val="12"/>
          <w:lang w:eastAsia="ar-SA"/>
        </w:rPr>
      </w:pPr>
    </w:p>
    <w:p w14:paraId="52B921DE" w14:textId="77777777" w:rsidR="0037064A" w:rsidRPr="00811AE7" w:rsidRDefault="0037064A" w:rsidP="0037064A">
      <w:pPr>
        <w:widowControl w:val="0"/>
        <w:suppressAutoHyphens/>
        <w:jc w:val="both"/>
        <w:rPr>
          <w:rFonts w:ascii="Century Gothic" w:hAnsi="Century Gothic" w:cs="Arial"/>
          <w:b/>
          <w:sz w:val="18"/>
          <w:lang w:eastAsia="ar-SA"/>
        </w:rPr>
      </w:pPr>
      <w:r w:rsidRPr="00811AE7">
        <w:rPr>
          <w:rFonts w:ascii="Century Gothic" w:hAnsi="Century Gothic" w:cs="Arial"/>
          <w:b/>
          <w:sz w:val="18"/>
          <w:u w:val="single"/>
          <w:lang w:eastAsia="ar-SA"/>
        </w:rPr>
        <w:t>Assureur / apériteur / mutuelle portant le risque (mandant)</w:t>
      </w:r>
      <w:r w:rsidRPr="00811AE7">
        <w:rPr>
          <w:rFonts w:ascii="Century Gothic" w:hAnsi="Century Gothic" w:cs="Arial"/>
          <w:b/>
          <w:sz w:val="18"/>
          <w:lang w:eastAsia="ar-SA"/>
        </w:rPr>
        <w:t xml:space="preserve"> :</w:t>
      </w:r>
    </w:p>
    <w:p w14:paraId="23553351"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169E72F6"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116C61C9" w14:textId="77777777" w:rsidTr="003F1D97">
        <w:trPr>
          <w:trHeight w:val="1185"/>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ACF440"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21230D86" w14:textId="77777777" w:rsidR="0037064A" w:rsidRDefault="0037064A" w:rsidP="0077371A">
            <w:pPr>
              <w:widowControl w:val="0"/>
              <w:tabs>
                <w:tab w:val="left" w:leader="dot" w:pos="7938"/>
              </w:tabs>
              <w:jc w:val="both"/>
              <w:rPr>
                <w:rFonts w:ascii="Century Gothic" w:hAnsi="Century Gothic" w:cs="Arial"/>
                <w:sz w:val="16"/>
                <w:lang w:eastAsia="ar-SA"/>
              </w:rPr>
            </w:pPr>
          </w:p>
          <w:p w14:paraId="6E534FF9" w14:textId="77777777" w:rsidR="0037064A" w:rsidRDefault="0037064A" w:rsidP="0077371A">
            <w:pPr>
              <w:widowControl w:val="0"/>
              <w:tabs>
                <w:tab w:val="left" w:leader="dot" w:pos="7938"/>
              </w:tabs>
              <w:jc w:val="both"/>
              <w:rPr>
                <w:rFonts w:ascii="Century Gothic" w:hAnsi="Century Gothic" w:cs="Arial"/>
                <w:sz w:val="16"/>
                <w:lang w:eastAsia="ar-SA"/>
              </w:rPr>
            </w:pPr>
          </w:p>
          <w:p w14:paraId="0D2FF893" w14:textId="77777777" w:rsidR="0037064A" w:rsidRDefault="0037064A" w:rsidP="0077371A">
            <w:pPr>
              <w:widowControl w:val="0"/>
              <w:tabs>
                <w:tab w:val="left" w:leader="dot" w:pos="7938"/>
              </w:tabs>
              <w:jc w:val="both"/>
              <w:rPr>
                <w:rFonts w:ascii="Century Gothic" w:hAnsi="Century Gothic" w:cs="Arial"/>
                <w:sz w:val="16"/>
                <w:lang w:eastAsia="ar-SA"/>
              </w:rPr>
            </w:pPr>
          </w:p>
          <w:p w14:paraId="045FCF49" w14:textId="77777777" w:rsidR="0037064A" w:rsidRDefault="0037064A" w:rsidP="0077371A">
            <w:pPr>
              <w:widowControl w:val="0"/>
              <w:tabs>
                <w:tab w:val="left" w:leader="dot" w:pos="7938"/>
              </w:tabs>
              <w:jc w:val="both"/>
              <w:rPr>
                <w:rFonts w:ascii="Century Gothic" w:hAnsi="Century Gothic" w:cs="Arial"/>
                <w:sz w:val="16"/>
                <w:lang w:eastAsia="ar-SA"/>
              </w:rPr>
            </w:pPr>
          </w:p>
          <w:p w14:paraId="6A9FD99E"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05F01844" w14:textId="77777777" w:rsidR="0037064A" w:rsidRPr="004E3389" w:rsidRDefault="0037064A" w:rsidP="0037064A">
      <w:pPr>
        <w:widowControl w:val="0"/>
        <w:tabs>
          <w:tab w:val="left" w:leader="dot" w:pos="7938"/>
        </w:tabs>
        <w:ind w:left="284"/>
        <w:jc w:val="both"/>
        <w:rPr>
          <w:rFonts w:ascii="Century Gothic" w:hAnsi="Century Gothic" w:cs="Arial"/>
          <w:sz w:val="16"/>
          <w:lang w:eastAsia="ar-SA"/>
        </w:rPr>
      </w:pPr>
    </w:p>
    <w:p w14:paraId="66DF9DAD"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L’organisme porteur du risque précité atteste :</w:t>
      </w:r>
    </w:p>
    <w:p w14:paraId="2BB0DFCC" w14:textId="77777777" w:rsidR="0037064A" w:rsidRPr="00811AE7" w:rsidRDefault="0037064A" w:rsidP="0037064A">
      <w:pPr>
        <w:widowControl w:val="0"/>
        <w:tabs>
          <w:tab w:val="left" w:pos="2628"/>
        </w:tabs>
        <w:jc w:val="both"/>
        <w:rPr>
          <w:rFonts w:ascii="Century Gothic" w:hAnsi="Century Gothic" w:cs="Arial"/>
          <w:sz w:val="12"/>
          <w:lang w:eastAsia="ar-SA"/>
        </w:rPr>
      </w:pPr>
    </w:p>
    <w:p w14:paraId="3B8668CE"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 qu’il a été normalement saisi et consulté par la société mandataire (intermédiaire / gestionnaire) :</w:t>
      </w:r>
    </w:p>
    <w:p w14:paraId="2E6F7C8E"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060A25A3"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68ECF300" w14:textId="77777777" w:rsidTr="003F1D97">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528DB8"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5013ABD4" w14:textId="77777777" w:rsidR="0037064A" w:rsidRDefault="0037064A" w:rsidP="0077371A">
            <w:pPr>
              <w:widowControl w:val="0"/>
              <w:tabs>
                <w:tab w:val="left" w:leader="dot" w:pos="7938"/>
              </w:tabs>
              <w:jc w:val="both"/>
              <w:rPr>
                <w:rFonts w:ascii="Century Gothic" w:hAnsi="Century Gothic" w:cs="Arial"/>
                <w:sz w:val="16"/>
                <w:lang w:eastAsia="ar-SA"/>
              </w:rPr>
            </w:pPr>
          </w:p>
          <w:p w14:paraId="11B2C150" w14:textId="77777777" w:rsidR="0037064A" w:rsidRDefault="0037064A" w:rsidP="0077371A">
            <w:pPr>
              <w:widowControl w:val="0"/>
              <w:tabs>
                <w:tab w:val="left" w:leader="dot" w:pos="7938"/>
              </w:tabs>
              <w:jc w:val="both"/>
              <w:rPr>
                <w:rFonts w:ascii="Century Gothic" w:hAnsi="Century Gothic" w:cs="Arial"/>
                <w:sz w:val="16"/>
                <w:lang w:eastAsia="ar-SA"/>
              </w:rPr>
            </w:pPr>
          </w:p>
          <w:p w14:paraId="11AEE0A6" w14:textId="77777777" w:rsidR="0037064A" w:rsidRDefault="0037064A" w:rsidP="0077371A">
            <w:pPr>
              <w:widowControl w:val="0"/>
              <w:tabs>
                <w:tab w:val="left" w:leader="dot" w:pos="7938"/>
              </w:tabs>
              <w:jc w:val="both"/>
              <w:rPr>
                <w:rFonts w:ascii="Century Gothic" w:hAnsi="Century Gothic" w:cs="Arial"/>
                <w:sz w:val="16"/>
                <w:lang w:eastAsia="ar-SA"/>
              </w:rPr>
            </w:pPr>
          </w:p>
          <w:p w14:paraId="7CECF7D3" w14:textId="77777777" w:rsidR="0037064A" w:rsidRDefault="0037064A" w:rsidP="0077371A">
            <w:pPr>
              <w:widowControl w:val="0"/>
              <w:tabs>
                <w:tab w:val="left" w:leader="dot" w:pos="7938"/>
              </w:tabs>
              <w:jc w:val="both"/>
              <w:rPr>
                <w:rFonts w:ascii="Century Gothic" w:hAnsi="Century Gothic" w:cs="Arial"/>
                <w:sz w:val="16"/>
                <w:lang w:eastAsia="ar-SA"/>
              </w:rPr>
            </w:pPr>
          </w:p>
          <w:p w14:paraId="29EC4A59"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65332974" w14:textId="77777777" w:rsidR="0037064A" w:rsidRPr="009328C7" w:rsidRDefault="0037064A" w:rsidP="0037064A">
      <w:pPr>
        <w:widowControl w:val="0"/>
        <w:tabs>
          <w:tab w:val="left" w:leader="dot" w:pos="7938"/>
        </w:tabs>
        <w:ind w:left="284"/>
        <w:jc w:val="both"/>
        <w:rPr>
          <w:rFonts w:ascii="Century Gothic" w:hAnsi="Century Gothic" w:cs="Arial"/>
          <w:sz w:val="20"/>
          <w:szCs w:val="24"/>
          <w:lang w:eastAsia="ar-SA"/>
        </w:rPr>
      </w:pPr>
    </w:p>
    <w:p w14:paraId="76CA3AE7" w14:textId="7A0D6AF7" w:rsidR="0037064A" w:rsidRPr="00811AE7" w:rsidRDefault="002D303C"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25285620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qu’il</w:t>
      </w:r>
      <w:proofErr w:type="gramEnd"/>
      <w:r w:rsidR="0037064A" w:rsidRPr="00811AE7">
        <w:rPr>
          <w:rFonts w:ascii="Century Gothic" w:hAnsi="Century Gothic" w:cs="Arial"/>
          <w:sz w:val="18"/>
          <w:lang w:eastAsia="ar-SA"/>
        </w:rPr>
        <w:t xml:space="preserve"> donne mandat à l’intermédiaire, ce dernier l’acceptant, pour le représenter dans le cadre de cette consultation et signer le cas échéant pour son compte l’acte d’engagement ;</w:t>
      </w:r>
    </w:p>
    <w:p w14:paraId="4742A21C"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6251DF1E" w14:textId="77777777" w:rsidR="0037064A" w:rsidRPr="00811AE7" w:rsidRDefault="002D303C"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760715580"/>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qu’il accepte que l’intermédiaire soit membre du groupement conjoint (</w:t>
      </w:r>
      <w:sdt>
        <w:sdtPr>
          <w:rPr>
            <w:rFonts w:ascii="Century Gothic" w:hAnsi="Century Gothic" w:cs="Arial"/>
            <w:sz w:val="28"/>
            <w:szCs w:val="18"/>
          </w:rPr>
          <w:id w:val="-940364208"/>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1314942536"/>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b/>
          <w:sz w:val="18"/>
          <w:lang w:eastAsia="ar-SA"/>
        </w:rPr>
        <w:t xml:space="preserve"> NON</w:t>
      </w:r>
      <w:r w:rsidR="0037064A" w:rsidRPr="00811AE7">
        <w:rPr>
          <w:rFonts w:ascii="Century Gothic" w:hAnsi="Century Gothic" w:cs="Arial"/>
          <w:sz w:val="18"/>
          <w:lang w:eastAsia="ar-SA"/>
        </w:rPr>
        <w:t>) et dans l’affirmative mandataire du groupement (</w:t>
      </w:r>
      <w:sdt>
        <w:sdtPr>
          <w:rPr>
            <w:rFonts w:ascii="Century Gothic" w:hAnsi="Century Gothic" w:cs="Arial"/>
            <w:sz w:val="28"/>
            <w:szCs w:val="18"/>
          </w:rPr>
          <w:id w:val="293029532"/>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5305099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NON</w:t>
      </w:r>
      <w:r w:rsidR="0037064A" w:rsidRPr="00811AE7">
        <w:rPr>
          <w:rFonts w:ascii="Century Gothic" w:hAnsi="Century Gothic" w:cs="Arial"/>
          <w:sz w:val="18"/>
          <w:lang w:eastAsia="ar-SA"/>
        </w:rPr>
        <w:t>) ;</w:t>
      </w:r>
    </w:p>
    <w:p w14:paraId="79E95EA8"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8E14E4B" w14:textId="77777777" w:rsidR="0037064A" w:rsidRPr="00811AE7" w:rsidRDefault="002D303C"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148717897"/>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l’encaissement des cotisations d’assurance pour son compte.</w:t>
      </w:r>
    </w:p>
    <w:p w14:paraId="46853F14"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0D1C613" w14:textId="77777777" w:rsidR="0037064A" w:rsidRPr="00811AE7" w:rsidRDefault="002D303C"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204551319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 représenter dans le cadre des actes liés à la gestion du contrat et des sinistres.</w:t>
      </w:r>
    </w:p>
    <w:p w14:paraId="0AA87849" w14:textId="77777777" w:rsidR="0037064A" w:rsidRPr="009328C7" w:rsidRDefault="0037064A" w:rsidP="0037064A">
      <w:pPr>
        <w:widowControl w:val="0"/>
        <w:jc w:val="both"/>
        <w:rPr>
          <w:rFonts w:ascii="Century Gothic" w:hAnsi="Century Gothic" w:cs="Arial"/>
          <w:sz w:val="20"/>
          <w:szCs w:val="24"/>
          <w:lang w:eastAsia="ar-SA"/>
        </w:rPr>
      </w:pPr>
    </w:p>
    <w:tbl>
      <w:tblPr>
        <w:tblW w:w="10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5554"/>
      </w:tblGrid>
      <w:tr w:rsidR="0037064A" w:rsidRPr="00811AE7" w14:paraId="3A21B699" w14:textId="77777777" w:rsidTr="003F1D97">
        <w:trPr>
          <w:trHeight w:val="501"/>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C1B3087" w14:textId="409E9EB3" w:rsidR="0037064A" w:rsidRPr="00811AE7" w:rsidRDefault="0037064A" w:rsidP="0077371A">
            <w:pPr>
              <w:widowControl w:val="0"/>
              <w:jc w:val="center"/>
              <w:rPr>
                <w:rFonts w:ascii="Century Gothic" w:hAnsi="Century Gothic" w:cs="Arial"/>
                <w:sz w:val="18"/>
                <w:lang w:eastAsia="ar-SA"/>
              </w:rPr>
            </w:pPr>
            <w:r w:rsidRPr="00811AE7">
              <w:rPr>
                <w:rFonts w:ascii="Century Gothic" w:hAnsi="Century Gothic" w:cs="Arial"/>
                <w:sz w:val="18"/>
                <w:lang w:eastAsia="ar-SA"/>
              </w:rPr>
              <w:t xml:space="preserve">Fait à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 xml:space="preserve">   le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20</w:t>
            </w:r>
            <w:r>
              <w:rPr>
                <w:rFonts w:ascii="Century Gothic" w:hAnsi="Century Gothic" w:cs="Arial"/>
                <w:sz w:val="18"/>
                <w:lang w:eastAsia="ar-SA"/>
              </w:rPr>
              <w:t>2</w:t>
            </w:r>
            <w:r w:rsidR="00101A08">
              <w:rPr>
                <w:rFonts w:ascii="Century Gothic" w:hAnsi="Century Gothic" w:cs="Arial"/>
                <w:sz w:val="18"/>
                <w:lang w:eastAsia="ar-SA"/>
              </w:rPr>
              <w:t>5</w:t>
            </w:r>
          </w:p>
        </w:tc>
      </w:tr>
      <w:tr w:rsidR="0037064A" w:rsidRPr="00811AE7" w14:paraId="20EB8A09" w14:textId="77777777" w:rsidTr="00F36CA8">
        <w:trPr>
          <w:trHeight w:val="2240"/>
          <w:jc w:val="center"/>
        </w:trPr>
        <w:tc>
          <w:tcPr>
            <w:tcW w:w="5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66DE14"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le porteur de risque</w:t>
            </w:r>
            <w:r w:rsidRPr="00811AE7">
              <w:rPr>
                <w:rFonts w:ascii="Century Gothic" w:hAnsi="Century Gothic" w:cs="Arial"/>
                <w:sz w:val="18"/>
                <w:lang w:eastAsia="ar-SA"/>
              </w:rPr>
              <w:t xml:space="preserve"> : </w:t>
            </w:r>
          </w:p>
          <w:p w14:paraId="17627E95" w14:textId="77777777" w:rsidR="0037064A" w:rsidRPr="00811AE7" w:rsidRDefault="0037064A" w:rsidP="0077371A">
            <w:pPr>
              <w:widowControl w:val="0"/>
              <w:jc w:val="both"/>
              <w:rPr>
                <w:rFonts w:ascii="Century Gothic" w:hAnsi="Century Gothic" w:cs="Arial"/>
                <w:sz w:val="12"/>
                <w:szCs w:val="12"/>
                <w:lang w:eastAsia="ar-SA"/>
              </w:rPr>
            </w:pPr>
          </w:p>
          <w:p w14:paraId="389EE163" w14:textId="77777777" w:rsidR="0037064A" w:rsidRPr="00811AE7" w:rsidRDefault="0037064A" w:rsidP="0077371A">
            <w:pPr>
              <w:widowControl w:val="0"/>
              <w:jc w:val="both"/>
              <w:rPr>
                <w:rFonts w:ascii="Century Gothic" w:hAnsi="Century Gothic" w:cs="Arial"/>
                <w:sz w:val="12"/>
                <w:szCs w:val="12"/>
                <w:lang w:eastAsia="ar-SA"/>
              </w:rPr>
            </w:pPr>
          </w:p>
          <w:p w14:paraId="423962D7" w14:textId="77777777" w:rsidR="0037064A" w:rsidRDefault="0037064A" w:rsidP="0077371A">
            <w:pPr>
              <w:widowControl w:val="0"/>
              <w:jc w:val="both"/>
              <w:rPr>
                <w:rFonts w:ascii="Century Gothic" w:hAnsi="Century Gothic" w:cs="Arial"/>
                <w:sz w:val="12"/>
                <w:szCs w:val="12"/>
                <w:lang w:eastAsia="ar-SA"/>
              </w:rPr>
            </w:pPr>
          </w:p>
          <w:p w14:paraId="2E919DB6" w14:textId="77777777" w:rsidR="0037064A" w:rsidRPr="00811AE7" w:rsidRDefault="0037064A" w:rsidP="0077371A">
            <w:pPr>
              <w:widowControl w:val="0"/>
              <w:jc w:val="both"/>
              <w:rPr>
                <w:rFonts w:ascii="Century Gothic" w:hAnsi="Century Gothic" w:cs="Arial"/>
                <w:sz w:val="12"/>
                <w:szCs w:val="12"/>
                <w:lang w:eastAsia="ar-SA"/>
              </w:rPr>
            </w:pPr>
          </w:p>
          <w:p w14:paraId="235C0D29"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mandant : </w:t>
            </w:r>
          </w:p>
        </w:tc>
        <w:tc>
          <w:tcPr>
            <w:tcW w:w="5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71A0A8"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l’intermédiaire</w:t>
            </w:r>
            <w:r w:rsidRPr="00811AE7">
              <w:rPr>
                <w:rFonts w:ascii="Century Gothic" w:hAnsi="Century Gothic" w:cs="Arial"/>
                <w:sz w:val="18"/>
                <w:lang w:eastAsia="ar-SA"/>
              </w:rPr>
              <w:t xml:space="preserve"> : </w:t>
            </w:r>
          </w:p>
          <w:p w14:paraId="2B2D20CD" w14:textId="77777777" w:rsidR="0037064A" w:rsidRPr="00811AE7" w:rsidRDefault="0037064A" w:rsidP="0077371A">
            <w:pPr>
              <w:widowControl w:val="0"/>
              <w:jc w:val="both"/>
              <w:rPr>
                <w:rFonts w:ascii="Century Gothic" w:hAnsi="Century Gothic" w:cs="Arial"/>
                <w:sz w:val="12"/>
                <w:szCs w:val="12"/>
                <w:lang w:eastAsia="ar-SA"/>
              </w:rPr>
            </w:pPr>
          </w:p>
          <w:p w14:paraId="7D503528" w14:textId="77777777" w:rsidR="0037064A" w:rsidRPr="00811AE7" w:rsidRDefault="0037064A" w:rsidP="0077371A">
            <w:pPr>
              <w:widowControl w:val="0"/>
              <w:jc w:val="both"/>
              <w:rPr>
                <w:rFonts w:ascii="Century Gothic" w:hAnsi="Century Gothic" w:cs="Arial"/>
                <w:sz w:val="12"/>
                <w:szCs w:val="12"/>
                <w:lang w:eastAsia="ar-SA"/>
              </w:rPr>
            </w:pPr>
          </w:p>
          <w:p w14:paraId="091433D3" w14:textId="77777777" w:rsidR="0037064A" w:rsidRDefault="0037064A" w:rsidP="0077371A">
            <w:pPr>
              <w:widowControl w:val="0"/>
              <w:jc w:val="both"/>
              <w:rPr>
                <w:rFonts w:ascii="Century Gothic" w:hAnsi="Century Gothic" w:cs="Arial"/>
                <w:sz w:val="12"/>
                <w:szCs w:val="12"/>
                <w:lang w:eastAsia="ar-SA"/>
              </w:rPr>
            </w:pPr>
          </w:p>
          <w:p w14:paraId="6714D588" w14:textId="77777777" w:rsidR="0037064A" w:rsidRPr="00811AE7" w:rsidRDefault="0037064A" w:rsidP="0077371A">
            <w:pPr>
              <w:widowControl w:val="0"/>
              <w:jc w:val="both"/>
              <w:rPr>
                <w:rFonts w:ascii="Century Gothic" w:hAnsi="Century Gothic" w:cs="Arial"/>
                <w:sz w:val="12"/>
                <w:szCs w:val="12"/>
                <w:lang w:eastAsia="ar-SA"/>
              </w:rPr>
            </w:pPr>
          </w:p>
          <w:p w14:paraId="25509EDF"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mandataire : </w:t>
            </w:r>
          </w:p>
        </w:tc>
      </w:tr>
      <w:tr w:rsidR="0037064A" w:rsidRPr="00811AE7" w14:paraId="3A2D77EE" w14:textId="77777777" w:rsidTr="003F1D97">
        <w:trPr>
          <w:trHeight w:val="558"/>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071B3784" w14:textId="77777777" w:rsidR="0037064A" w:rsidRPr="00811AE7" w:rsidRDefault="0037064A" w:rsidP="0077371A">
            <w:pPr>
              <w:jc w:val="center"/>
              <w:rPr>
                <w:rFonts w:ascii="Century Gothic" w:hAnsi="Century Gothic" w:cs="Arial"/>
                <w:sz w:val="18"/>
                <w:lang w:eastAsia="ar-SA"/>
              </w:rPr>
            </w:pPr>
            <w:r w:rsidRPr="00811AE7">
              <w:rPr>
                <w:rFonts w:ascii="Century Gothic" w:hAnsi="Century Gothic" w:cs="Arial"/>
                <w:bCs/>
                <w:sz w:val="16"/>
              </w:rPr>
              <w:t xml:space="preserve">La fourniture de ce mandat sous forme originale n’est pas obligatoire au stade de la candidature. </w:t>
            </w:r>
            <w:r>
              <w:rPr>
                <w:rFonts w:ascii="Century Gothic" w:hAnsi="Century Gothic" w:cs="Arial"/>
                <w:bCs/>
                <w:sz w:val="16"/>
              </w:rPr>
              <w:t xml:space="preserve">Il pourra être exigé </w:t>
            </w:r>
            <w:r w:rsidRPr="00811AE7">
              <w:rPr>
                <w:rFonts w:ascii="Century Gothic" w:hAnsi="Century Gothic" w:cs="Arial"/>
                <w:bCs/>
                <w:sz w:val="16"/>
              </w:rPr>
              <w:t>de façon originale avant toute notification du marché.</w:t>
            </w:r>
          </w:p>
        </w:tc>
      </w:tr>
      <w:bookmarkEnd w:id="84"/>
      <w:bookmarkEnd w:id="92"/>
      <w:bookmarkEnd w:id="93"/>
    </w:tbl>
    <w:p w14:paraId="089767E6" w14:textId="57678E3F" w:rsidR="00765518" w:rsidRDefault="00765518">
      <w:pPr>
        <w:rPr>
          <w:rFonts w:ascii="Century Gothic" w:hAnsi="Century Gothic" w:cs="Arial"/>
          <w:color w:val="FFFFFF"/>
          <w:sz w:val="16"/>
          <w:szCs w:val="10"/>
          <w:lang w:eastAsia="ar-SA"/>
        </w:rPr>
      </w:pPr>
    </w:p>
    <w:sectPr w:rsidR="00765518" w:rsidSect="00921D3C">
      <w:footerReference w:type="default" r:id="rId12"/>
      <w:footerReference w:type="first" r:id="rId13"/>
      <w:type w:val="continuous"/>
      <w:pgSz w:w="11907" w:h="16840" w:code="9"/>
      <w:pgMar w:top="567" w:right="567" w:bottom="567" w:left="567" w:header="454"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4B113" w14:textId="77777777" w:rsidR="008E2694" w:rsidRDefault="008E2694">
      <w:r>
        <w:separator/>
      </w:r>
    </w:p>
  </w:endnote>
  <w:endnote w:type="continuationSeparator" w:id="0">
    <w:p w14:paraId="4525B4CB" w14:textId="77777777" w:rsidR="008E2694" w:rsidRDefault="008E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792167"/>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2046666085"/>
          <w:docPartObj>
            <w:docPartGallery w:val="Page Numbers (Top of Page)"/>
            <w:docPartUnique/>
          </w:docPartObj>
        </w:sdtPr>
        <w:sdtEndPr/>
        <w:sdtContent>
          <w:p w14:paraId="7504DEC0" w14:textId="73EFBDA9" w:rsidR="008E2694" w:rsidRPr="00481862" w:rsidRDefault="002D303C">
            <w:pPr>
              <w:pStyle w:val="Pieddepage"/>
              <w:rPr>
                <w:rFonts w:ascii="Century Gothic" w:hAnsi="Century Gothic"/>
                <w:sz w:val="16"/>
                <w:szCs w:val="16"/>
              </w:rPr>
            </w:pPr>
            <w:sdt>
              <w:sdtPr>
                <w:id w:val="-911083399"/>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1575268018"/>
                    <w:docPartObj>
                      <w:docPartGallery w:val="Page Numbers (Top of Page)"/>
                      <w:docPartUnique/>
                    </w:docPartObj>
                  </w:sdtPr>
                  <w:sdtEndPr/>
                  <w:sdtContent>
                    <w:r w:rsidR="006C60A0">
                      <w:rPr>
                        <w:rFonts w:ascii="Century Gothic" w:hAnsi="Century Gothic"/>
                        <w:sz w:val="16"/>
                        <w:szCs w:val="16"/>
                      </w:rPr>
                      <w:t>ASSR 25-001</w:t>
                    </w:r>
                    <w:r w:rsidR="006C60A0">
                      <w:rPr>
                        <w:rFonts w:ascii="Century Gothic" w:hAnsi="Century Gothic"/>
                        <w:sz w:val="16"/>
                        <w:szCs w:val="16"/>
                      </w:rPr>
                      <w:tab/>
                      <w:t>Règlement de consultation  -   AOO A</w:t>
                    </w:r>
                    <w:r w:rsidR="008E2694">
                      <w:rPr>
                        <w:rFonts w:ascii="Century Gothic" w:hAnsi="Century Gothic"/>
                        <w:sz w:val="16"/>
                        <w:szCs w:val="16"/>
                      </w:rPr>
                      <w:t xml:space="preserve">ssurances 2025 – </w:t>
                    </w:r>
                    <w:bookmarkStart w:id="94" w:name="_Hlk135989747"/>
                    <w:r w:rsidR="008E2694" w:rsidRPr="004835D5">
                      <w:rPr>
                        <w:rFonts w:ascii="Century Gothic" w:hAnsi="Century Gothic" w:cs="Arial"/>
                        <w:bCs/>
                        <w:sz w:val="18"/>
                        <w:szCs w:val="18"/>
                      </w:rPr>
                      <w:t xml:space="preserve">G.H.T. </w:t>
                    </w:r>
                    <w:bookmarkEnd w:id="94"/>
                    <w:r w:rsidR="008E2694">
                      <w:rPr>
                        <w:rFonts w:ascii="Century Gothic" w:hAnsi="Century Gothic" w:cs="Arial"/>
                        <w:bCs/>
                        <w:sz w:val="18"/>
                        <w:szCs w:val="18"/>
                      </w:rPr>
                      <w:t>DE LA SARTHE</w:t>
                    </w:r>
                    <w:r w:rsidR="008E2694">
                      <w:rPr>
                        <w:rFonts w:ascii="Century Gothic" w:hAnsi="Century Gothic" w:cs="Arial"/>
                        <w:bCs/>
                        <w:sz w:val="18"/>
                        <w:szCs w:val="18"/>
                      </w:rPr>
                      <w:tab/>
                    </w:r>
                    <w:r w:rsidR="008E2694">
                      <w:rPr>
                        <w:rFonts w:ascii="Century Gothic" w:hAnsi="Century Gothic"/>
                        <w:sz w:val="16"/>
                        <w:szCs w:val="16"/>
                      </w:rPr>
                      <w:tab/>
                    </w:r>
                    <w:r w:rsidR="008E2694" w:rsidRPr="00921D3C">
                      <w:rPr>
                        <w:rFonts w:ascii="Century Gothic" w:hAnsi="Century Gothic"/>
                        <w:sz w:val="16"/>
                        <w:szCs w:val="16"/>
                      </w:rPr>
                      <w:t xml:space="preserve">Page </w:t>
                    </w:r>
                    <w:r w:rsidR="008E2694" w:rsidRPr="00921D3C">
                      <w:rPr>
                        <w:rFonts w:ascii="Century Gothic" w:hAnsi="Century Gothic"/>
                        <w:b/>
                        <w:bCs/>
                        <w:sz w:val="16"/>
                        <w:szCs w:val="16"/>
                      </w:rPr>
                      <w:fldChar w:fldCharType="begin"/>
                    </w:r>
                    <w:r w:rsidR="008E2694" w:rsidRPr="00921D3C">
                      <w:rPr>
                        <w:rFonts w:ascii="Century Gothic" w:hAnsi="Century Gothic"/>
                        <w:b/>
                        <w:bCs/>
                        <w:sz w:val="16"/>
                        <w:szCs w:val="16"/>
                      </w:rPr>
                      <w:instrText>PAGE</w:instrText>
                    </w:r>
                    <w:r w:rsidR="008E2694" w:rsidRPr="00921D3C">
                      <w:rPr>
                        <w:rFonts w:ascii="Century Gothic" w:hAnsi="Century Gothic"/>
                        <w:b/>
                        <w:bCs/>
                        <w:sz w:val="16"/>
                        <w:szCs w:val="16"/>
                      </w:rPr>
                      <w:fldChar w:fldCharType="separate"/>
                    </w:r>
                    <w:r>
                      <w:rPr>
                        <w:rFonts w:ascii="Century Gothic" w:hAnsi="Century Gothic"/>
                        <w:b/>
                        <w:bCs/>
                        <w:noProof/>
                        <w:sz w:val="16"/>
                        <w:szCs w:val="16"/>
                      </w:rPr>
                      <w:t>14</w:t>
                    </w:r>
                    <w:r w:rsidR="008E2694" w:rsidRPr="00921D3C">
                      <w:rPr>
                        <w:rFonts w:ascii="Century Gothic" w:hAnsi="Century Gothic"/>
                        <w:b/>
                        <w:bCs/>
                        <w:sz w:val="16"/>
                        <w:szCs w:val="16"/>
                      </w:rPr>
                      <w:fldChar w:fldCharType="end"/>
                    </w:r>
                    <w:r w:rsidR="008E2694" w:rsidRPr="00921D3C">
                      <w:rPr>
                        <w:rFonts w:ascii="Century Gothic" w:hAnsi="Century Gothic"/>
                        <w:sz w:val="16"/>
                        <w:szCs w:val="16"/>
                      </w:rPr>
                      <w:t xml:space="preserve"> sur </w:t>
                    </w:r>
                    <w:r w:rsidR="008E2694" w:rsidRPr="00921D3C">
                      <w:rPr>
                        <w:rFonts w:ascii="Century Gothic" w:hAnsi="Century Gothic"/>
                        <w:b/>
                        <w:bCs/>
                        <w:sz w:val="16"/>
                        <w:szCs w:val="16"/>
                      </w:rPr>
                      <w:fldChar w:fldCharType="begin"/>
                    </w:r>
                    <w:r w:rsidR="008E2694" w:rsidRPr="00921D3C">
                      <w:rPr>
                        <w:rFonts w:ascii="Century Gothic" w:hAnsi="Century Gothic"/>
                        <w:b/>
                        <w:bCs/>
                        <w:sz w:val="16"/>
                        <w:szCs w:val="16"/>
                      </w:rPr>
                      <w:instrText>NUMPAGES</w:instrText>
                    </w:r>
                    <w:r w:rsidR="008E2694" w:rsidRPr="00921D3C">
                      <w:rPr>
                        <w:rFonts w:ascii="Century Gothic" w:hAnsi="Century Gothic"/>
                        <w:b/>
                        <w:bCs/>
                        <w:sz w:val="16"/>
                        <w:szCs w:val="16"/>
                      </w:rPr>
                      <w:fldChar w:fldCharType="separate"/>
                    </w:r>
                    <w:r>
                      <w:rPr>
                        <w:rFonts w:ascii="Century Gothic" w:hAnsi="Century Gothic"/>
                        <w:b/>
                        <w:bCs/>
                        <w:noProof/>
                        <w:sz w:val="16"/>
                        <w:szCs w:val="16"/>
                      </w:rPr>
                      <w:t>14</w:t>
                    </w:r>
                    <w:r w:rsidR="008E2694" w:rsidRPr="00921D3C">
                      <w:rPr>
                        <w:rFonts w:ascii="Century Gothic" w:hAnsi="Century Gothic"/>
                        <w:b/>
                        <w:bCs/>
                        <w:sz w:val="16"/>
                        <w:szCs w:val="16"/>
                      </w:rPr>
                      <w:fldChar w:fldCharType="end"/>
                    </w:r>
                  </w:sdtContent>
                </w:sdt>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826748"/>
      <w:docPartObj>
        <w:docPartGallery w:val="Page Numbers (Bottom of Page)"/>
        <w:docPartUnique/>
      </w:docPartObj>
    </w:sdtPr>
    <w:sdtEndPr>
      <w:rPr>
        <w:rFonts w:ascii="Century Gothic" w:hAnsi="Century Gothic"/>
        <w:sz w:val="16"/>
        <w:szCs w:val="16"/>
      </w:rPr>
    </w:sdtEndPr>
    <w:sdtContent>
      <w:sdt>
        <w:sdtPr>
          <w:id w:val="-1769616900"/>
          <w:docPartObj>
            <w:docPartGallery w:val="Page Numbers (Top of Page)"/>
            <w:docPartUnique/>
          </w:docPartObj>
        </w:sdtPr>
        <w:sdtEndPr>
          <w:rPr>
            <w:rFonts w:ascii="Century Gothic" w:hAnsi="Century Gothic"/>
            <w:sz w:val="16"/>
            <w:szCs w:val="16"/>
          </w:rPr>
        </w:sdtEndPr>
        <w:sdtContent>
          <w:p w14:paraId="28F4B7FC" w14:textId="720D5E13" w:rsidR="008E2694" w:rsidRPr="00635C93" w:rsidRDefault="008E2694" w:rsidP="00635C93">
            <w:pPr>
              <w:pStyle w:val="Pieddepage"/>
              <w:rPr>
                <w:rFonts w:ascii="Century Gothic" w:hAnsi="Century Gothic"/>
                <w:sz w:val="16"/>
                <w:szCs w:val="16"/>
              </w:rPr>
            </w:pPr>
            <w:r w:rsidRPr="00635C93">
              <w:rPr>
                <w:rFonts w:ascii="Century Gothic" w:hAnsi="Century Gothic"/>
                <w:sz w:val="18"/>
                <w:szCs w:val="18"/>
              </w:rPr>
              <w:t>Règlement de consultation AOO – Assurances 2022</w:t>
            </w:r>
            <w:r>
              <w:t xml:space="preserve">                                                                                              </w:t>
            </w:r>
            <w:r w:rsidRPr="009802D8">
              <w:rPr>
                <w:rFonts w:ascii="Century Gothic" w:hAnsi="Century Gothic"/>
                <w:sz w:val="16"/>
                <w:szCs w:val="16"/>
              </w:rPr>
              <w:t xml:space="preserve">Page </w:t>
            </w:r>
            <w:r w:rsidRPr="009802D8">
              <w:rPr>
                <w:rFonts w:ascii="Century Gothic" w:hAnsi="Century Gothic"/>
                <w:sz w:val="16"/>
                <w:szCs w:val="16"/>
              </w:rPr>
              <w:fldChar w:fldCharType="begin"/>
            </w:r>
            <w:r w:rsidRPr="009802D8">
              <w:rPr>
                <w:rFonts w:ascii="Century Gothic" w:hAnsi="Century Gothic"/>
                <w:sz w:val="16"/>
                <w:szCs w:val="16"/>
              </w:rPr>
              <w:instrText>PAGE</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r w:rsidRPr="009802D8">
              <w:rPr>
                <w:rFonts w:ascii="Century Gothic" w:hAnsi="Century Gothic"/>
                <w:sz w:val="16"/>
                <w:szCs w:val="16"/>
              </w:rPr>
              <w:t xml:space="preserve"> sur </w:t>
            </w:r>
            <w:r w:rsidRPr="009802D8">
              <w:rPr>
                <w:rFonts w:ascii="Century Gothic" w:hAnsi="Century Gothic"/>
                <w:sz w:val="16"/>
                <w:szCs w:val="16"/>
              </w:rPr>
              <w:fldChar w:fldCharType="begin"/>
            </w:r>
            <w:r w:rsidRPr="009802D8">
              <w:rPr>
                <w:rFonts w:ascii="Century Gothic" w:hAnsi="Century Gothic"/>
                <w:sz w:val="16"/>
                <w:szCs w:val="16"/>
              </w:rPr>
              <w:instrText>NUMPAGES</w:instrText>
            </w:r>
            <w:r w:rsidRPr="009802D8">
              <w:rPr>
                <w:rFonts w:ascii="Century Gothic" w:hAnsi="Century Gothic"/>
                <w:sz w:val="16"/>
                <w:szCs w:val="16"/>
              </w:rPr>
              <w:fldChar w:fldCharType="separate"/>
            </w:r>
            <w:r w:rsidR="002D303C">
              <w:rPr>
                <w:rFonts w:ascii="Century Gothic" w:hAnsi="Century Gothic"/>
                <w:noProof/>
                <w:sz w:val="16"/>
                <w:szCs w:val="16"/>
              </w:rPr>
              <w:t>14</w:t>
            </w:r>
            <w:r w:rsidRPr="009802D8">
              <w:rPr>
                <w:rFonts w:ascii="Century Gothic" w:hAnsi="Century Gothic"/>
                <w:sz w:val="16"/>
                <w:szCs w:val="16"/>
              </w:rPr>
              <w:fldChar w:fldCharType="end"/>
            </w:r>
          </w:p>
        </w:sdtContent>
      </w:sdt>
    </w:sdtContent>
  </w:sdt>
  <w:p w14:paraId="5DE916C8" w14:textId="0FB18980" w:rsidR="008E2694" w:rsidRPr="00031A35" w:rsidRDefault="008E2694" w:rsidP="00031A35">
    <w:pPr>
      <w:pStyle w:val="Pieddepage"/>
      <w:rPr>
        <w:rFonts w:ascii="Century Gothic" w:hAnsi="Century Gothic"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F3F54" w14:textId="77777777" w:rsidR="008E2694" w:rsidRDefault="008E2694">
      <w:r>
        <w:separator/>
      </w:r>
    </w:p>
  </w:footnote>
  <w:footnote w:type="continuationSeparator" w:id="0">
    <w:p w14:paraId="38DC5C73" w14:textId="77777777" w:rsidR="008E2694" w:rsidRDefault="008E2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9B2664C"/>
    <w:multiLevelType w:val="hybridMultilevel"/>
    <w:tmpl w:val="8FD8B41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644" w:hanging="360"/>
      </w:pPr>
      <w:rPr>
        <w:rFonts w:cs="Times New Roman" w:hint="default"/>
      </w:rPr>
    </w:lvl>
    <w:lvl w:ilvl="1">
      <w:start w:val="1"/>
      <w:numFmt w:val="decimal"/>
      <w:pStyle w:val="RedaliaTitre2"/>
      <w:suff w:val="space"/>
      <w:lvlText w:val="%1.%2"/>
      <w:lvlJc w:val="left"/>
      <w:pPr>
        <w:ind w:left="502"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6B7757F"/>
    <w:multiLevelType w:val="hybridMultilevel"/>
    <w:tmpl w:val="C39E21FC"/>
    <w:lvl w:ilvl="0" w:tplc="65888666">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BCB4951"/>
    <w:multiLevelType w:val="hybridMultilevel"/>
    <w:tmpl w:val="F46A205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3" w15:restartNumberingAfterBreak="0">
    <w:nsid w:val="645F67C7"/>
    <w:multiLevelType w:val="multilevel"/>
    <w:tmpl w:val="08AE3E04"/>
    <w:styleLink w:val="WWNum38"/>
    <w:lvl w:ilvl="0">
      <w:numFmt w:val="bullet"/>
      <w:lvlText w:val="-"/>
      <w:lvlJc w:val="left"/>
      <w:pPr>
        <w:ind w:left="720" w:hanging="360"/>
      </w:pPr>
      <w:rPr>
        <w:rFonts w:ascii="Arial" w:eastAsia="Times New Roman" w:hAnsi="Arial" w:cs="Aria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2"/>
  </w:num>
  <w:num w:numId="2">
    <w:abstractNumId w:val="6"/>
  </w:num>
  <w:num w:numId="3">
    <w:abstractNumId w:val="8"/>
  </w:num>
  <w:num w:numId="4">
    <w:abstractNumId w:val="11"/>
  </w:num>
  <w:num w:numId="5">
    <w:abstractNumId w:val="13"/>
  </w:num>
  <w:num w:numId="6">
    <w:abstractNumId w:val="7"/>
  </w:num>
  <w:num w:numId="7">
    <w:abstractNumId w:val="5"/>
  </w:num>
  <w:num w:numId="8">
    <w:abstractNumId w:val="10"/>
  </w:num>
  <w:num w:numId="9">
    <w:abstractNumId w:val="4"/>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075"/>
    <w:rsid w:val="00007E78"/>
    <w:rsid w:val="00010164"/>
    <w:rsid w:val="00015F16"/>
    <w:rsid w:val="00020302"/>
    <w:rsid w:val="00021FC6"/>
    <w:rsid w:val="0002396D"/>
    <w:rsid w:val="000259C1"/>
    <w:rsid w:val="000269AF"/>
    <w:rsid w:val="000269E1"/>
    <w:rsid w:val="00030DB7"/>
    <w:rsid w:val="000314BC"/>
    <w:rsid w:val="00031936"/>
    <w:rsid w:val="00031A35"/>
    <w:rsid w:val="0003218D"/>
    <w:rsid w:val="00033261"/>
    <w:rsid w:val="00033902"/>
    <w:rsid w:val="00033F40"/>
    <w:rsid w:val="00041FBF"/>
    <w:rsid w:val="0004286E"/>
    <w:rsid w:val="0004492E"/>
    <w:rsid w:val="00051302"/>
    <w:rsid w:val="00051FDC"/>
    <w:rsid w:val="00053278"/>
    <w:rsid w:val="00053E7D"/>
    <w:rsid w:val="0005497C"/>
    <w:rsid w:val="00055A06"/>
    <w:rsid w:val="00057084"/>
    <w:rsid w:val="0006089C"/>
    <w:rsid w:val="000612F4"/>
    <w:rsid w:val="00067130"/>
    <w:rsid w:val="000706E6"/>
    <w:rsid w:val="00071346"/>
    <w:rsid w:val="0007458D"/>
    <w:rsid w:val="00074BD8"/>
    <w:rsid w:val="00077006"/>
    <w:rsid w:val="00080442"/>
    <w:rsid w:val="00081D9F"/>
    <w:rsid w:val="00082A9A"/>
    <w:rsid w:val="000879FE"/>
    <w:rsid w:val="00091E00"/>
    <w:rsid w:val="000929D4"/>
    <w:rsid w:val="00095169"/>
    <w:rsid w:val="00097D03"/>
    <w:rsid w:val="000A0959"/>
    <w:rsid w:val="000A4598"/>
    <w:rsid w:val="000A480C"/>
    <w:rsid w:val="000A50EE"/>
    <w:rsid w:val="000A74CB"/>
    <w:rsid w:val="000B3325"/>
    <w:rsid w:val="000B3637"/>
    <w:rsid w:val="000B4F0B"/>
    <w:rsid w:val="000B572C"/>
    <w:rsid w:val="000B6F26"/>
    <w:rsid w:val="000C02DC"/>
    <w:rsid w:val="000C0DDE"/>
    <w:rsid w:val="000C11DF"/>
    <w:rsid w:val="000C2C28"/>
    <w:rsid w:val="000C3668"/>
    <w:rsid w:val="000C6E14"/>
    <w:rsid w:val="000C7DDA"/>
    <w:rsid w:val="000D1882"/>
    <w:rsid w:val="000D25C2"/>
    <w:rsid w:val="000D4EC1"/>
    <w:rsid w:val="000D4EEA"/>
    <w:rsid w:val="000D5779"/>
    <w:rsid w:val="000D73F7"/>
    <w:rsid w:val="000E064E"/>
    <w:rsid w:val="000E7115"/>
    <w:rsid w:val="000E7644"/>
    <w:rsid w:val="000F20E0"/>
    <w:rsid w:val="000F5600"/>
    <w:rsid w:val="00101A08"/>
    <w:rsid w:val="001039E8"/>
    <w:rsid w:val="00103B71"/>
    <w:rsid w:val="0010470B"/>
    <w:rsid w:val="00104A40"/>
    <w:rsid w:val="00110B63"/>
    <w:rsid w:val="00110F11"/>
    <w:rsid w:val="001156C2"/>
    <w:rsid w:val="00117632"/>
    <w:rsid w:val="001207A0"/>
    <w:rsid w:val="001226C5"/>
    <w:rsid w:val="00122C56"/>
    <w:rsid w:val="001246AC"/>
    <w:rsid w:val="00133CB3"/>
    <w:rsid w:val="00134240"/>
    <w:rsid w:val="0013523F"/>
    <w:rsid w:val="001374FA"/>
    <w:rsid w:val="00137541"/>
    <w:rsid w:val="0014057A"/>
    <w:rsid w:val="001408FB"/>
    <w:rsid w:val="001454C4"/>
    <w:rsid w:val="00146B08"/>
    <w:rsid w:val="001471FD"/>
    <w:rsid w:val="00150971"/>
    <w:rsid w:val="00151394"/>
    <w:rsid w:val="0015194E"/>
    <w:rsid w:val="00152F01"/>
    <w:rsid w:val="0015612D"/>
    <w:rsid w:val="00157569"/>
    <w:rsid w:val="00160F55"/>
    <w:rsid w:val="00163F1E"/>
    <w:rsid w:val="00164104"/>
    <w:rsid w:val="00164CA8"/>
    <w:rsid w:val="00164EB1"/>
    <w:rsid w:val="00164F6A"/>
    <w:rsid w:val="00166F28"/>
    <w:rsid w:val="00171461"/>
    <w:rsid w:val="0017215A"/>
    <w:rsid w:val="001724EB"/>
    <w:rsid w:val="00172A5F"/>
    <w:rsid w:val="00173628"/>
    <w:rsid w:val="001736DE"/>
    <w:rsid w:val="00174422"/>
    <w:rsid w:val="00184660"/>
    <w:rsid w:val="00186768"/>
    <w:rsid w:val="00186FF8"/>
    <w:rsid w:val="001907C8"/>
    <w:rsid w:val="00193896"/>
    <w:rsid w:val="0019493D"/>
    <w:rsid w:val="001A0B83"/>
    <w:rsid w:val="001A458D"/>
    <w:rsid w:val="001A54D6"/>
    <w:rsid w:val="001A5C24"/>
    <w:rsid w:val="001A60DC"/>
    <w:rsid w:val="001B020E"/>
    <w:rsid w:val="001B07A8"/>
    <w:rsid w:val="001B180E"/>
    <w:rsid w:val="001B21BE"/>
    <w:rsid w:val="001B33C0"/>
    <w:rsid w:val="001B3C9D"/>
    <w:rsid w:val="001B4225"/>
    <w:rsid w:val="001B5AA3"/>
    <w:rsid w:val="001B6EA6"/>
    <w:rsid w:val="001B7A42"/>
    <w:rsid w:val="001C08B0"/>
    <w:rsid w:val="001C0F7D"/>
    <w:rsid w:val="001C1D1C"/>
    <w:rsid w:val="001C2D3E"/>
    <w:rsid w:val="001C630F"/>
    <w:rsid w:val="001C6CDD"/>
    <w:rsid w:val="001D05B0"/>
    <w:rsid w:val="001D1391"/>
    <w:rsid w:val="001D19AD"/>
    <w:rsid w:val="001D3B8D"/>
    <w:rsid w:val="001D48B9"/>
    <w:rsid w:val="001D5D7A"/>
    <w:rsid w:val="001D7165"/>
    <w:rsid w:val="001E1377"/>
    <w:rsid w:val="001E1802"/>
    <w:rsid w:val="001E1F9A"/>
    <w:rsid w:val="001E4C46"/>
    <w:rsid w:val="001F3E85"/>
    <w:rsid w:val="001F4745"/>
    <w:rsid w:val="00204B69"/>
    <w:rsid w:val="00206147"/>
    <w:rsid w:val="002071C1"/>
    <w:rsid w:val="00207DB5"/>
    <w:rsid w:val="00210091"/>
    <w:rsid w:val="00210A23"/>
    <w:rsid w:val="00211EC3"/>
    <w:rsid w:val="002130DF"/>
    <w:rsid w:val="002151EE"/>
    <w:rsid w:val="00215C08"/>
    <w:rsid w:val="00215DE2"/>
    <w:rsid w:val="00217D37"/>
    <w:rsid w:val="00217F01"/>
    <w:rsid w:val="00220F74"/>
    <w:rsid w:val="00221AC5"/>
    <w:rsid w:val="00222280"/>
    <w:rsid w:val="0022230A"/>
    <w:rsid w:val="002230A4"/>
    <w:rsid w:val="00224E18"/>
    <w:rsid w:val="002272A4"/>
    <w:rsid w:val="002309DA"/>
    <w:rsid w:val="00230B03"/>
    <w:rsid w:val="00230F35"/>
    <w:rsid w:val="002328D8"/>
    <w:rsid w:val="00232BA2"/>
    <w:rsid w:val="002334F1"/>
    <w:rsid w:val="00233561"/>
    <w:rsid w:val="0023368E"/>
    <w:rsid w:val="00233B6C"/>
    <w:rsid w:val="00235289"/>
    <w:rsid w:val="00235C9F"/>
    <w:rsid w:val="00237A50"/>
    <w:rsid w:val="00241619"/>
    <w:rsid w:val="00250957"/>
    <w:rsid w:val="00250E37"/>
    <w:rsid w:val="00251D93"/>
    <w:rsid w:val="002534D6"/>
    <w:rsid w:val="00254B37"/>
    <w:rsid w:val="00254BC3"/>
    <w:rsid w:val="00255BB5"/>
    <w:rsid w:val="00262480"/>
    <w:rsid w:val="002627A0"/>
    <w:rsid w:val="002628E6"/>
    <w:rsid w:val="00263510"/>
    <w:rsid w:val="0026384B"/>
    <w:rsid w:val="00264146"/>
    <w:rsid w:val="00266644"/>
    <w:rsid w:val="00267591"/>
    <w:rsid w:val="00271CEA"/>
    <w:rsid w:val="0027576C"/>
    <w:rsid w:val="00276057"/>
    <w:rsid w:val="002773DF"/>
    <w:rsid w:val="00281744"/>
    <w:rsid w:val="00283649"/>
    <w:rsid w:val="00284CB2"/>
    <w:rsid w:val="00284D4C"/>
    <w:rsid w:val="00286ECB"/>
    <w:rsid w:val="00287424"/>
    <w:rsid w:val="0028782A"/>
    <w:rsid w:val="0029185C"/>
    <w:rsid w:val="00295A9B"/>
    <w:rsid w:val="00295D9B"/>
    <w:rsid w:val="002A0EBE"/>
    <w:rsid w:val="002A2323"/>
    <w:rsid w:val="002A2D5A"/>
    <w:rsid w:val="002A7840"/>
    <w:rsid w:val="002B2021"/>
    <w:rsid w:val="002B4BF1"/>
    <w:rsid w:val="002B5A38"/>
    <w:rsid w:val="002B6052"/>
    <w:rsid w:val="002C3512"/>
    <w:rsid w:val="002C3783"/>
    <w:rsid w:val="002C5D64"/>
    <w:rsid w:val="002D1D68"/>
    <w:rsid w:val="002D24EF"/>
    <w:rsid w:val="002D303C"/>
    <w:rsid w:val="002D480C"/>
    <w:rsid w:val="002D5819"/>
    <w:rsid w:val="002D6787"/>
    <w:rsid w:val="002D71D5"/>
    <w:rsid w:val="002E063D"/>
    <w:rsid w:val="002E08B3"/>
    <w:rsid w:val="002E3075"/>
    <w:rsid w:val="002E3E85"/>
    <w:rsid w:val="002E3F0A"/>
    <w:rsid w:val="002E5333"/>
    <w:rsid w:val="002F327C"/>
    <w:rsid w:val="002F5F6C"/>
    <w:rsid w:val="00302114"/>
    <w:rsid w:val="00306FA0"/>
    <w:rsid w:val="00307B0C"/>
    <w:rsid w:val="00307D23"/>
    <w:rsid w:val="003134A8"/>
    <w:rsid w:val="0031464A"/>
    <w:rsid w:val="003177DD"/>
    <w:rsid w:val="00322A55"/>
    <w:rsid w:val="00325FEB"/>
    <w:rsid w:val="00342728"/>
    <w:rsid w:val="003443D5"/>
    <w:rsid w:val="00345188"/>
    <w:rsid w:val="00345781"/>
    <w:rsid w:val="003466C8"/>
    <w:rsid w:val="00351319"/>
    <w:rsid w:val="00351BBF"/>
    <w:rsid w:val="003520DC"/>
    <w:rsid w:val="0035371F"/>
    <w:rsid w:val="0036069E"/>
    <w:rsid w:val="003623BA"/>
    <w:rsid w:val="003646B4"/>
    <w:rsid w:val="00364864"/>
    <w:rsid w:val="003675D5"/>
    <w:rsid w:val="0037064A"/>
    <w:rsid w:val="00373D2C"/>
    <w:rsid w:val="0037615B"/>
    <w:rsid w:val="0038045C"/>
    <w:rsid w:val="00380D9F"/>
    <w:rsid w:val="00381E25"/>
    <w:rsid w:val="00381FF0"/>
    <w:rsid w:val="00382E9E"/>
    <w:rsid w:val="00383063"/>
    <w:rsid w:val="003833DF"/>
    <w:rsid w:val="00385313"/>
    <w:rsid w:val="003908C9"/>
    <w:rsid w:val="00390BA4"/>
    <w:rsid w:val="0039247D"/>
    <w:rsid w:val="003928DF"/>
    <w:rsid w:val="00393B08"/>
    <w:rsid w:val="0039651F"/>
    <w:rsid w:val="0039780D"/>
    <w:rsid w:val="003A05E6"/>
    <w:rsid w:val="003A108C"/>
    <w:rsid w:val="003A377E"/>
    <w:rsid w:val="003A5F81"/>
    <w:rsid w:val="003A6B09"/>
    <w:rsid w:val="003B4E5A"/>
    <w:rsid w:val="003B5534"/>
    <w:rsid w:val="003B7A4B"/>
    <w:rsid w:val="003C2EFE"/>
    <w:rsid w:val="003C4783"/>
    <w:rsid w:val="003C5EAF"/>
    <w:rsid w:val="003C69A6"/>
    <w:rsid w:val="003C7C9A"/>
    <w:rsid w:val="003D2621"/>
    <w:rsid w:val="003D51E1"/>
    <w:rsid w:val="003D5C0D"/>
    <w:rsid w:val="003E012E"/>
    <w:rsid w:val="003E2327"/>
    <w:rsid w:val="003E3DF2"/>
    <w:rsid w:val="003E40C6"/>
    <w:rsid w:val="003E6A7F"/>
    <w:rsid w:val="003F0FE2"/>
    <w:rsid w:val="003F1D97"/>
    <w:rsid w:val="003F1FA8"/>
    <w:rsid w:val="003F2314"/>
    <w:rsid w:val="003F3D18"/>
    <w:rsid w:val="003F693D"/>
    <w:rsid w:val="003F7D56"/>
    <w:rsid w:val="003F7EF2"/>
    <w:rsid w:val="00403EF8"/>
    <w:rsid w:val="00404F75"/>
    <w:rsid w:val="004065C2"/>
    <w:rsid w:val="004067AE"/>
    <w:rsid w:val="00410E57"/>
    <w:rsid w:val="00413E47"/>
    <w:rsid w:val="00415DDF"/>
    <w:rsid w:val="00416930"/>
    <w:rsid w:val="00416B33"/>
    <w:rsid w:val="00416DEA"/>
    <w:rsid w:val="0042152B"/>
    <w:rsid w:val="0042266C"/>
    <w:rsid w:val="00424D23"/>
    <w:rsid w:val="00425938"/>
    <w:rsid w:val="00426C36"/>
    <w:rsid w:val="0043123B"/>
    <w:rsid w:val="004320ED"/>
    <w:rsid w:val="00434D0C"/>
    <w:rsid w:val="00437109"/>
    <w:rsid w:val="00437CCD"/>
    <w:rsid w:val="00440D5A"/>
    <w:rsid w:val="00442252"/>
    <w:rsid w:val="004422AC"/>
    <w:rsid w:val="00443688"/>
    <w:rsid w:val="00446607"/>
    <w:rsid w:val="00453349"/>
    <w:rsid w:val="00455FF2"/>
    <w:rsid w:val="00457828"/>
    <w:rsid w:val="004578B9"/>
    <w:rsid w:val="0045793A"/>
    <w:rsid w:val="00460F43"/>
    <w:rsid w:val="004644EC"/>
    <w:rsid w:val="00464E03"/>
    <w:rsid w:val="00465087"/>
    <w:rsid w:val="0046646B"/>
    <w:rsid w:val="00466A5A"/>
    <w:rsid w:val="00471473"/>
    <w:rsid w:val="00474283"/>
    <w:rsid w:val="00476A42"/>
    <w:rsid w:val="00476F7B"/>
    <w:rsid w:val="004773A6"/>
    <w:rsid w:val="0048032C"/>
    <w:rsid w:val="004810C7"/>
    <w:rsid w:val="00481862"/>
    <w:rsid w:val="00482342"/>
    <w:rsid w:val="0048287D"/>
    <w:rsid w:val="0048401A"/>
    <w:rsid w:val="00485165"/>
    <w:rsid w:val="0048578D"/>
    <w:rsid w:val="00491F64"/>
    <w:rsid w:val="00492448"/>
    <w:rsid w:val="00494D08"/>
    <w:rsid w:val="004A0D01"/>
    <w:rsid w:val="004A1515"/>
    <w:rsid w:val="004A23F8"/>
    <w:rsid w:val="004A33E5"/>
    <w:rsid w:val="004A3442"/>
    <w:rsid w:val="004A3EE7"/>
    <w:rsid w:val="004A4636"/>
    <w:rsid w:val="004A4926"/>
    <w:rsid w:val="004A7FE4"/>
    <w:rsid w:val="004B085D"/>
    <w:rsid w:val="004B688E"/>
    <w:rsid w:val="004B6A59"/>
    <w:rsid w:val="004B7A74"/>
    <w:rsid w:val="004C05B6"/>
    <w:rsid w:val="004C2D2A"/>
    <w:rsid w:val="004C3485"/>
    <w:rsid w:val="004C3ED1"/>
    <w:rsid w:val="004D15D9"/>
    <w:rsid w:val="004D1997"/>
    <w:rsid w:val="004D1F6A"/>
    <w:rsid w:val="004D43FD"/>
    <w:rsid w:val="004E3389"/>
    <w:rsid w:val="004E45B7"/>
    <w:rsid w:val="004E7B69"/>
    <w:rsid w:val="004F45E6"/>
    <w:rsid w:val="004F4D42"/>
    <w:rsid w:val="004F5AD1"/>
    <w:rsid w:val="004F758E"/>
    <w:rsid w:val="004F7EE8"/>
    <w:rsid w:val="00500F21"/>
    <w:rsid w:val="0050106A"/>
    <w:rsid w:val="00501ACD"/>
    <w:rsid w:val="00501BE4"/>
    <w:rsid w:val="005028E5"/>
    <w:rsid w:val="00502EFD"/>
    <w:rsid w:val="00503398"/>
    <w:rsid w:val="00505EB1"/>
    <w:rsid w:val="005065E2"/>
    <w:rsid w:val="00506842"/>
    <w:rsid w:val="0051113A"/>
    <w:rsid w:val="00513145"/>
    <w:rsid w:val="0051343A"/>
    <w:rsid w:val="00513BF7"/>
    <w:rsid w:val="00515797"/>
    <w:rsid w:val="00515D3B"/>
    <w:rsid w:val="00516878"/>
    <w:rsid w:val="00521934"/>
    <w:rsid w:val="005224AA"/>
    <w:rsid w:val="00522C47"/>
    <w:rsid w:val="00522C9B"/>
    <w:rsid w:val="00530919"/>
    <w:rsid w:val="00530C03"/>
    <w:rsid w:val="0053112A"/>
    <w:rsid w:val="00533F8A"/>
    <w:rsid w:val="00533FE5"/>
    <w:rsid w:val="00535A73"/>
    <w:rsid w:val="00535C43"/>
    <w:rsid w:val="0054059A"/>
    <w:rsid w:val="00540F57"/>
    <w:rsid w:val="00541299"/>
    <w:rsid w:val="00541E28"/>
    <w:rsid w:val="005420E6"/>
    <w:rsid w:val="005441B7"/>
    <w:rsid w:val="0054448E"/>
    <w:rsid w:val="005461BD"/>
    <w:rsid w:val="00551831"/>
    <w:rsid w:val="00552A0D"/>
    <w:rsid w:val="00553CAD"/>
    <w:rsid w:val="00561D36"/>
    <w:rsid w:val="005653AE"/>
    <w:rsid w:val="005654A1"/>
    <w:rsid w:val="00566464"/>
    <w:rsid w:val="0056670F"/>
    <w:rsid w:val="00566C5A"/>
    <w:rsid w:val="00570B1D"/>
    <w:rsid w:val="00570CB3"/>
    <w:rsid w:val="0057186C"/>
    <w:rsid w:val="00571E7C"/>
    <w:rsid w:val="005734C7"/>
    <w:rsid w:val="005756DA"/>
    <w:rsid w:val="005765AD"/>
    <w:rsid w:val="00581E6A"/>
    <w:rsid w:val="005829AB"/>
    <w:rsid w:val="00586C04"/>
    <w:rsid w:val="0058705B"/>
    <w:rsid w:val="0058742B"/>
    <w:rsid w:val="005875A1"/>
    <w:rsid w:val="0058798E"/>
    <w:rsid w:val="0059318D"/>
    <w:rsid w:val="00593246"/>
    <w:rsid w:val="00594038"/>
    <w:rsid w:val="005A29AD"/>
    <w:rsid w:val="005A372A"/>
    <w:rsid w:val="005A5DD0"/>
    <w:rsid w:val="005A6DD3"/>
    <w:rsid w:val="005A7729"/>
    <w:rsid w:val="005A7CB3"/>
    <w:rsid w:val="005A7D3C"/>
    <w:rsid w:val="005B1E0E"/>
    <w:rsid w:val="005B5B76"/>
    <w:rsid w:val="005B6A7B"/>
    <w:rsid w:val="005B72C4"/>
    <w:rsid w:val="005C140E"/>
    <w:rsid w:val="005C55B1"/>
    <w:rsid w:val="005C5FE7"/>
    <w:rsid w:val="005D01AA"/>
    <w:rsid w:val="005D52A0"/>
    <w:rsid w:val="005D636D"/>
    <w:rsid w:val="005D6950"/>
    <w:rsid w:val="005D69D3"/>
    <w:rsid w:val="005E1718"/>
    <w:rsid w:val="005E5B9E"/>
    <w:rsid w:val="005E5F11"/>
    <w:rsid w:val="005E6192"/>
    <w:rsid w:val="005F1FC6"/>
    <w:rsid w:val="005F4D04"/>
    <w:rsid w:val="005F723A"/>
    <w:rsid w:val="006012FC"/>
    <w:rsid w:val="00601655"/>
    <w:rsid w:val="006034D2"/>
    <w:rsid w:val="00605CB3"/>
    <w:rsid w:val="006076D7"/>
    <w:rsid w:val="00612531"/>
    <w:rsid w:val="00613E57"/>
    <w:rsid w:val="00615FA6"/>
    <w:rsid w:val="006172E8"/>
    <w:rsid w:val="00622ECE"/>
    <w:rsid w:val="0062321B"/>
    <w:rsid w:val="006246FE"/>
    <w:rsid w:val="00626B63"/>
    <w:rsid w:val="00631853"/>
    <w:rsid w:val="00631E9A"/>
    <w:rsid w:val="0063567D"/>
    <w:rsid w:val="00635C93"/>
    <w:rsid w:val="0064034E"/>
    <w:rsid w:val="006405E8"/>
    <w:rsid w:val="00640A15"/>
    <w:rsid w:val="00641825"/>
    <w:rsid w:val="006421C1"/>
    <w:rsid w:val="0064251F"/>
    <w:rsid w:val="00643291"/>
    <w:rsid w:val="00643B30"/>
    <w:rsid w:val="006449EB"/>
    <w:rsid w:val="00646B4C"/>
    <w:rsid w:val="00646CA7"/>
    <w:rsid w:val="0065236C"/>
    <w:rsid w:val="0065559E"/>
    <w:rsid w:val="00655849"/>
    <w:rsid w:val="00656436"/>
    <w:rsid w:val="00656F61"/>
    <w:rsid w:val="006603F3"/>
    <w:rsid w:val="00662592"/>
    <w:rsid w:val="00662BB0"/>
    <w:rsid w:val="00663382"/>
    <w:rsid w:val="00664D19"/>
    <w:rsid w:val="006652FB"/>
    <w:rsid w:val="00666375"/>
    <w:rsid w:val="00666823"/>
    <w:rsid w:val="00666E64"/>
    <w:rsid w:val="00667F7A"/>
    <w:rsid w:val="00670E49"/>
    <w:rsid w:val="006723BF"/>
    <w:rsid w:val="00672C3B"/>
    <w:rsid w:val="00677954"/>
    <w:rsid w:val="006806E1"/>
    <w:rsid w:val="00683E07"/>
    <w:rsid w:val="0068470D"/>
    <w:rsid w:val="00684CAB"/>
    <w:rsid w:val="006876E2"/>
    <w:rsid w:val="00690217"/>
    <w:rsid w:val="00695A22"/>
    <w:rsid w:val="00697184"/>
    <w:rsid w:val="00697A0C"/>
    <w:rsid w:val="006A00B0"/>
    <w:rsid w:val="006A1424"/>
    <w:rsid w:val="006A14AA"/>
    <w:rsid w:val="006A285B"/>
    <w:rsid w:val="006A4ABD"/>
    <w:rsid w:val="006A6454"/>
    <w:rsid w:val="006A6C63"/>
    <w:rsid w:val="006B0D78"/>
    <w:rsid w:val="006B1429"/>
    <w:rsid w:val="006B322C"/>
    <w:rsid w:val="006B3D6A"/>
    <w:rsid w:val="006B4896"/>
    <w:rsid w:val="006B5DC8"/>
    <w:rsid w:val="006C049D"/>
    <w:rsid w:val="006C259E"/>
    <w:rsid w:val="006C2E2B"/>
    <w:rsid w:val="006C60A0"/>
    <w:rsid w:val="006C64D7"/>
    <w:rsid w:val="006C6D46"/>
    <w:rsid w:val="006D12F9"/>
    <w:rsid w:val="006D2C8E"/>
    <w:rsid w:val="006D54F7"/>
    <w:rsid w:val="006D6D94"/>
    <w:rsid w:val="006D6F60"/>
    <w:rsid w:val="006D7197"/>
    <w:rsid w:val="006E729F"/>
    <w:rsid w:val="006E76B5"/>
    <w:rsid w:val="006E79B9"/>
    <w:rsid w:val="006F1BE0"/>
    <w:rsid w:val="006F2347"/>
    <w:rsid w:val="006F23FD"/>
    <w:rsid w:val="006F3134"/>
    <w:rsid w:val="006F542A"/>
    <w:rsid w:val="006F6388"/>
    <w:rsid w:val="006F7266"/>
    <w:rsid w:val="00703B2D"/>
    <w:rsid w:val="00705212"/>
    <w:rsid w:val="00707B03"/>
    <w:rsid w:val="00710AE3"/>
    <w:rsid w:val="00712C7A"/>
    <w:rsid w:val="00712DD3"/>
    <w:rsid w:val="00714D85"/>
    <w:rsid w:val="007156FF"/>
    <w:rsid w:val="0071591F"/>
    <w:rsid w:val="00715DC4"/>
    <w:rsid w:val="00717436"/>
    <w:rsid w:val="007205A7"/>
    <w:rsid w:val="00720766"/>
    <w:rsid w:val="00720DD0"/>
    <w:rsid w:val="0072141E"/>
    <w:rsid w:val="007217EA"/>
    <w:rsid w:val="00722FBA"/>
    <w:rsid w:val="00723B82"/>
    <w:rsid w:val="00724B9D"/>
    <w:rsid w:val="00725559"/>
    <w:rsid w:val="007264BF"/>
    <w:rsid w:val="0073345D"/>
    <w:rsid w:val="00734E73"/>
    <w:rsid w:val="0073552D"/>
    <w:rsid w:val="00735808"/>
    <w:rsid w:val="0073647F"/>
    <w:rsid w:val="0074067D"/>
    <w:rsid w:val="00740BCD"/>
    <w:rsid w:val="00741A7A"/>
    <w:rsid w:val="00744675"/>
    <w:rsid w:val="007507B8"/>
    <w:rsid w:val="00750D9D"/>
    <w:rsid w:val="007531EB"/>
    <w:rsid w:val="00757463"/>
    <w:rsid w:val="00760499"/>
    <w:rsid w:val="00760F6A"/>
    <w:rsid w:val="00761504"/>
    <w:rsid w:val="007615E9"/>
    <w:rsid w:val="00761B54"/>
    <w:rsid w:val="0076208F"/>
    <w:rsid w:val="00762CA4"/>
    <w:rsid w:val="0076389E"/>
    <w:rsid w:val="00765518"/>
    <w:rsid w:val="00766502"/>
    <w:rsid w:val="00766CED"/>
    <w:rsid w:val="007676D0"/>
    <w:rsid w:val="007705C4"/>
    <w:rsid w:val="00773277"/>
    <w:rsid w:val="0077371A"/>
    <w:rsid w:val="00774D49"/>
    <w:rsid w:val="00774F9E"/>
    <w:rsid w:val="00775314"/>
    <w:rsid w:val="00776311"/>
    <w:rsid w:val="00780B33"/>
    <w:rsid w:val="00780E2A"/>
    <w:rsid w:val="0078160D"/>
    <w:rsid w:val="007836A7"/>
    <w:rsid w:val="007845E2"/>
    <w:rsid w:val="00784A51"/>
    <w:rsid w:val="00785BD6"/>
    <w:rsid w:val="00786181"/>
    <w:rsid w:val="00790713"/>
    <w:rsid w:val="00792E8E"/>
    <w:rsid w:val="007A34E0"/>
    <w:rsid w:val="007A40F1"/>
    <w:rsid w:val="007A68C1"/>
    <w:rsid w:val="007B38A0"/>
    <w:rsid w:val="007B41A9"/>
    <w:rsid w:val="007B42CD"/>
    <w:rsid w:val="007B496D"/>
    <w:rsid w:val="007B6223"/>
    <w:rsid w:val="007B6967"/>
    <w:rsid w:val="007C0B2A"/>
    <w:rsid w:val="007C2A55"/>
    <w:rsid w:val="007C434E"/>
    <w:rsid w:val="007C44E7"/>
    <w:rsid w:val="007C6A9F"/>
    <w:rsid w:val="007D0C73"/>
    <w:rsid w:val="007D32D4"/>
    <w:rsid w:val="007D4ED9"/>
    <w:rsid w:val="007D5332"/>
    <w:rsid w:val="007D6783"/>
    <w:rsid w:val="007D6B6C"/>
    <w:rsid w:val="007D6F17"/>
    <w:rsid w:val="007E0A05"/>
    <w:rsid w:val="007E185B"/>
    <w:rsid w:val="007E2019"/>
    <w:rsid w:val="007E2F2C"/>
    <w:rsid w:val="007F0784"/>
    <w:rsid w:val="007F152D"/>
    <w:rsid w:val="007F321A"/>
    <w:rsid w:val="007F5468"/>
    <w:rsid w:val="007F54EE"/>
    <w:rsid w:val="007F6D37"/>
    <w:rsid w:val="008029AB"/>
    <w:rsid w:val="00803065"/>
    <w:rsid w:val="00803705"/>
    <w:rsid w:val="00804BA3"/>
    <w:rsid w:val="00804CC0"/>
    <w:rsid w:val="00805747"/>
    <w:rsid w:val="00805817"/>
    <w:rsid w:val="0080767A"/>
    <w:rsid w:val="008108FD"/>
    <w:rsid w:val="00811AE7"/>
    <w:rsid w:val="00813229"/>
    <w:rsid w:val="00815F75"/>
    <w:rsid w:val="008168EF"/>
    <w:rsid w:val="00816E1C"/>
    <w:rsid w:val="00820632"/>
    <w:rsid w:val="00820E49"/>
    <w:rsid w:val="00827637"/>
    <w:rsid w:val="00832B7B"/>
    <w:rsid w:val="00832CFF"/>
    <w:rsid w:val="00836B21"/>
    <w:rsid w:val="00836DDF"/>
    <w:rsid w:val="00837678"/>
    <w:rsid w:val="00840BFE"/>
    <w:rsid w:val="0084171D"/>
    <w:rsid w:val="0084337C"/>
    <w:rsid w:val="008449D2"/>
    <w:rsid w:val="008474F5"/>
    <w:rsid w:val="008478D2"/>
    <w:rsid w:val="00851E3C"/>
    <w:rsid w:val="00852674"/>
    <w:rsid w:val="008530E5"/>
    <w:rsid w:val="00853B94"/>
    <w:rsid w:val="00856CB2"/>
    <w:rsid w:val="00856FDC"/>
    <w:rsid w:val="008621AC"/>
    <w:rsid w:val="00863862"/>
    <w:rsid w:val="00865808"/>
    <w:rsid w:val="00865EC2"/>
    <w:rsid w:val="008703D0"/>
    <w:rsid w:val="0087412E"/>
    <w:rsid w:val="00874DC5"/>
    <w:rsid w:val="008757AF"/>
    <w:rsid w:val="008758B9"/>
    <w:rsid w:val="008820D0"/>
    <w:rsid w:val="00884F09"/>
    <w:rsid w:val="00887E8F"/>
    <w:rsid w:val="00887F9C"/>
    <w:rsid w:val="008919C2"/>
    <w:rsid w:val="00896C30"/>
    <w:rsid w:val="008A2140"/>
    <w:rsid w:val="008A294A"/>
    <w:rsid w:val="008A3C8E"/>
    <w:rsid w:val="008A4252"/>
    <w:rsid w:val="008A5D05"/>
    <w:rsid w:val="008A6410"/>
    <w:rsid w:val="008A6813"/>
    <w:rsid w:val="008A6F12"/>
    <w:rsid w:val="008A7224"/>
    <w:rsid w:val="008B3982"/>
    <w:rsid w:val="008B44F6"/>
    <w:rsid w:val="008B5A64"/>
    <w:rsid w:val="008B6CB7"/>
    <w:rsid w:val="008B6EA8"/>
    <w:rsid w:val="008C0A0A"/>
    <w:rsid w:val="008C5B5D"/>
    <w:rsid w:val="008D0FD3"/>
    <w:rsid w:val="008D324C"/>
    <w:rsid w:val="008D6A0E"/>
    <w:rsid w:val="008D6D86"/>
    <w:rsid w:val="008D7FCC"/>
    <w:rsid w:val="008E0690"/>
    <w:rsid w:val="008E2103"/>
    <w:rsid w:val="008E2424"/>
    <w:rsid w:val="008E2694"/>
    <w:rsid w:val="008E5083"/>
    <w:rsid w:val="008E55E2"/>
    <w:rsid w:val="008E672E"/>
    <w:rsid w:val="008E71F9"/>
    <w:rsid w:val="008E75F3"/>
    <w:rsid w:val="008E7BE3"/>
    <w:rsid w:val="008F062C"/>
    <w:rsid w:val="008F36AD"/>
    <w:rsid w:val="008F3B02"/>
    <w:rsid w:val="008F54D2"/>
    <w:rsid w:val="008F57F6"/>
    <w:rsid w:val="008F6A95"/>
    <w:rsid w:val="008F7D62"/>
    <w:rsid w:val="009008BE"/>
    <w:rsid w:val="00902964"/>
    <w:rsid w:val="00903CAC"/>
    <w:rsid w:val="009047CE"/>
    <w:rsid w:val="00905E3E"/>
    <w:rsid w:val="00906A3C"/>
    <w:rsid w:val="0090712D"/>
    <w:rsid w:val="0091138A"/>
    <w:rsid w:val="00911AD7"/>
    <w:rsid w:val="00911DDC"/>
    <w:rsid w:val="0091232E"/>
    <w:rsid w:val="0091260B"/>
    <w:rsid w:val="00912D20"/>
    <w:rsid w:val="00912E10"/>
    <w:rsid w:val="00913506"/>
    <w:rsid w:val="009153E5"/>
    <w:rsid w:val="00920BAE"/>
    <w:rsid w:val="009211D8"/>
    <w:rsid w:val="00921531"/>
    <w:rsid w:val="00921D3C"/>
    <w:rsid w:val="0092472F"/>
    <w:rsid w:val="009271FD"/>
    <w:rsid w:val="00927B85"/>
    <w:rsid w:val="009330B3"/>
    <w:rsid w:val="0093512F"/>
    <w:rsid w:val="0093699F"/>
    <w:rsid w:val="009408FD"/>
    <w:rsid w:val="0094254E"/>
    <w:rsid w:val="009436F7"/>
    <w:rsid w:val="00943F82"/>
    <w:rsid w:val="009454C4"/>
    <w:rsid w:val="00945BC4"/>
    <w:rsid w:val="00945FD8"/>
    <w:rsid w:val="009464F2"/>
    <w:rsid w:val="0094708D"/>
    <w:rsid w:val="00947B9C"/>
    <w:rsid w:val="00951F06"/>
    <w:rsid w:val="00957225"/>
    <w:rsid w:val="00960312"/>
    <w:rsid w:val="0096091F"/>
    <w:rsid w:val="00963E10"/>
    <w:rsid w:val="00966756"/>
    <w:rsid w:val="0096713E"/>
    <w:rsid w:val="009702D4"/>
    <w:rsid w:val="00971970"/>
    <w:rsid w:val="00972C7D"/>
    <w:rsid w:val="00972FC7"/>
    <w:rsid w:val="009802D8"/>
    <w:rsid w:val="00985E03"/>
    <w:rsid w:val="00986CFA"/>
    <w:rsid w:val="0099039D"/>
    <w:rsid w:val="00990E0C"/>
    <w:rsid w:val="00996E04"/>
    <w:rsid w:val="00997009"/>
    <w:rsid w:val="00997288"/>
    <w:rsid w:val="009A0157"/>
    <w:rsid w:val="009A0954"/>
    <w:rsid w:val="009A6C2D"/>
    <w:rsid w:val="009A7D3B"/>
    <w:rsid w:val="009B0771"/>
    <w:rsid w:val="009B08FF"/>
    <w:rsid w:val="009B1447"/>
    <w:rsid w:val="009B14B5"/>
    <w:rsid w:val="009B303F"/>
    <w:rsid w:val="009B3CBB"/>
    <w:rsid w:val="009B434C"/>
    <w:rsid w:val="009B4A4E"/>
    <w:rsid w:val="009B4B5A"/>
    <w:rsid w:val="009C1C5E"/>
    <w:rsid w:val="009C338E"/>
    <w:rsid w:val="009C548D"/>
    <w:rsid w:val="009C57F3"/>
    <w:rsid w:val="009C58ED"/>
    <w:rsid w:val="009C5EDC"/>
    <w:rsid w:val="009D3009"/>
    <w:rsid w:val="009D3FF9"/>
    <w:rsid w:val="009D625E"/>
    <w:rsid w:val="009D70FF"/>
    <w:rsid w:val="009D749B"/>
    <w:rsid w:val="009E00B9"/>
    <w:rsid w:val="009E1A40"/>
    <w:rsid w:val="009E5978"/>
    <w:rsid w:val="009F0422"/>
    <w:rsid w:val="009F2F0C"/>
    <w:rsid w:val="009F35AB"/>
    <w:rsid w:val="009F38E4"/>
    <w:rsid w:val="009F560F"/>
    <w:rsid w:val="00A046BA"/>
    <w:rsid w:val="00A0678A"/>
    <w:rsid w:val="00A102A5"/>
    <w:rsid w:val="00A11944"/>
    <w:rsid w:val="00A1215F"/>
    <w:rsid w:val="00A127AE"/>
    <w:rsid w:val="00A12846"/>
    <w:rsid w:val="00A1388B"/>
    <w:rsid w:val="00A14109"/>
    <w:rsid w:val="00A23BDA"/>
    <w:rsid w:val="00A327FD"/>
    <w:rsid w:val="00A34EB7"/>
    <w:rsid w:val="00A35975"/>
    <w:rsid w:val="00A374C7"/>
    <w:rsid w:val="00A414FA"/>
    <w:rsid w:val="00A45736"/>
    <w:rsid w:val="00A45C11"/>
    <w:rsid w:val="00A45EF8"/>
    <w:rsid w:val="00A4696F"/>
    <w:rsid w:val="00A47B6F"/>
    <w:rsid w:val="00A53914"/>
    <w:rsid w:val="00A542CC"/>
    <w:rsid w:val="00A56047"/>
    <w:rsid w:val="00A57605"/>
    <w:rsid w:val="00A637F0"/>
    <w:rsid w:val="00A6396F"/>
    <w:rsid w:val="00A66B5E"/>
    <w:rsid w:val="00A705D6"/>
    <w:rsid w:val="00A7177A"/>
    <w:rsid w:val="00A72012"/>
    <w:rsid w:val="00A729A3"/>
    <w:rsid w:val="00A72F2D"/>
    <w:rsid w:val="00A7365E"/>
    <w:rsid w:val="00A740C8"/>
    <w:rsid w:val="00A746A4"/>
    <w:rsid w:val="00A757F7"/>
    <w:rsid w:val="00A767D8"/>
    <w:rsid w:val="00A76806"/>
    <w:rsid w:val="00A774D9"/>
    <w:rsid w:val="00A80E0A"/>
    <w:rsid w:val="00A80EA2"/>
    <w:rsid w:val="00A82856"/>
    <w:rsid w:val="00A839D9"/>
    <w:rsid w:val="00A86F0A"/>
    <w:rsid w:val="00A94FAC"/>
    <w:rsid w:val="00A96A1A"/>
    <w:rsid w:val="00AA0050"/>
    <w:rsid w:val="00AA1F55"/>
    <w:rsid w:val="00AA1FEB"/>
    <w:rsid w:val="00AA26F1"/>
    <w:rsid w:val="00AA3B34"/>
    <w:rsid w:val="00AA523D"/>
    <w:rsid w:val="00AA5AFC"/>
    <w:rsid w:val="00AA73E0"/>
    <w:rsid w:val="00AA7742"/>
    <w:rsid w:val="00AB11FA"/>
    <w:rsid w:val="00AB194E"/>
    <w:rsid w:val="00AB2E6D"/>
    <w:rsid w:val="00AB5DC8"/>
    <w:rsid w:val="00AB6381"/>
    <w:rsid w:val="00AB7F69"/>
    <w:rsid w:val="00AC1CCC"/>
    <w:rsid w:val="00AC2BD4"/>
    <w:rsid w:val="00AC4630"/>
    <w:rsid w:val="00AC4AF4"/>
    <w:rsid w:val="00AC528A"/>
    <w:rsid w:val="00AC6004"/>
    <w:rsid w:val="00AD2022"/>
    <w:rsid w:val="00AD3AB6"/>
    <w:rsid w:val="00AD503F"/>
    <w:rsid w:val="00AD7E91"/>
    <w:rsid w:val="00AE319C"/>
    <w:rsid w:val="00AE386B"/>
    <w:rsid w:val="00AE4AB1"/>
    <w:rsid w:val="00AE4BF1"/>
    <w:rsid w:val="00AE551E"/>
    <w:rsid w:val="00AE6E97"/>
    <w:rsid w:val="00AE75AA"/>
    <w:rsid w:val="00AF1B4A"/>
    <w:rsid w:val="00AF4B2B"/>
    <w:rsid w:val="00AF4C1B"/>
    <w:rsid w:val="00AF4F0A"/>
    <w:rsid w:val="00B006CD"/>
    <w:rsid w:val="00B01A4A"/>
    <w:rsid w:val="00B01C21"/>
    <w:rsid w:val="00B02914"/>
    <w:rsid w:val="00B035A1"/>
    <w:rsid w:val="00B04AFB"/>
    <w:rsid w:val="00B05980"/>
    <w:rsid w:val="00B0796E"/>
    <w:rsid w:val="00B14477"/>
    <w:rsid w:val="00B16F15"/>
    <w:rsid w:val="00B17D60"/>
    <w:rsid w:val="00B22A5D"/>
    <w:rsid w:val="00B2337C"/>
    <w:rsid w:val="00B25C6E"/>
    <w:rsid w:val="00B2686F"/>
    <w:rsid w:val="00B26C9F"/>
    <w:rsid w:val="00B27980"/>
    <w:rsid w:val="00B30F5D"/>
    <w:rsid w:val="00B333AE"/>
    <w:rsid w:val="00B333B2"/>
    <w:rsid w:val="00B3399F"/>
    <w:rsid w:val="00B34713"/>
    <w:rsid w:val="00B350CE"/>
    <w:rsid w:val="00B35699"/>
    <w:rsid w:val="00B3587B"/>
    <w:rsid w:val="00B35B48"/>
    <w:rsid w:val="00B35CD3"/>
    <w:rsid w:val="00B35D6D"/>
    <w:rsid w:val="00B36503"/>
    <w:rsid w:val="00B40E02"/>
    <w:rsid w:val="00B41901"/>
    <w:rsid w:val="00B425C9"/>
    <w:rsid w:val="00B42BA1"/>
    <w:rsid w:val="00B43A2C"/>
    <w:rsid w:val="00B45C39"/>
    <w:rsid w:val="00B46D37"/>
    <w:rsid w:val="00B5018C"/>
    <w:rsid w:val="00B64296"/>
    <w:rsid w:val="00B64B0A"/>
    <w:rsid w:val="00B659AD"/>
    <w:rsid w:val="00B673BF"/>
    <w:rsid w:val="00B71B71"/>
    <w:rsid w:val="00B735F5"/>
    <w:rsid w:val="00B73C3A"/>
    <w:rsid w:val="00B81286"/>
    <w:rsid w:val="00B81E0B"/>
    <w:rsid w:val="00B8215B"/>
    <w:rsid w:val="00B83B94"/>
    <w:rsid w:val="00B83CE1"/>
    <w:rsid w:val="00B8471A"/>
    <w:rsid w:val="00B84949"/>
    <w:rsid w:val="00B85975"/>
    <w:rsid w:val="00B85CC5"/>
    <w:rsid w:val="00B8677F"/>
    <w:rsid w:val="00B87E58"/>
    <w:rsid w:val="00B9169A"/>
    <w:rsid w:val="00B9601C"/>
    <w:rsid w:val="00BA0AB1"/>
    <w:rsid w:val="00BA1D0D"/>
    <w:rsid w:val="00BA2C98"/>
    <w:rsid w:val="00BA48C0"/>
    <w:rsid w:val="00BA5BE5"/>
    <w:rsid w:val="00BA5C22"/>
    <w:rsid w:val="00BA610A"/>
    <w:rsid w:val="00BA6D35"/>
    <w:rsid w:val="00BB168F"/>
    <w:rsid w:val="00BB271F"/>
    <w:rsid w:val="00BB28C9"/>
    <w:rsid w:val="00BB36F2"/>
    <w:rsid w:val="00BB3C03"/>
    <w:rsid w:val="00BB42FD"/>
    <w:rsid w:val="00BB5C38"/>
    <w:rsid w:val="00BC1E31"/>
    <w:rsid w:val="00BC26D0"/>
    <w:rsid w:val="00BC3C08"/>
    <w:rsid w:val="00BC5377"/>
    <w:rsid w:val="00BC661A"/>
    <w:rsid w:val="00BD1010"/>
    <w:rsid w:val="00BD1486"/>
    <w:rsid w:val="00BD35CE"/>
    <w:rsid w:val="00BD3C45"/>
    <w:rsid w:val="00BD3F28"/>
    <w:rsid w:val="00BD4B26"/>
    <w:rsid w:val="00BD64B8"/>
    <w:rsid w:val="00BD7CED"/>
    <w:rsid w:val="00BD7E7D"/>
    <w:rsid w:val="00BD7ED3"/>
    <w:rsid w:val="00BE05F1"/>
    <w:rsid w:val="00BE47CF"/>
    <w:rsid w:val="00BE4E9F"/>
    <w:rsid w:val="00BF17FB"/>
    <w:rsid w:val="00BF2112"/>
    <w:rsid w:val="00BF3455"/>
    <w:rsid w:val="00BF3527"/>
    <w:rsid w:val="00BF4729"/>
    <w:rsid w:val="00BF4F1D"/>
    <w:rsid w:val="00BF5D15"/>
    <w:rsid w:val="00BF5D3E"/>
    <w:rsid w:val="00BF5F5E"/>
    <w:rsid w:val="00BF6DA1"/>
    <w:rsid w:val="00BF6F56"/>
    <w:rsid w:val="00BF71A0"/>
    <w:rsid w:val="00BF775E"/>
    <w:rsid w:val="00C02803"/>
    <w:rsid w:val="00C02826"/>
    <w:rsid w:val="00C02C9E"/>
    <w:rsid w:val="00C04D5B"/>
    <w:rsid w:val="00C07947"/>
    <w:rsid w:val="00C10267"/>
    <w:rsid w:val="00C106D5"/>
    <w:rsid w:val="00C11CFC"/>
    <w:rsid w:val="00C1213C"/>
    <w:rsid w:val="00C12568"/>
    <w:rsid w:val="00C13A44"/>
    <w:rsid w:val="00C14703"/>
    <w:rsid w:val="00C15729"/>
    <w:rsid w:val="00C2072E"/>
    <w:rsid w:val="00C22730"/>
    <w:rsid w:val="00C338C3"/>
    <w:rsid w:val="00C36560"/>
    <w:rsid w:val="00C40903"/>
    <w:rsid w:val="00C45B38"/>
    <w:rsid w:val="00C45F09"/>
    <w:rsid w:val="00C46322"/>
    <w:rsid w:val="00C46963"/>
    <w:rsid w:val="00C46BF0"/>
    <w:rsid w:val="00C46EF9"/>
    <w:rsid w:val="00C5250C"/>
    <w:rsid w:val="00C525C6"/>
    <w:rsid w:val="00C55B85"/>
    <w:rsid w:val="00C56F56"/>
    <w:rsid w:val="00C56FC6"/>
    <w:rsid w:val="00C61B33"/>
    <w:rsid w:val="00C61CF8"/>
    <w:rsid w:val="00C61FA4"/>
    <w:rsid w:val="00C72B82"/>
    <w:rsid w:val="00C75388"/>
    <w:rsid w:val="00C76291"/>
    <w:rsid w:val="00C76550"/>
    <w:rsid w:val="00C76571"/>
    <w:rsid w:val="00C809BF"/>
    <w:rsid w:val="00C81B70"/>
    <w:rsid w:val="00C841BB"/>
    <w:rsid w:val="00C85504"/>
    <w:rsid w:val="00C92679"/>
    <w:rsid w:val="00C942FE"/>
    <w:rsid w:val="00C945EE"/>
    <w:rsid w:val="00C94E6B"/>
    <w:rsid w:val="00C95523"/>
    <w:rsid w:val="00C9699C"/>
    <w:rsid w:val="00C976B6"/>
    <w:rsid w:val="00CA082A"/>
    <w:rsid w:val="00CA1573"/>
    <w:rsid w:val="00CA65E4"/>
    <w:rsid w:val="00CA6DCD"/>
    <w:rsid w:val="00CA6DE2"/>
    <w:rsid w:val="00CB0709"/>
    <w:rsid w:val="00CB4960"/>
    <w:rsid w:val="00CC0F03"/>
    <w:rsid w:val="00CC7231"/>
    <w:rsid w:val="00CD1045"/>
    <w:rsid w:val="00CD2821"/>
    <w:rsid w:val="00CD54E3"/>
    <w:rsid w:val="00CD629E"/>
    <w:rsid w:val="00CD7948"/>
    <w:rsid w:val="00CE1051"/>
    <w:rsid w:val="00CE4583"/>
    <w:rsid w:val="00CE477F"/>
    <w:rsid w:val="00CE7025"/>
    <w:rsid w:val="00CF137F"/>
    <w:rsid w:val="00CF48D2"/>
    <w:rsid w:val="00CF54E0"/>
    <w:rsid w:val="00CF5B8B"/>
    <w:rsid w:val="00CF7BC4"/>
    <w:rsid w:val="00D025AE"/>
    <w:rsid w:val="00D0375E"/>
    <w:rsid w:val="00D05AAE"/>
    <w:rsid w:val="00D05DCC"/>
    <w:rsid w:val="00D060B2"/>
    <w:rsid w:val="00D120DA"/>
    <w:rsid w:val="00D12279"/>
    <w:rsid w:val="00D12588"/>
    <w:rsid w:val="00D1521E"/>
    <w:rsid w:val="00D15B41"/>
    <w:rsid w:val="00D15C6A"/>
    <w:rsid w:val="00D169F7"/>
    <w:rsid w:val="00D17B2C"/>
    <w:rsid w:val="00D2077A"/>
    <w:rsid w:val="00D22499"/>
    <w:rsid w:val="00D2369C"/>
    <w:rsid w:val="00D25B6E"/>
    <w:rsid w:val="00D26E31"/>
    <w:rsid w:val="00D31EDC"/>
    <w:rsid w:val="00D3276C"/>
    <w:rsid w:val="00D33517"/>
    <w:rsid w:val="00D36C7D"/>
    <w:rsid w:val="00D3798E"/>
    <w:rsid w:val="00D40CB9"/>
    <w:rsid w:val="00D41869"/>
    <w:rsid w:val="00D43744"/>
    <w:rsid w:val="00D44FC9"/>
    <w:rsid w:val="00D45ED4"/>
    <w:rsid w:val="00D460D9"/>
    <w:rsid w:val="00D473EB"/>
    <w:rsid w:val="00D4750E"/>
    <w:rsid w:val="00D507DC"/>
    <w:rsid w:val="00D516B8"/>
    <w:rsid w:val="00D535F4"/>
    <w:rsid w:val="00D53FB6"/>
    <w:rsid w:val="00D60F64"/>
    <w:rsid w:val="00D62C80"/>
    <w:rsid w:val="00D63AFF"/>
    <w:rsid w:val="00D64181"/>
    <w:rsid w:val="00D70E10"/>
    <w:rsid w:val="00D73750"/>
    <w:rsid w:val="00D755D4"/>
    <w:rsid w:val="00D75F11"/>
    <w:rsid w:val="00D8167D"/>
    <w:rsid w:val="00D8235D"/>
    <w:rsid w:val="00D85F73"/>
    <w:rsid w:val="00D9390F"/>
    <w:rsid w:val="00D945AD"/>
    <w:rsid w:val="00D94BD0"/>
    <w:rsid w:val="00D967FD"/>
    <w:rsid w:val="00DA2D16"/>
    <w:rsid w:val="00DA7463"/>
    <w:rsid w:val="00DB06EB"/>
    <w:rsid w:val="00DB18AB"/>
    <w:rsid w:val="00DB1EF1"/>
    <w:rsid w:val="00DB4F9B"/>
    <w:rsid w:val="00DB5BEB"/>
    <w:rsid w:val="00DB7688"/>
    <w:rsid w:val="00DC0952"/>
    <w:rsid w:val="00DC4CA4"/>
    <w:rsid w:val="00DC5B5D"/>
    <w:rsid w:val="00DC63BE"/>
    <w:rsid w:val="00DC73A6"/>
    <w:rsid w:val="00DD046D"/>
    <w:rsid w:val="00DD1BA6"/>
    <w:rsid w:val="00DD4BCC"/>
    <w:rsid w:val="00DD701E"/>
    <w:rsid w:val="00DE08F9"/>
    <w:rsid w:val="00DE1E3D"/>
    <w:rsid w:val="00DE1F80"/>
    <w:rsid w:val="00DE22BA"/>
    <w:rsid w:val="00DE2388"/>
    <w:rsid w:val="00DE2D43"/>
    <w:rsid w:val="00DE4650"/>
    <w:rsid w:val="00DE5A64"/>
    <w:rsid w:val="00DE6DFB"/>
    <w:rsid w:val="00DE7980"/>
    <w:rsid w:val="00DF118B"/>
    <w:rsid w:val="00DF25C3"/>
    <w:rsid w:val="00DF2749"/>
    <w:rsid w:val="00E00887"/>
    <w:rsid w:val="00E019C9"/>
    <w:rsid w:val="00E03903"/>
    <w:rsid w:val="00E066CB"/>
    <w:rsid w:val="00E128BD"/>
    <w:rsid w:val="00E12D14"/>
    <w:rsid w:val="00E13447"/>
    <w:rsid w:val="00E1362E"/>
    <w:rsid w:val="00E204DE"/>
    <w:rsid w:val="00E23A56"/>
    <w:rsid w:val="00E25113"/>
    <w:rsid w:val="00E26CBE"/>
    <w:rsid w:val="00E271F8"/>
    <w:rsid w:val="00E27B57"/>
    <w:rsid w:val="00E32F55"/>
    <w:rsid w:val="00E345B6"/>
    <w:rsid w:val="00E34F1C"/>
    <w:rsid w:val="00E361AA"/>
    <w:rsid w:val="00E46B31"/>
    <w:rsid w:val="00E50668"/>
    <w:rsid w:val="00E52CA9"/>
    <w:rsid w:val="00E53B60"/>
    <w:rsid w:val="00E63375"/>
    <w:rsid w:val="00E634B1"/>
    <w:rsid w:val="00E65EAB"/>
    <w:rsid w:val="00E70E69"/>
    <w:rsid w:val="00E71E13"/>
    <w:rsid w:val="00E741DA"/>
    <w:rsid w:val="00E74EFC"/>
    <w:rsid w:val="00E77DDF"/>
    <w:rsid w:val="00E80E07"/>
    <w:rsid w:val="00E83A82"/>
    <w:rsid w:val="00E83C8E"/>
    <w:rsid w:val="00E84C3C"/>
    <w:rsid w:val="00E85B12"/>
    <w:rsid w:val="00E85E98"/>
    <w:rsid w:val="00E916B8"/>
    <w:rsid w:val="00E920EC"/>
    <w:rsid w:val="00E92C4F"/>
    <w:rsid w:val="00E93F10"/>
    <w:rsid w:val="00E955A1"/>
    <w:rsid w:val="00E97EA8"/>
    <w:rsid w:val="00EA0D74"/>
    <w:rsid w:val="00EA22F5"/>
    <w:rsid w:val="00EA2FEC"/>
    <w:rsid w:val="00EA3E47"/>
    <w:rsid w:val="00EA443B"/>
    <w:rsid w:val="00EA4847"/>
    <w:rsid w:val="00EA4F26"/>
    <w:rsid w:val="00EA56A9"/>
    <w:rsid w:val="00EA6A9C"/>
    <w:rsid w:val="00EA6DF6"/>
    <w:rsid w:val="00EA7D7E"/>
    <w:rsid w:val="00EB0821"/>
    <w:rsid w:val="00EB0CD4"/>
    <w:rsid w:val="00EB316B"/>
    <w:rsid w:val="00EB3BE5"/>
    <w:rsid w:val="00EB54E4"/>
    <w:rsid w:val="00EB6BE4"/>
    <w:rsid w:val="00EC2572"/>
    <w:rsid w:val="00EC29DD"/>
    <w:rsid w:val="00ED0050"/>
    <w:rsid w:val="00ED0216"/>
    <w:rsid w:val="00ED119C"/>
    <w:rsid w:val="00ED2C84"/>
    <w:rsid w:val="00ED303A"/>
    <w:rsid w:val="00ED5E25"/>
    <w:rsid w:val="00EE224B"/>
    <w:rsid w:val="00EE2256"/>
    <w:rsid w:val="00EE2863"/>
    <w:rsid w:val="00EE29B3"/>
    <w:rsid w:val="00EE2ACA"/>
    <w:rsid w:val="00EE6256"/>
    <w:rsid w:val="00EE6FB3"/>
    <w:rsid w:val="00EF13A4"/>
    <w:rsid w:val="00EF175C"/>
    <w:rsid w:val="00EF4BCA"/>
    <w:rsid w:val="00EF4D72"/>
    <w:rsid w:val="00EF5836"/>
    <w:rsid w:val="00EF6460"/>
    <w:rsid w:val="00EF6B6F"/>
    <w:rsid w:val="00EF7402"/>
    <w:rsid w:val="00F00420"/>
    <w:rsid w:val="00F01804"/>
    <w:rsid w:val="00F04B64"/>
    <w:rsid w:val="00F0680C"/>
    <w:rsid w:val="00F2136B"/>
    <w:rsid w:val="00F24494"/>
    <w:rsid w:val="00F257F4"/>
    <w:rsid w:val="00F25B70"/>
    <w:rsid w:val="00F27E71"/>
    <w:rsid w:val="00F30DC9"/>
    <w:rsid w:val="00F31E54"/>
    <w:rsid w:val="00F36CA8"/>
    <w:rsid w:val="00F403F0"/>
    <w:rsid w:val="00F40816"/>
    <w:rsid w:val="00F435FD"/>
    <w:rsid w:val="00F43B42"/>
    <w:rsid w:val="00F451BC"/>
    <w:rsid w:val="00F470A2"/>
    <w:rsid w:val="00F5169E"/>
    <w:rsid w:val="00F55762"/>
    <w:rsid w:val="00F56849"/>
    <w:rsid w:val="00F57734"/>
    <w:rsid w:val="00F6087C"/>
    <w:rsid w:val="00F61851"/>
    <w:rsid w:val="00F61E99"/>
    <w:rsid w:val="00F61F40"/>
    <w:rsid w:val="00F62C06"/>
    <w:rsid w:val="00F64397"/>
    <w:rsid w:val="00F64DC1"/>
    <w:rsid w:val="00F66109"/>
    <w:rsid w:val="00F67596"/>
    <w:rsid w:val="00F70786"/>
    <w:rsid w:val="00F73FA2"/>
    <w:rsid w:val="00F74487"/>
    <w:rsid w:val="00F74760"/>
    <w:rsid w:val="00F75CBF"/>
    <w:rsid w:val="00F76EDA"/>
    <w:rsid w:val="00F77109"/>
    <w:rsid w:val="00F85130"/>
    <w:rsid w:val="00F8576B"/>
    <w:rsid w:val="00F8671B"/>
    <w:rsid w:val="00F86D2D"/>
    <w:rsid w:val="00F92766"/>
    <w:rsid w:val="00F9627E"/>
    <w:rsid w:val="00F969BE"/>
    <w:rsid w:val="00FA0DA1"/>
    <w:rsid w:val="00FA12B0"/>
    <w:rsid w:val="00FA755A"/>
    <w:rsid w:val="00FB1167"/>
    <w:rsid w:val="00FB1535"/>
    <w:rsid w:val="00FB1C90"/>
    <w:rsid w:val="00FB2C84"/>
    <w:rsid w:val="00FB338A"/>
    <w:rsid w:val="00FB5F87"/>
    <w:rsid w:val="00FB6BA0"/>
    <w:rsid w:val="00FB788A"/>
    <w:rsid w:val="00FC1373"/>
    <w:rsid w:val="00FC3017"/>
    <w:rsid w:val="00FC3C08"/>
    <w:rsid w:val="00FC5CA9"/>
    <w:rsid w:val="00FC6DE8"/>
    <w:rsid w:val="00FC7F5F"/>
    <w:rsid w:val="00FD0F24"/>
    <w:rsid w:val="00FD57C9"/>
    <w:rsid w:val="00FE07F0"/>
    <w:rsid w:val="00FE39BD"/>
    <w:rsid w:val="00FF06F0"/>
    <w:rsid w:val="00FF0F25"/>
    <w:rsid w:val="00FF3B18"/>
    <w:rsid w:val="00FF3E07"/>
    <w:rsid w:val="00FF40DE"/>
    <w:rsid w:val="00FF5BCE"/>
    <w:rsid w:val="00FF5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98B8738"/>
  <w15:docId w15:val="{E3E34EE2-81EF-423B-B386-51B0901E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20D0"/>
    <w:rPr>
      <w:sz w:val="22"/>
    </w:rPr>
  </w:style>
  <w:style w:type="paragraph" w:styleId="Titre1">
    <w:name w:val="heading 1"/>
    <w:basedOn w:val="Normal"/>
    <w:next w:val="Normal"/>
    <w:link w:val="Titre1Car"/>
    <w:uiPriority w:val="99"/>
    <w:qFormat/>
    <w:rsid w:val="007A40F1"/>
    <w:pPr>
      <w:keepNext/>
      <w:spacing w:before="240" w:after="60"/>
      <w:outlineLvl w:val="0"/>
    </w:pPr>
    <w:rPr>
      <w:b/>
      <w:kern w:val="28"/>
      <w:sz w:val="26"/>
    </w:rPr>
  </w:style>
  <w:style w:type="paragraph" w:styleId="Titre2">
    <w:name w:val="heading 2"/>
    <w:basedOn w:val="Normal"/>
    <w:next w:val="Normal"/>
    <w:link w:val="Titre2Car"/>
    <w:uiPriority w:val="99"/>
    <w:qFormat/>
    <w:rsid w:val="007A40F1"/>
    <w:pPr>
      <w:keepNext/>
      <w:spacing w:before="240" w:after="60"/>
      <w:ind w:left="284"/>
      <w:outlineLvl w:val="1"/>
    </w:pPr>
    <w:rPr>
      <w:i/>
      <w:sz w:val="24"/>
      <w:u w:val="single"/>
    </w:rPr>
  </w:style>
  <w:style w:type="paragraph" w:styleId="Titre3">
    <w:name w:val="heading 3"/>
    <w:basedOn w:val="Normal"/>
    <w:next w:val="Normal"/>
    <w:link w:val="Titre3Car"/>
    <w:uiPriority w:val="99"/>
    <w:qFormat/>
    <w:rsid w:val="007A40F1"/>
    <w:pPr>
      <w:keepNext/>
      <w:spacing w:before="240" w:after="60"/>
      <w:ind w:left="567"/>
      <w:outlineLvl w:val="2"/>
    </w:pPr>
    <w:rPr>
      <w:u w:val="single"/>
    </w:rPr>
  </w:style>
  <w:style w:type="paragraph" w:styleId="Titre4">
    <w:name w:val="heading 4"/>
    <w:basedOn w:val="Normal"/>
    <w:next w:val="Normal"/>
    <w:link w:val="Titre4Car"/>
    <w:uiPriority w:val="99"/>
    <w:qFormat/>
    <w:rsid w:val="007A40F1"/>
    <w:pPr>
      <w:keepNext/>
      <w:spacing w:before="240" w:after="60"/>
      <w:outlineLvl w:val="3"/>
    </w:pPr>
    <w:rPr>
      <w:b/>
      <w:i/>
    </w:rPr>
  </w:style>
  <w:style w:type="paragraph" w:styleId="Titre5">
    <w:name w:val="heading 5"/>
    <w:basedOn w:val="Normal"/>
    <w:next w:val="Normal"/>
    <w:link w:val="Titre5Car"/>
    <w:uiPriority w:val="99"/>
    <w:qFormat/>
    <w:rsid w:val="007A40F1"/>
    <w:pPr>
      <w:spacing w:before="240" w:after="60"/>
      <w:outlineLvl w:val="4"/>
    </w:pPr>
    <w:rPr>
      <w:rFonts w:ascii="Arial" w:hAnsi="Arial"/>
    </w:rPr>
  </w:style>
  <w:style w:type="paragraph" w:styleId="Titre6">
    <w:name w:val="heading 6"/>
    <w:basedOn w:val="Normal"/>
    <w:next w:val="Normal"/>
    <w:link w:val="Titre6Car"/>
    <w:uiPriority w:val="99"/>
    <w:qFormat/>
    <w:rsid w:val="007A40F1"/>
    <w:pPr>
      <w:keepNext/>
      <w:tabs>
        <w:tab w:val="right" w:pos="4395"/>
        <w:tab w:val="center" w:pos="4536"/>
        <w:tab w:val="left" w:pos="4678"/>
      </w:tabs>
      <w:jc w:val="center"/>
      <w:outlineLvl w:val="5"/>
    </w:pPr>
    <w:rPr>
      <w:b/>
      <w:noProof/>
      <w:sz w:val="28"/>
    </w:rPr>
  </w:style>
  <w:style w:type="paragraph" w:styleId="Titre7">
    <w:name w:val="heading 7"/>
    <w:basedOn w:val="Normal"/>
    <w:next w:val="Normal"/>
    <w:link w:val="Titre7Car"/>
    <w:uiPriority w:val="99"/>
    <w:qFormat/>
    <w:rsid w:val="007A40F1"/>
    <w:pPr>
      <w:keepNext/>
      <w:jc w:val="center"/>
      <w:outlineLvl w:val="6"/>
    </w:pPr>
    <w:rPr>
      <w:b/>
      <w:sz w:val="24"/>
      <w:szCs w:val="22"/>
    </w:rPr>
  </w:style>
  <w:style w:type="paragraph" w:styleId="Titre8">
    <w:name w:val="heading 8"/>
    <w:basedOn w:val="Normal"/>
    <w:next w:val="Normal"/>
    <w:link w:val="Titre8Car"/>
    <w:uiPriority w:val="99"/>
    <w:qFormat/>
    <w:rsid w:val="007A40F1"/>
    <w:pPr>
      <w:keepNext/>
      <w:overflowPunct w:val="0"/>
      <w:autoSpaceDE w:val="0"/>
      <w:autoSpaceDN w:val="0"/>
      <w:adjustRightInd w:val="0"/>
      <w:jc w:val="center"/>
      <w:textAlignment w:val="baseline"/>
      <w:outlineLvl w:val="7"/>
    </w:pPr>
    <w:rPr>
      <w:rFonts w:ascii="Arial" w:hAnsi="Arial" w:cs="Arial"/>
      <w:b/>
      <w:sz w:val="30"/>
      <w:u w:val="single"/>
    </w:rPr>
  </w:style>
  <w:style w:type="paragraph" w:styleId="Titre9">
    <w:name w:val="heading 9"/>
    <w:basedOn w:val="Normal"/>
    <w:next w:val="Normal"/>
    <w:link w:val="Titre9Car"/>
    <w:uiPriority w:val="99"/>
    <w:qFormat/>
    <w:rsid w:val="007A40F1"/>
    <w:pPr>
      <w:keepNext/>
      <w:jc w:val="center"/>
      <w:outlineLvl w:val="8"/>
    </w:pPr>
    <w:rPr>
      <w:rFonts w:ascii="Arial" w:hAnsi="Arial" w:cs="Arial"/>
      <w:b/>
      <w:noProof/>
      <w:color w:val="3333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TM1">
    <w:name w:val="toc 1"/>
    <w:basedOn w:val="Normal"/>
    <w:next w:val="Normal"/>
    <w:uiPriority w:val="99"/>
    <w:rsid w:val="007A40F1"/>
    <w:pPr>
      <w:tabs>
        <w:tab w:val="right" w:pos="9071"/>
      </w:tabs>
      <w:spacing w:before="200" w:after="200"/>
    </w:pPr>
    <w:rPr>
      <w:b/>
      <w:caps/>
      <w:u w:val="single"/>
    </w:rPr>
  </w:style>
  <w:style w:type="paragraph" w:styleId="Pieddepage">
    <w:name w:val="footer"/>
    <w:basedOn w:val="Normal"/>
    <w:link w:val="PieddepageCar"/>
    <w:uiPriority w:val="99"/>
    <w:rsid w:val="007A40F1"/>
    <w:pPr>
      <w:tabs>
        <w:tab w:val="center" w:pos="4536"/>
        <w:tab w:val="right" w:pos="9072"/>
      </w:tabs>
    </w:pPr>
  </w:style>
  <w:style w:type="character" w:customStyle="1" w:styleId="PieddepageCar">
    <w:name w:val="Pied de page Car"/>
    <w:link w:val="Pieddepage"/>
    <w:uiPriority w:val="99"/>
    <w:locked/>
    <w:rPr>
      <w:rFonts w:cs="Times New Roman"/>
      <w:sz w:val="20"/>
      <w:szCs w:val="20"/>
    </w:rPr>
  </w:style>
  <w:style w:type="paragraph" w:styleId="TM2">
    <w:name w:val="toc 2"/>
    <w:basedOn w:val="Normal"/>
    <w:next w:val="Normal"/>
    <w:uiPriority w:val="99"/>
    <w:rsid w:val="007A40F1"/>
    <w:pPr>
      <w:tabs>
        <w:tab w:val="right" w:pos="9072"/>
      </w:tabs>
    </w:pPr>
    <w:rPr>
      <w:b/>
      <w:smallCaps/>
    </w:rPr>
  </w:style>
  <w:style w:type="paragraph" w:styleId="En-tte">
    <w:name w:val="header"/>
    <w:basedOn w:val="Normal"/>
    <w:link w:val="En-tteCar"/>
    <w:rsid w:val="007A40F1"/>
    <w:pPr>
      <w:tabs>
        <w:tab w:val="center" w:pos="4536"/>
        <w:tab w:val="right" w:pos="9072"/>
      </w:tabs>
    </w:pPr>
  </w:style>
  <w:style w:type="character" w:customStyle="1" w:styleId="En-tteCar">
    <w:name w:val="En-tête Car"/>
    <w:link w:val="En-tte"/>
    <w:semiHidden/>
    <w:locked/>
    <w:rPr>
      <w:rFonts w:cs="Times New Roman"/>
      <w:sz w:val="20"/>
      <w:szCs w:val="20"/>
    </w:rPr>
  </w:style>
  <w:style w:type="paragraph" w:styleId="TM3">
    <w:name w:val="toc 3"/>
    <w:basedOn w:val="Normal"/>
    <w:next w:val="Normal"/>
    <w:uiPriority w:val="99"/>
    <w:semiHidden/>
    <w:rsid w:val="007A40F1"/>
    <w:pPr>
      <w:tabs>
        <w:tab w:val="right" w:pos="9071"/>
      </w:tabs>
    </w:pPr>
    <w:rPr>
      <w:smallCaps/>
    </w:rPr>
  </w:style>
  <w:style w:type="paragraph" w:styleId="TM4">
    <w:name w:val="toc 4"/>
    <w:basedOn w:val="Normal"/>
    <w:next w:val="Normal"/>
    <w:uiPriority w:val="99"/>
    <w:semiHidden/>
    <w:rsid w:val="007A40F1"/>
    <w:pPr>
      <w:tabs>
        <w:tab w:val="right" w:pos="9071"/>
      </w:tabs>
    </w:pPr>
  </w:style>
  <w:style w:type="paragraph" w:styleId="TM5">
    <w:name w:val="toc 5"/>
    <w:basedOn w:val="Normal"/>
    <w:next w:val="Normal"/>
    <w:uiPriority w:val="99"/>
    <w:semiHidden/>
    <w:rsid w:val="007A40F1"/>
    <w:pPr>
      <w:tabs>
        <w:tab w:val="right" w:pos="9071"/>
      </w:tabs>
    </w:pPr>
  </w:style>
  <w:style w:type="paragraph" w:styleId="TM6">
    <w:name w:val="toc 6"/>
    <w:basedOn w:val="Normal"/>
    <w:next w:val="Normal"/>
    <w:uiPriority w:val="99"/>
    <w:semiHidden/>
    <w:rsid w:val="007A40F1"/>
    <w:pPr>
      <w:tabs>
        <w:tab w:val="right" w:pos="9071"/>
      </w:tabs>
    </w:pPr>
  </w:style>
  <w:style w:type="paragraph" w:styleId="TM7">
    <w:name w:val="toc 7"/>
    <w:basedOn w:val="Normal"/>
    <w:next w:val="Normal"/>
    <w:uiPriority w:val="99"/>
    <w:semiHidden/>
    <w:rsid w:val="007A40F1"/>
    <w:pPr>
      <w:tabs>
        <w:tab w:val="right" w:pos="9071"/>
      </w:tabs>
    </w:pPr>
  </w:style>
  <w:style w:type="paragraph" w:styleId="TM8">
    <w:name w:val="toc 8"/>
    <w:basedOn w:val="Normal"/>
    <w:next w:val="Normal"/>
    <w:uiPriority w:val="99"/>
    <w:semiHidden/>
    <w:rsid w:val="007A40F1"/>
    <w:pPr>
      <w:tabs>
        <w:tab w:val="right" w:pos="9071"/>
      </w:tabs>
    </w:pPr>
  </w:style>
  <w:style w:type="paragraph" w:styleId="TM9">
    <w:name w:val="toc 9"/>
    <w:basedOn w:val="Normal"/>
    <w:next w:val="Normal"/>
    <w:uiPriority w:val="99"/>
    <w:semiHidden/>
    <w:rsid w:val="007A40F1"/>
    <w:pPr>
      <w:tabs>
        <w:tab w:val="right" w:pos="9071"/>
      </w:tabs>
    </w:pPr>
  </w:style>
  <w:style w:type="paragraph" w:styleId="Commentaire">
    <w:name w:val="annotation text"/>
    <w:basedOn w:val="Normal"/>
    <w:link w:val="CommentaireCar"/>
    <w:uiPriority w:val="99"/>
    <w:semiHidden/>
    <w:rsid w:val="007A40F1"/>
  </w:style>
  <w:style w:type="character" w:customStyle="1" w:styleId="CommentaireCar">
    <w:name w:val="Commentaire Car"/>
    <w:link w:val="Commentaire"/>
    <w:uiPriority w:val="99"/>
    <w:semiHidden/>
    <w:locked/>
    <w:rPr>
      <w:rFonts w:cs="Times New Roman"/>
      <w:sz w:val="20"/>
      <w:szCs w:val="20"/>
    </w:rPr>
  </w:style>
  <w:style w:type="paragraph" w:customStyle="1" w:styleId="Normal1">
    <w:name w:val="Normal1"/>
    <w:basedOn w:val="Normal"/>
    <w:uiPriority w:val="99"/>
    <w:rsid w:val="007A40F1"/>
    <w:pPr>
      <w:keepLines/>
      <w:tabs>
        <w:tab w:val="left" w:pos="284"/>
        <w:tab w:val="left" w:pos="567"/>
        <w:tab w:val="left" w:pos="851"/>
      </w:tabs>
      <w:ind w:firstLine="284"/>
      <w:jc w:val="both"/>
    </w:pPr>
  </w:style>
  <w:style w:type="paragraph" w:customStyle="1" w:styleId="Normal2">
    <w:name w:val="Normal2"/>
    <w:basedOn w:val="Normal"/>
    <w:uiPriority w:val="99"/>
    <w:rsid w:val="007A40F1"/>
    <w:pPr>
      <w:keepLines/>
      <w:tabs>
        <w:tab w:val="left" w:pos="567"/>
        <w:tab w:val="left" w:pos="851"/>
        <w:tab w:val="left" w:pos="1134"/>
      </w:tabs>
      <w:ind w:left="284" w:firstLine="284"/>
      <w:jc w:val="both"/>
    </w:pPr>
  </w:style>
  <w:style w:type="paragraph" w:customStyle="1" w:styleId="Normal3">
    <w:name w:val="Normal3"/>
    <w:basedOn w:val="Normal"/>
    <w:uiPriority w:val="99"/>
    <w:rsid w:val="007A40F1"/>
    <w:pPr>
      <w:keepLines/>
      <w:tabs>
        <w:tab w:val="left" w:pos="851"/>
        <w:tab w:val="left" w:pos="1134"/>
        <w:tab w:val="left" w:pos="1418"/>
      </w:tabs>
      <w:ind w:left="567" w:firstLine="284"/>
      <w:jc w:val="both"/>
    </w:pPr>
  </w:style>
  <w:style w:type="paragraph" w:customStyle="1" w:styleId="Style1">
    <w:name w:val="Style1"/>
    <w:basedOn w:val="Titre2"/>
    <w:uiPriority w:val="99"/>
    <w:rsid w:val="007A40F1"/>
    <w:pPr>
      <w:ind w:left="851"/>
      <w:outlineLvl w:val="9"/>
    </w:pPr>
  </w:style>
  <w:style w:type="character" w:styleId="Numrodepage">
    <w:name w:val="page number"/>
    <w:rsid w:val="007A40F1"/>
    <w:rPr>
      <w:rFonts w:cs="Times New Roman"/>
    </w:rPr>
  </w:style>
  <w:style w:type="paragraph" w:customStyle="1" w:styleId="Erreur">
    <w:name w:val="Erreur"/>
    <w:basedOn w:val="Normal"/>
    <w:uiPriority w:val="99"/>
    <w:rsid w:val="007A40F1"/>
    <w:pPr>
      <w:jc w:val="center"/>
    </w:pPr>
    <w:rPr>
      <w:i/>
      <w:sz w:val="20"/>
    </w:rPr>
  </w:style>
  <w:style w:type="paragraph" w:styleId="Titre">
    <w:name w:val="Title"/>
    <w:basedOn w:val="Normal"/>
    <w:link w:val="TitreCar"/>
    <w:uiPriority w:val="99"/>
    <w:qFormat/>
    <w:rsid w:val="007A40F1"/>
    <w:pPr>
      <w:jc w:val="center"/>
    </w:pPr>
    <w:rPr>
      <w:b/>
      <w:sz w:val="26"/>
    </w:rPr>
  </w:style>
  <w:style w:type="character" w:customStyle="1" w:styleId="TitreCar">
    <w:name w:val="Titre Car"/>
    <w:link w:val="Titre"/>
    <w:uiPriority w:val="99"/>
    <w:locked/>
    <w:rPr>
      <w:rFonts w:ascii="Cambria" w:hAnsi="Cambria" w:cs="Times New Roman"/>
      <w:b/>
      <w:bCs/>
      <w:kern w:val="28"/>
      <w:sz w:val="32"/>
      <w:szCs w:val="32"/>
    </w:rPr>
  </w:style>
  <w:style w:type="character" w:styleId="Appelnotedebasdep">
    <w:name w:val="footnote reference"/>
    <w:uiPriority w:val="99"/>
    <w:semiHidden/>
    <w:rsid w:val="007A40F1"/>
    <w:rPr>
      <w:rFonts w:cs="Times New Roman"/>
      <w:vertAlign w:val="superscript"/>
    </w:rPr>
  </w:style>
  <w:style w:type="paragraph" w:styleId="Notedebasdepage">
    <w:name w:val="footnote text"/>
    <w:basedOn w:val="Normal"/>
    <w:link w:val="NotedebasdepageCar"/>
    <w:uiPriority w:val="99"/>
    <w:semiHidden/>
    <w:rsid w:val="007A40F1"/>
    <w:rPr>
      <w:sz w:val="16"/>
    </w:rPr>
  </w:style>
  <w:style w:type="character" w:customStyle="1" w:styleId="NotedebasdepageCar">
    <w:name w:val="Note de bas de page Car"/>
    <w:link w:val="Notedebasdepage"/>
    <w:uiPriority w:val="99"/>
    <w:semiHidden/>
    <w:locked/>
    <w:rPr>
      <w:rFonts w:cs="Times New Roman"/>
      <w:sz w:val="20"/>
      <w:szCs w:val="20"/>
    </w:rPr>
  </w:style>
  <w:style w:type="paragraph" w:styleId="Signature">
    <w:name w:val="Signature"/>
    <w:basedOn w:val="Normal"/>
    <w:link w:val="SignatureCar"/>
    <w:uiPriority w:val="99"/>
    <w:rsid w:val="007A40F1"/>
    <w:pPr>
      <w:ind w:left="4252"/>
    </w:pPr>
  </w:style>
  <w:style w:type="character" w:customStyle="1" w:styleId="SignatureCar">
    <w:name w:val="Signature Car"/>
    <w:link w:val="Signature"/>
    <w:uiPriority w:val="99"/>
    <w:semiHidden/>
    <w:locked/>
    <w:rPr>
      <w:rFonts w:cs="Times New Roman"/>
      <w:sz w:val="20"/>
      <w:szCs w:val="20"/>
    </w:rPr>
  </w:style>
  <w:style w:type="paragraph" w:customStyle="1" w:styleId="Tabulation-Point2">
    <w:name w:val="Tabulation - Point 2"/>
    <w:basedOn w:val="Normal"/>
    <w:uiPriority w:val="99"/>
    <w:rsid w:val="007A40F1"/>
    <w:pPr>
      <w:tabs>
        <w:tab w:val="left" w:leader="dot" w:pos="9072"/>
      </w:tabs>
    </w:pPr>
  </w:style>
  <w:style w:type="paragraph" w:customStyle="1" w:styleId="Tabulation-Points">
    <w:name w:val="Tabulation - Points"/>
    <w:basedOn w:val="Normal"/>
    <w:uiPriority w:val="99"/>
    <w:rsid w:val="007A40F1"/>
    <w:pPr>
      <w:tabs>
        <w:tab w:val="left" w:leader="dot" w:pos="9072"/>
      </w:tabs>
      <w:ind w:left="284"/>
    </w:pPr>
  </w:style>
  <w:style w:type="paragraph" w:customStyle="1" w:styleId="Tabulation-Points2">
    <w:name w:val="Tabulation - Points 2"/>
    <w:basedOn w:val="Tabulation-Point2"/>
    <w:uiPriority w:val="99"/>
    <w:rsid w:val="007A40F1"/>
  </w:style>
  <w:style w:type="paragraph" w:customStyle="1" w:styleId="Niveau2">
    <w:name w:val="Niveau 2"/>
    <w:basedOn w:val="Normal"/>
    <w:uiPriority w:val="99"/>
    <w:rsid w:val="007A40F1"/>
    <w:rPr>
      <w:b/>
    </w:rPr>
  </w:style>
  <w:style w:type="paragraph" w:styleId="Retraitcorpsdetexte">
    <w:name w:val="Body Text Indent"/>
    <w:basedOn w:val="Normal"/>
    <w:link w:val="RetraitcorpsdetexteCar"/>
    <w:uiPriority w:val="99"/>
    <w:rsid w:val="007A40F1"/>
    <w:pPr>
      <w:ind w:firstLine="360"/>
    </w:pPr>
  </w:style>
  <w:style w:type="character" w:customStyle="1" w:styleId="RetraitcorpsdetexteCar">
    <w:name w:val="Retrait corps de texte Car"/>
    <w:link w:val="Retraitcorpsdetexte"/>
    <w:uiPriority w:val="99"/>
    <w:semiHidden/>
    <w:locked/>
    <w:rPr>
      <w:rFonts w:cs="Times New Roman"/>
      <w:sz w:val="20"/>
      <w:szCs w:val="20"/>
    </w:rPr>
  </w:style>
  <w:style w:type="character" w:styleId="Lienhypertexte">
    <w:name w:val="Hyperlink"/>
    <w:rsid w:val="007A40F1"/>
    <w:rPr>
      <w:rFonts w:cs="Times New Roman"/>
      <w:color w:val="0000FF"/>
      <w:u w:val="single"/>
    </w:rPr>
  </w:style>
  <w:style w:type="paragraph" w:customStyle="1" w:styleId="RedTxt">
    <w:name w:val="RedTxt"/>
    <w:basedOn w:val="Normal"/>
    <w:uiPriority w:val="99"/>
    <w:rsid w:val="007A40F1"/>
    <w:pPr>
      <w:widowControl w:val="0"/>
      <w:autoSpaceDE w:val="0"/>
      <w:autoSpaceDN w:val="0"/>
      <w:adjustRightInd w:val="0"/>
    </w:pPr>
    <w:rPr>
      <w:rFonts w:ascii="Arial" w:hAnsi="Arial" w:cs="Arial"/>
      <w:sz w:val="18"/>
      <w:szCs w:val="18"/>
    </w:rPr>
  </w:style>
  <w:style w:type="paragraph" w:styleId="Corpsdetexte">
    <w:name w:val="Body Text"/>
    <w:basedOn w:val="Normal"/>
    <w:link w:val="CorpsdetexteCar"/>
    <w:uiPriority w:val="99"/>
    <w:rsid w:val="007A40F1"/>
    <w:pPr>
      <w:pBdr>
        <w:top w:val="double" w:sz="12" w:space="1" w:color="auto" w:shadow="1"/>
        <w:left w:val="double" w:sz="12" w:space="1" w:color="auto" w:shadow="1"/>
        <w:bottom w:val="double" w:sz="12" w:space="1" w:color="auto" w:shadow="1"/>
        <w:right w:val="double" w:sz="12" w:space="1" w:color="auto" w:shadow="1"/>
      </w:pBdr>
      <w:jc w:val="center"/>
    </w:pPr>
    <w:rPr>
      <w:rFonts w:ascii="Arial" w:hAnsi="Arial" w:cs="Arial"/>
      <w:caps/>
      <w:sz w:val="32"/>
    </w:rPr>
  </w:style>
  <w:style w:type="character" w:customStyle="1" w:styleId="CorpsdetexteCar">
    <w:name w:val="Corps de texte Car"/>
    <w:link w:val="Corpsdetexte"/>
    <w:uiPriority w:val="99"/>
    <w:semiHidden/>
    <w:locked/>
    <w:rPr>
      <w:rFonts w:cs="Times New Roman"/>
      <w:sz w:val="20"/>
      <w:szCs w:val="20"/>
    </w:rPr>
  </w:style>
  <w:style w:type="paragraph" w:styleId="NormalWeb">
    <w:name w:val="Normal (Web)"/>
    <w:basedOn w:val="Normal"/>
    <w:uiPriority w:val="99"/>
    <w:rsid w:val="007A40F1"/>
    <w:pPr>
      <w:spacing w:before="100" w:beforeAutospacing="1" w:after="100" w:afterAutospacing="1"/>
    </w:pPr>
    <w:rPr>
      <w:sz w:val="24"/>
      <w:szCs w:val="24"/>
    </w:rPr>
  </w:style>
  <w:style w:type="paragraph" w:styleId="Normalcentr">
    <w:name w:val="Block Text"/>
    <w:basedOn w:val="Normal"/>
    <w:uiPriority w:val="99"/>
    <w:rsid w:val="007A40F1"/>
    <w:pPr>
      <w:spacing w:after="240"/>
      <w:ind w:left="1134" w:right="432"/>
    </w:pPr>
    <w:rPr>
      <w:rFonts w:ascii="Arial" w:hAnsi="Arial" w:cs="Arial"/>
      <w:sz w:val="20"/>
    </w:rPr>
  </w:style>
  <w:style w:type="paragraph" w:customStyle="1" w:styleId="Paragraphe">
    <w:name w:val="Paragraphe"/>
    <w:basedOn w:val="Normal"/>
    <w:uiPriority w:val="99"/>
    <w:rsid w:val="00E204DE"/>
    <w:pPr>
      <w:overflowPunct w:val="0"/>
      <w:autoSpaceDE w:val="0"/>
      <w:autoSpaceDN w:val="0"/>
      <w:adjustRightInd w:val="0"/>
      <w:spacing w:before="120"/>
      <w:jc w:val="both"/>
    </w:pPr>
    <w:rPr>
      <w:sz w:val="24"/>
    </w:rPr>
  </w:style>
  <w:style w:type="character" w:styleId="Marquedecommentaire">
    <w:name w:val="annotation reference"/>
    <w:uiPriority w:val="99"/>
    <w:semiHidden/>
    <w:rsid w:val="00836DDF"/>
    <w:rPr>
      <w:rFonts w:cs="Times New Roman"/>
      <w:sz w:val="16"/>
    </w:rPr>
  </w:style>
  <w:style w:type="paragraph" w:styleId="Objetducommentaire">
    <w:name w:val="annotation subject"/>
    <w:basedOn w:val="Commentaire"/>
    <w:next w:val="Commentaire"/>
    <w:link w:val="ObjetducommentaireCar"/>
    <w:uiPriority w:val="99"/>
    <w:semiHidden/>
    <w:rsid w:val="00836DDF"/>
    <w:rPr>
      <w:b/>
      <w:bCs/>
      <w:sz w:val="20"/>
    </w:rPr>
  </w:style>
  <w:style w:type="character" w:customStyle="1" w:styleId="ObjetducommentaireCar">
    <w:name w:val="Objet du commentaire Car"/>
    <w:link w:val="Objetducommentaire"/>
    <w:uiPriority w:val="99"/>
    <w:semiHidden/>
    <w:locked/>
    <w:rPr>
      <w:rFonts w:cs="Times New Roman"/>
      <w:b/>
      <w:bCs/>
      <w:sz w:val="20"/>
      <w:szCs w:val="20"/>
    </w:rPr>
  </w:style>
  <w:style w:type="paragraph" w:styleId="Textedebulles">
    <w:name w:val="Balloon Text"/>
    <w:basedOn w:val="Normal"/>
    <w:link w:val="TextedebullesCar"/>
    <w:uiPriority w:val="99"/>
    <w:semiHidden/>
    <w:rsid w:val="00836DDF"/>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RedPara">
    <w:name w:val="RedPara"/>
    <w:basedOn w:val="Normal"/>
    <w:uiPriority w:val="99"/>
    <w:rsid w:val="00B35699"/>
    <w:pPr>
      <w:widowControl w:val="0"/>
      <w:autoSpaceDE w:val="0"/>
      <w:autoSpaceDN w:val="0"/>
      <w:adjustRightInd w:val="0"/>
      <w:spacing w:before="120" w:after="60"/>
    </w:pPr>
    <w:rPr>
      <w:rFonts w:ascii="Arial" w:hAnsi="Arial"/>
      <w:b/>
    </w:rPr>
  </w:style>
  <w:style w:type="paragraph" w:styleId="Corpsdetexte3">
    <w:name w:val="Body Text 3"/>
    <w:basedOn w:val="Normal"/>
    <w:link w:val="Corpsdetexte3Car"/>
    <w:uiPriority w:val="99"/>
    <w:rsid w:val="00434D0C"/>
    <w:pPr>
      <w:spacing w:after="120"/>
    </w:pPr>
    <w:rPr>
      <w:sz w:val="16"/>
      <w:szCs w:val="16"/>
    </w:rPr>
  </w:style>
  <w:style w:type="character" w:customStyle="1" w:styleId="Corpsdetexte3Car">
    <w:name w:val="Corps de texte 3 Car"/>
    <w:link w:val="Corpsdetexte3"/>
    <w:uiPriority w:val="99"/>
    <w:semiHidden/>
    <w:locked/>
    <w:rPr>
      <w:rFonts w:cs="Times New Roman"/>
      <w:sz w:val="16"/>
      <w:szCs w:val="16"/>
    </w:rPr>
  </w:style>
  <w:style w:type="paragraph" w:customStyle="1" w:styleId="RedaliaNormal">
    <w:name w:val="Redalia : Normal"/>
    <w:basedOn w:val="Normal"/>
    <w:next w:val="Normal"/>
    <w:uiPriority w:val="99"/>
    <w:rsid w:val="00434D0C"/>
    <w:pPr>
      <w:autoSpaceDE w:val="0"/>
      <w:autoSpaceDN w:val="0"/>
      <w:adjustRightInd w:val="0"/>
      <w:jc w:val="both"/>
    </w:pPr>
    <w:rPr>
      <w:rFonts w:ascii="Arial" w:hAnsi="Arial"/>
      <w:sz w:val="20"/>
    </w:rPr>
  </w:style>
  <w:style w:type="character" w:styleId="lev">
    <w:name w:val="Strong"/>
    <w:uiPriority w:val="99"/>
    <w:qFormat/>
    <w:rsid w:val="00434D0C"/>
    <w:rPr>
      <w:rFonts w:cs="Times New Roman"/>
      <w:b/>
    </w:rPr>
  </w:style>
  <w:style w:type="character" w:styleId="Lienhypertextesuivivisit">
    <w:name w:val="FollowedHyperlink"/>
    <w:uiPriority w:val="99"/>
    <w:rsid w:val="00760499"/>
    <w:rPr>
      <w:rFonts w:cs="Times New Roman"/>
      <w:color w:val="800080"/>
      <w:u w:val="single"/>
    </w:rPr>
  </w:style>
  <w:style w:type="paragraph" w:styleId="Corpsdetexte2">
    <w:name w:val="Body Text 2"/>
    <w:basedOn w:val="Normal"/>
    <w:link w:val="Corpsdetexte2Car"/>
    <w:uiPriority w:val="99"/>
    <w:rsid w:val="00080442"/>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customStyle="1" w:styleId="RedTitre1">
    <w:name w:val="RedTitre1"/>
    <w:basedOn w:val="Normal"/>
    <w:uiPriority w:val="99"/>
    <w:rsid w:val="00656F61"/>
    <w:pPr>
      <w:keepLines/>
      <w:framePr w:hSpace="142" w:wrap="auto" w:vAnchor="text" w:hAnchor="text" w:xAlign="center" w:y="1"/>
      <w:widowControl w:val="0"/>
      <w:autoSpaceDE w:val="0"/>
      <w:autoSpaceDN w:val="0"/>
      <w:adjustRightInd w:val="0"/>
      <w:jc w:val="center"/>
    </w:pPr>
    <w:rPr>
      <w:rFonts w:ascii="Arial" w:hAnsi="Arial"/>
      <w:b/>
    </w:rPr>
  </w:style>
  <w:style w:type="character" w:customStyle="1" w:styleId="StyleComicSansMS11pt">
    <w:name w:val="Style Comic Sans MS 11 pt"/>
    <w:uiPriority w:val="99"/>
    <w:rsid w:val="00B35B48"/>
    <w:rPr>
      <w:rFonts w:ascii="Comic Sans MS" w:hAnsi="Comic Sans MS"/>
      <w:sz w:val="22"/>
    </w:rPr>
  </w:style>
  <w:style w:type="paragraph" w:customStyle="1" w:styleId="RedaliaTitre2">
    <w:name w:val="Redalia Titre 2"/>
    <w:basedOn w:val="Normal"/>
    <w:next w:val="Normal"/>
    <w:uiPriority w:val="99"/>
    <w:rsid w:val="00D62C80"/>
    <w:pPr>
      <w:widowControl w:val="0"/>
      <w:numPr>
        <w:ilvl w:val="1"/>
        <w:numId w:val="2"/>
      </w:numPr>
      <w:spacing w:before="240" w:after="160"/>
      <w:ind w:left="714" w:hanging="357"/>
      <w:outlineLvl w:val="1"/>
    </w:pPr>
    <w:rPr>
      <w:sz w:val="28"/>
      <w:szCs w:val="28"/>
      <w:u w:val="single"/>
    </w:rPr>
  </w:style>
  <w:style w:type="paragraph" w:customStyle="1" w:styleId="RedaliaTitre3">
    <w:name w:val="Redalia Titre 3"/>
    <w:basedOn w:val="Normal"/>
    <w:uiPriority w:val="99"/>
    <w:rsid w:val="00D62C80"/>
    <w:pPr>
      <w:widowControl w:val="0"/>
      <w:numPr>
        <w:ilvl w:val="2"/>
        <w:numId w:val="2"/>
      </w:numPr>
      <w:overflowPunct w:val="0"/>
      <w:autoSpaceDE w:val="0"/>
      <w:autoSpaceDN w:val="0"/>
      <w:adjustRightInd w:val="0"/>
      <w:spacing w:before="240" w:after="160"/>
      <w:ind w:left="1077" w:hanging="357"/>
      <w:jc w:val="both"/>
      <w:textAlignment w:val="baseline"/>
      <w:outlineLvl w:val="2"/>
    </w:pPr>
    <w:rPr>
      <w:sz w:val="24"/>
      <w:szCs w:val="24"/>
      <w:u w:val="single"/>
    </w:rPr>
  </w:style>
  <w:style w:type="paragraph" w:customStyle="1" w:styleId="RedaliaTitre1">
    <w:name w:val="Redalia Titre 1"/>
    <w:basedOn w:val="Normal"/>
    <w:uiPriority w:val="99"/>
    <w:rsid w:val="00D62C80"/>
    <w:pPr>
      <w:widowControl w:val="0"/>
      <w:numPr>
        <w:numId w:val="2"/>
      </w:numPr>
      <w:spacing w:before="240" w:after="160"/>
      <w:ind w:left="357" w:hanging="357"/>
      <w:outlineLvl w:val="0"/>
    </w:pPr>
    <w:rPr>
      <w:b/>
      <w:bCs/>
      <w:sz w:val="32"/>
      <w:szCs w:val="32"/>
    </w:rPr>
  </w:style>
  <w:style w:type="paragraph" w:styleId="Paragraphedeliste">
    <w:name w:val="List Paragraph"/>
    <w:basedOn w:val="Normal"/>
    <w:link w:val="ParagraphedelisteCar"/>
    <w:uiPriority w:val="34"/>
    <w:qFormat/>
    <w:rsid w:val="00D62C80"/>
    <w:pPr>
      <w:widowControl w:val="0"/>
      <w:ind w:left="720"/>
    </w:pPr>
    <w:rPr>
      <w:sz w:val="20"/>
    </w:rPr>
  </w:style>
  <w:style w:type="paragraph" w:customStyle="1" w:styleId="Enttegche">
    <w:name w:val="Entête gche"/>
    <w:basedOn w:val="Normal"/>
    <w:uiPriority w:val="99"/>
    <w:rsid w:val="00BE4E9F"/>
    <w:pPr>
      <w:widowControl w:val="0"/>
    </w:pPr>
    <w:rPr>
      <w:sz w:val="20"/>
    </w:rPr>
  </w:style>
  <w:style w:type="paragraph" w:customStyle="1" w:styleId="RdaliaTitredossier">
    <w:name w:val="Rédalia : Titre dossier"/>
    <w:basedOn w:val="Normal"/>
    <w:uiPriority w:val="99"/>
    <w:rsid w:val="00BE4E9F"/>
    <w:pPr>
      <w:widowControl w:val="0"/>
      <w:jc w:val="center"/>
    </w:pPr>
    <w:rPr>
      <w:sz w:val="48"/>
      <w:szCs w:val="48"/>
    </w:rPr>
  </w:style>
  <w:style w:type="paragraph" w:customStyle="1" w:styleId="RdaliaCommentairesAE">
    <w:name w:val="Rédalia : Commentaires AE"/>
    <w:basedOn w:val="RedaliaNormal"/>
    <w:uiPriority w:val="99"/>
    <w:rsid w:val="00BE4E9F"/>
    <w:pPr>
      <w:widowControl w:val="0"/>
      <w:tabs>
        <w:tab w:val="left" w:leader="dot" w:pos="8505"/>
      </w:tabs>
      <w:overflowPunct w:val="0"/>
      <w:spacing w:before="40"/>
      <w:textAlignment w:val="baseline"/>
    </w:pPr>
    <w:rPr>
      <w:rFonts w:ascii="Verdana" w:hAnsi="Verdana" w:cs="Verdana"/>
      <w:i/>
      <w:iCs/>
      <w:color w:val="808080"/>
      <w:sz w:val="14"/>
      <w:szCs w:val="14"/>
    </w:rPr>
  </w:style>
  <w:style w:type="table" w:styleId="Grilledutableau">
    <w:name w:val="Table Grid"/>
    <w:basedOn w:val="TableauNormal"/>
    <w:uiPriority w:val="99"/>
    <w:rsid w:val="00151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CD7948"/>
    <w:pPr>
      <w:widowControl w:val="0"/>
      <w:ind w:left="720"/>
    </w:pPr>
    <w:rPr>
      <w:sz w:val="20"/>
    </w:rPr>
  </w:style>
  <w:style w:type="paragraph" w:customStyle="1" w:styleId="corpsducourrier">
    <w:name w:val="corps du courrier"/>
    <w:basedOn w:val="Normal"/>
    <w:rsid w:val="009B14B5"/>
    <w:pPr>
      <w:overflowPunct w:val="0"/>
      <w:autoSpaceDE w:val="0"/>
      <w:autoSpaceDN w:val="0"/>
      <w:adjustRightInd w:val="0"/>
      <w:spacing w:line="276" w:lineRule="auto"/>
      <w:jc w:val="both"/>
      <w:textAlignment w:val="baseline"/>
    </w:pPr>
    <w:rPr>
      <w:rFonts w:ascii="Arial Narrow" w:eastAsia="Calibri" w:hAnsi="Arial Narrow"/>
      <w:lang w:eastAsia="en-US"/>
    </w:rPr>
  </w:style>
  <w:style w:type="character" w:customStyle="1" w:styleId="ParagraphedelisteCar">
    <w:name w:val="Paragraphe de liste Car"/>
    <w:link w:val="Paragraphedeliste"/>
    <w:uiPriority w:val="34"/>
    <w:locked/>
    <w:rsid w:val="009B14B5"/>
  </w:style>
  <w:style w:type="paragraph" w:customStyle="1" w:styleId="Standard">
    <w:name w:val="Standard"/>
    <w:rsid w:val="00B735F5"/>
    <w:pPr>
      <w:suppressAutoHyphens/>
      <w:autoSpaceDN w:val="0"/>
      <w:textAlignment w:val="baseline"/>
    </w:pPr>
    <w:rPr>
      <w:kern w:val="3"/>
      <w:sz w:val="22"/>
    </w:rPr>
  </w:style>
  <w:style w:type="numbering" w:customStyle="1" w:styleId="WWNum38">
    <w:name w:val="WWNum38"/>
    <w:basedOn w:val="Aucuneliste"/>
    <w:rsid w:val="00B735F5"/>
    <w:pPr>
      <w:numPr>
        <w:numId w:val="5"/>
      </w:numPr>
    </w:pPr>
  </w:style>
  <w:style w:type="character" w:customStyle="1" w:styleId="Mentionnonrsolue1">
    <w:name w:val="Mention non résolue1"/>
    <w:basedOn w:val="Policepardfaut"/>
    <w:uiPriority w:val="99"/>
    <w:semiHidden/>
    <w:unhideWhenUsed/>
    <w:rsid w:val="0038045C"/>
    <w:rPr>
      <w:color w:val="605E5C"/>
      <w:shd w:val="clear" w:color="auto" w:fill="E1DFDD"/>
    </w:rPr>
  </w:style>
  <w:style w:type="paragraph" w:customStyle="1" w:styleId="xmsonormal">
    <w:name w:val="x_msonormal"/>
    <w:basedOn w:val="Normal"/>
    <w:rsid w:val="00571E7C"/>
    <w:pPr>
      <w:spacing w:before="100" w:beforeAutospacing="1" w:after="100" w:afterAutospacing="1"/>
    </w:pPr>
    <w:rPr>
      <w:sz w:val="24"/>
      <w:szCs w:val="24"/>
    </w:rPr>
  </w:style>
  <w:style w:type="paragraph" w:styleId="Sansinterligne">
    <w:name w:val="No Spacing"/>
    <w:uiPriority w:val="1"/>
    <w:qFormat/>
    <w:rsid w:val="0050106A"/>
    <w:pPr>
      <w:jc w:val="both"/>
    </w:pPr>
    <w:rPr>
      <w:rFonts w:asciiTheme="minorHAnsi" w:eastAsiaTheme="minorEastAsia" w:hAnsiTheme="minorHAnsi" w:cstheme="minorBidi"/>
      <w:sz w:val="22"/>
      <w:szCs w:val="22"/>
      <w:lang w:eastAsia="en-US"/>
    </w:rPr>
  </w:style>
  <w:style w:type="paragraph" w:styleId="Rvision">
    <w:name w:val="Revision"/>
    <w:hidden/>
    <w:uiPriority w:val="99"/>
    <w:semiHidden/>
    <w:rsid w:val="00FA12B0"/>
    <w:rPr>
      <w:sz w:val="22"/>
    </w:rPr>
  </w:style>
  <w:style w:type="character" w:customStyle="1" w:styleId="cf01">
    <w:name w:val="cf01"/>
    <w:basedOn w:val="Policepardfaut"/>
    <w:rsid w:val="007D5332"/>
    <w:rPr>
      <w:rFonts w:ascii="Segoe UI" w:hAnsi="Segoe UI" w:cs="Segoe UI" w:hint="default"/>
      <w:color w:val="0000FF"/>
      <w:sz w:val="18"/>
      <w:szCs w:val="18"/>
    </w:rPr>
  </w:style>
  <w:style w:type="character" w:customStyle="1" w:styleId="UnresolvedMention">
    <w:name w:val="Unresolved Mention"/>
    <w:basedOn w:val="Policepardfaut"/>
    <w:uiPriority w:val="99"/>
    <w:semiHidden/>
    <w:unhideWhenUsed/>
    <w:rsid w:val="00CD1045"/>
    <w:rPr>
      <w:color w:val="605E5C"/>
      <w:shd w:val="clear" w:color="auto" w:fill="E1DFDD"/>
    </w:rPr>
  </w:style>
  <w:style w:type="character" w:styleId="Accentuation">
    <w:name w:val="Emphasis"/>
    <w:basedOn w:val="Policepardfaut"/>
    <w:uiPriority w:val="20"/>
    <w:qFormat/>
    <w:locked/>
    <w:rsid w:val="003A10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49486">
      <w:bodyDiv w:val="1"/>
      <w:marLeft w:val="0"/>
      <w:marRight w:val="0"/>
      <w:marTop w:val="0"/>
      <w:marBottom w:val="0"/>
      <w:divBdr>
        <w:top w:val="none" w:sz="0" w:space="0" w:color="auto"/>
        <w:left w:val="none" w:sz="0" w:space="0" w:color="auto"/>
        <w:bottom w:val="none" w:sz="0" w:space="0" w:color="auto"/>
        <w:right w:val="none" w:sz="0" w:space="0" w:color="auto"/>
      </w:divBdr>
    </w:div>
    <w:div w:id="298268206">
      <w:bodyDiv w:val="1"/>
      <w:marLeft w:val="0"/>
      <w:marRight w:val="0"/>
      <w:marTop w:val="0"/>
      <w:marBottom w:val="0"/>
      <w:divBdr>
        <w:top w:val="none" w:sz="0" w:space="0" w:color="auto"/>
        <w:left w:val="none" w:sz="0" w:space="0" w:color="auto"/>
        <w:bottom w:val="none" w:sz="0" w:space="0" w:color="auto"/>
        <w:right w:val="none" w:sz="0" w:space="0" w:color="auto"/>
      </w:divBdr>
    </w:div>
    <w:div w:id="320887048">
      <w:bodyDiv w:val="1"/>
      <w:marLeft w:val="0"/>
      <w:marRight w:val="0"/>
      <w:marTop w:val="0"/>
      <w:marBottom w:val="0"/>
      <w:divBdr>
        <w:top w:val="none" w:sz="0" w:space="0" w:color="auto"/>
        <w:left w:val="none" w:sz="0" w:space="0" w:color="auto"/>
        <w:bottom w:val="none" w:sz="0" w:space="0" w:color="auto"/>
        <w:right w:val="none" w:sz="0" w:space="0" w:color="auto"/>
      </w:divBdr>
    </w:div>
    <w:div w:id="347029493">
      <w:bodyDiv w:val="1"/>
      <w:marLeft w:val="0"/>
      <w:marRight w:val="0"/>
      <w:marTop w:val="0"/>
      <w:marBottom w:val="0"/>
      <w:divBdr>
        <w:top w:val="none" w:sz="0" w:space="0" w:color="auto"/>
        <w:left w:val="none" w:sz="0" w:space="0" w:color="auto"/>
        <w:bottom w:val="none" w:sz="0" w:space="0" w:color="auto"/>
        <w:right w:val="none" w:sz="0" w:space="0" w:color="auto"/>
      </w:divBdr>
    </w:div>
    <w:div w:id="411587052">
      <w:bodyDiv w:val="1"/>
      <w:marLeft w:val="0"/>
      <w:marRight w:val="0"/>
      <w:marTop w:val="0"/>
      <w:marBottom w:val="0"/>
      <w:divBdr>
        <w:top w:val="none" w:sz="0" w:space="0" w:color="auto"/>
        <w:left w:val="none" w:sz="0" w:space="0" w:color="auto"/>
        <w:bottom w:val="none" w:sz="0" w:space="0" w:color="auto"/>
        <w:right w:val="none" w:sz="0" w:space="0" w:color="auto"/>
      </w:divBdr>
    </w:div>
    <w:div w:id="560100257">
      <w:bodyDiv w:val="1"/>
      <w:marLeft w:val="0"/>
      <w:marRight w:val="0"/>
      <w:marTop w:val="0"/>
      <w:marBottom w:val="0"/>
      <w:divBdr>
        <w:top w:val="none" w:sz="0" w:space="0" w:color="auto"/>
        <w:left w:val="none" w:sz="0" w:space="0" w:color="auto"/>
        <w:bottom w:val="none" w:sz="0" w:space="0" w:color="auto"/>
        <w:right w:val="none" w:sz="0" w:space="0" w:color="auto"/>
      </w:divBdr>
    </w:div>
    <w:div w:id="820318054">
      <w:marLeft w:val="0"/>
      <w:marRight w:val="0"/>
      <w:marTop w:val="0"/>
      <w:marBottom w:val="0"/>
      <w:divBdr>
        <w:top w:val="none" w:sz="0" w:space="0" w:color="auto"/>
        <w:left w:val="none" w:sz="0" w:space="0" w:color="auto"/>
        <w:bottom w:val="none" w:sz="0" w:space="0" w:color="auto"/>
        <w:right w:val="none" w:sz="0" w:space="0" w:color="auto"/>
      </w:divBdr>
      <w:divsChild>
        <w:div w:id="820318058">
          <w:marLeft w:val="0"/>
          <w:marRight w:val="0"/>
          <w:marTop w:val="0"/>
          <w:marBottom w:val="0"/>
          <w:divBdr>
            <w:top w:val="none" w:sz="0" w:space="0" w:color="auto"/>
            <w:left w:val="none" w:sz="0" w:space="0" w:color="auto"/>
            <w:bottom w:val="none" w:sz="0" w:space="0" w:color="auto"/>
            <w:right w:val="none" w:sz="0" w:space="0" w:color="auto"/>
          </w:divBdr>
          <w:divsChild>
            <w:div w:id="820318062">
              <w:marLeft w:val="0"/>
              <w:marRight w:val="0"/>
              <w:marTop w:val="0"/>
              <w:marBottom w:val="0"/>
              <w:divBdr>
                <w:top w:val="none" w:sz="0" w:space="0" w:color="auto"/>
                <w:left w:val="none" w:sz="0" w:space="0" w:color="auto"/>
                <w:bottom w:val="none" w:sz="0" w:space="0" w:color="auto"/>
                <w:right w:val="none" w:sz="0" w:space="0" w:color="auto"/>
              </w:divBdr>
              <w:divsChild>
                <w:div w:id="8203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18055">
      <w:marLeft w:val="0"/>
      <w:marRight w:val="0"/>
      <w:marTop w:val="0"/>
      <w:marBottom w:val="0"/>
      <w:divBdr>
        <w:top w:val="none" w:sz="0" w:space="0" w:color="auto"/>
        <w:left w:val="none" w:sz="0" w:space="0" w:color="auto"/>
        <w:bottom w:val="none" w:sz="0" w:space="0" w:color="auto"/>
        <w:right w:val="none" w:sz="0" w:space="0" w:color="auto"/>
      </w:divBdr>
    </w:div>
    <w:div w:id="820318056">
      <w:marLeft w:val="0"/>
      <w:marRight w:val="0"/>
      <w:marTop w:val="0"/>
      <w:marBottom w:val="0"/>
      <w:divBdr>
        <w:top w:val="none" w:sz="0" w:space="0" w:color="auto"/>
        <w:left w:val="none" w:sz="0" w:space="0" w:color="auto"/>
        <w:bottom w:val="none" w:sz="0" w:space="0" w:color="auto"/>
        <w:right w:val="none" w:sz="0" w:space="0" w:color="auto"/>
      </w:divBdr>
    </w:div>
    <w:div w:id="820318057">
      <w:marLeft w:val="0"/>
      <w:marRight w:val="0"/>
      <w:marTop w:val="0"/>
      <w:marBottom w:val="0"/>
      <w:divBdr>
        <w:top w:val="none" w:sz="0" w:space="0" w:color="auto"/>
        <w:left w:val="none" w:sz="0" w:space="0" w:color="auto"/>
        <w:bottom w:val="none" w:sz="0" w:space="0" w:color="auto"/>
        <w:right w:val="none" w:sz="0" w:space="0" w:color="auto"/>
      </w:divBdr>
    </w:div>
    <w:div w:id="820318059">
      <w:marLeft w:val="0"/>
      <w:marRight w:val="0"/>
      <w:marTop w:val="0"/>
      <w:marBottom w:val="0"/>
      <w:divBdr>
        <w:top w:val="none" w:sz="0" w:space="0" w:color="auto"/>
        <w:left w:val="none" w:sz="0" w:space="0" w:color="auto"/>
        <w:bottom w:val="none" w:sz="0" w:space="0" w:color="auto"/>
        <w:right w:val="none" w:sz="0" w:space="0" w:color="auto"/>
      </w:divBdr>
    </w:div>
    <w:div w:id="820318060">
      <w:marLeft w:val="0"/>
      <w:marRight w:val="0"/>
      <w:marTop w:val="0"/>
      <w:marBottom w:val="0"/>
      <w:divBdr>
        <w:top w:val="none" w:sz="0" w:space="0" w:color="auto"/>
        <w:left w:val="none" w:sz="0" w:space="0" w:color="auto"/>
        <w:bottom w:val="none" w:sz="0" w:space="0" w:color="auto"/>
        <w:right w:val="none" w:sz="0" w:space="0" w:color="auto"/>
      </w:divBdr>
    </w:div>
    <w:div w:id="820318061">
      <w:marLeft w:val="0"/>
      <w:marRight w:val="0"/>
      <w:marTop w:val="0"/>
      <w:marBottom w:val="0"/>
      <w:divBdr>
        <w:top w:val="none" w:sz="0" w:space="0" w:color="auto"/>
        <w:left w:val="none" w:sz="0" w:space="0" w:color="auto"/>
        <w:bottom w:val="none" w:sz="0" w:space="0" w:color="auto"/>
        <w:right w:val="none" w:sz="0" w:space="0" w:color="auto"/>
      </w:divBdr>
    </w:div>
    <w:div w:id="820318063">
      <w:marLeft w:val="0"/>
      <w:marRight w:val="0"/>
      <w:marTop w:val="0"/>
      <w:marBottom w:val="0"/>
      <w:divBdr>
        <w:top w:val="none" w:sz="0" w:space="0" w:color="auto"/>
        <w:left w:val="none" w:sz="0" w:space="0" w:color="auto"/>
        <w:bottom w:val="none" w:sz="0" w:space="0" w:color="auto"/>
        <w:right w:val="none" w:sz="0" w:space="0" w:color="auto"/>
      </w:divBdr>
    </w:div>
    <w:div w:id="820318064">
      <w:marLeft w:val="0"/>
      <w:marRight w:val="0"/>
      <w:marTop w:val="0"/>
      <w:marBottom w:val="0"/>
      <w:divBdr>
        <w:top w:val="none" w:sz="0" w:space="0" w:color="auto"/>
        <w:left w:val="none" w:sz="0" w:space="0" w:color="auto"/>
        <w:bottom w:val="none" w:sz="0" w:space="0" w:color="auto"/>
        <w:right w:val="none" w:sz="0" w:space="0" w:color="auto"/>
      </w:divBdr>
    </w:div>
    <w:div w:id="820318065">
      <w:marLeft w:val="0"/>
      <w:marRight w:val="0"/>
      <w:marTop w:val="0"/>
      <w:marBottom w:val="0"/>
      <w:divBdr>
        <w:top w:val="none" w:sz="0" w:space="0" w:color="auto"/>
        <w:left w:val="none" w:sz="0" w:space="0" w:color="auto"/>
        <w:bottom w:val="none" w:sz="0" w:space="0" w:color="auto"/>
        <w:right w:val="none" w:sz="0" w:space="0" w:color="auto"/>
      </w:divBdr>
    </w:div>
    <w:div w:id="820318066">
      <w:marLeft w:val="0"/>
      <w:marRight w:val="0"/>
      <w:marTop w:val="0"/>
      <w:marBottom w:val="0"/>
      <w:divBdr>
        <w:top w:val="none" w:sz="0" w:space="0" w:color="auto"/>
        <w:left w:val="none" w:sz="0" w:space="0" w:color="auto"/>
        <w:bottom w:val="none" w:sz="0" w:space="0" w:color="auto"/>
        <w:right w:val="none" w:sz="0" w:space="0" w:color="auto"/>
      </w:divBdr>
    </w:div>
    <w:div w:id="894194811">
      <w:bodyDiv w:val="1"/>
      <w:marLeft w:val="0"/>
      <w:marRight w:val="0"/>
      <w:marTop w:val="0"/>
      <w:marBottom w:val="0"/>
      <w:divBdr>
        <w:top w:val="none" w:sz="0" w:space="0" w:color="auto"/>
        <w:left w:val="none" w:sz="0" w:space="0" w:color="auto"/>
        <w:bottom w:val="none" w:sz="0" w:space="0" w:color="auto"/>
        <w:right w:val="none" w:sz="0" w:space="0" w:color="auto"/>
      </w:divBdr>
    </w:div>
    <w:div w:id="1021394654">
      <w:bodyDiv w:val="1"/>
      <w:marLeft w:val="0"/>
      <w:marRight w:val="0"/>
      <w:marTop w:val="0"/>
      <w:marBottom w:val="0"/>
      <w:divBdr>
        <w:top w:val="none" w:sz="0" w:space="0" w:color="auto"/>
        <w:left w:val="none" w:sz="0" w:space="0" w:color="auto"/>
        <w:bottom w:val="none" w:sz="0" w:space="0" w:color="auto"/>
        <w:right w:val="none" w:sz="0" w:space="0" w:color="auto"/>
      </w:divBdr>
    </w:div>
    <w:div w:id="1286237462">
      <w:bodyDiv w:val="1"/>
      <w:marLeft w:val="0"/>
      <w:marRight w:val="0"/>
      <w:marTop w:val="0"/>
      <w:marBottom w:val="0"/>
      <w:divBdr>
        <w:top w:val="none" w:sz="0" w:space="0" w:color="auto"/>
        <w:left w:val="none" w:sz="0" w:space="0" w:color="auto"/>
        <w:bottom w:val="none" w:sz="0" w:space="0" w:color="auto"/>
        <w:right w:val="none" w:sz="0" w:space="0" w:color="auto"/>
      </w:divBdr>
    </w:div>
    <w:div w:id="1511143406">
      <w:bodyDiv w:val="1"/>
      <w:marLeft w:val="0"/>
      <w:marRight w:val="0"/>
      <w:marTop w:val="0"/>
      <w:marBottom w:val="0"/>
      <w:divBdr>
        <w:top w:val="none" w:sz="0" w:space="0" w:color="auto"/>
        <w:left w:val="none" w:sz="0" w:space="0" w:color="auto"/>
        <w:bottom w:val="none" w:sz="0" w:space="0" w:color="auto"/>
        <w:right w:val="none" w:sz="0" w:space="0" w:color="auto"/>
      </w:divBdr>
    </w:div>
    <w:div w:id="1680041876">
      <w:bodyDiv w:val="1"/>
      <w:marLeft w:val="0"/>
      <w:marRight w:val="0"/>
      <w:marTop w:val="0"/>
      <w:marBottom w:val="0"/>
      <w:divBdr>
        <w:top w:val="none" w:sz="0" w:space="0" w:color="auto"/>
        <w:left w:val="none" w:sz="0" w:space="0" w:color="auto"/>
        <w:bottom w:val="none" w:sz="0" w:space="0" w:color="auto"/>
        <w:right w:val="none" w:sz="0" w:space="0" w:color="auto"/>
      </w:divBdr>
    </w:div>
    <w:div w:id="1816801814">
      <w:bodyDiv w:val="1"/>
      <w:marLeft w:val="0"/>
      <w:marRight w:val="0"/>
      <w:marTop w:val="0"/>
      <w:marBottom w:val="0"/>
      <w:divBdr>
        <w:top w:val="none" w:sz="0" w:space="0" w:color="auto"/>
        <w:left w:val="none" w:sz="0" w:space="0" w:color="auto"/>
        <w:bottom w:val="none" w:sz="0" w:space="0" w:color="auto"/>
        <w:right w:val="none" w:sz="0" w:space="0" w:color="auto"/>
      </w:divBdr>
    </w:div>
    <w:div w:id="2110806912">
      <w:bodyDiv w:val="1"/>
      <w:marLeft w:val="0"/>
      <w:marRight w:val="0"/>
      <w:marTop w:val="0"/>
      <w:marBottom w:val="0"/>
      <w:divBdr>
        <w:top w:val="none" w:sz="0" w:space="0" w:color="auto"/>
        <w:left w:val="none" w:sz="0" w:space="0" w:color="auto"/>
        <w:bottom w:val="none" w:sz="0" w:space="0" w:color="auto"/>
        <w:right w:val="none" w:sz="0" w:space="0" w:color="auto"/>
      </w:divBdr>
    </w:div>
    <w:div w:id="2144879330">
      <w:bodyDiv w:val="1"/>
      <w:marLeft w:val="0"/>
      <w:marRight w:val="0"/>
      <w:marTop w:val="0"/>
      <w:marBottom w:val="0"/>
      <w:divBdr>
        <w:top w:val="none" w:sz="0" w:space="0" w:color="auto"/>
        <w:left w:val="none" w:sz="0" w:space="0" w:color="auto"/>
        <w:bottom w:val="none" w:sz="0" w:space="0" w:color="auto"/>
        <w:right w:val="none" w:sz="0" w:space="0" w:color="auto"/>
      </w:divBdr>
    </w:div>
    <w:div w:id="214723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bc-fr-07.mailinblack.com/securelink/?url=http://www.telerecours.fr&amp;key=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info/" TargetMode="External"/><Relationship Id="rId4" Type="http://schemas.openxmlformats.org/officeDocument/2006/relationships/settings" Target="settings.xml"/><Relationship Id="rId9" Type="http://schemas.openxmlformats.org/officeDocument/2006/relationships/hyperlink" Target="https://www.marches-publics.inf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6DA21-B60D-4DDC-9AB8-EC949A00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5848</Words>
  <Characters>33497</Characters>
  <Application>Microsoft Office Word</Application>
  <DocSecurity>0</DocSecurity>
  <Lines>279</Lines>
  <Paragraphs>78</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GILARD Nathalie</cp:lastModifiedBy>
  <cp:revision>3</cp:revision>
  <cp:lastPrinted>2025-06-30T14:36:00Z</cp:lastPrinted>
  <dcterms:created xsi:type="dcterms:W3CDTF">2025-06-30T09:52:00Z</dcterms:created>
  <dcterms:modified xsi:type="dcterms:W3CDTF">2025-06-30T14:38:00Z</dcterms:modified>
</cp:coreProperties>
</file>